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62F1" w:rsidRDefault="00A528FA" w:rsidP="00BB62F1">
      <w:pPr>
        <w:spacing w:after="120"/>
        <w:jc w:val="center"/>
        <w:rPr>
          <w:rFonts w:ascii="Cambria" w:hAnsi="Cambria"/>
          <w:sz w:val="20"/>
          <w:szCs w:val="20"/>
        </w:rPr>
      </w:pPr>
      <w:r>
        <w:rPr>
          <w:rFonts w:asciiTheme="majorHAnsi" w:hAnsiTheme="majorHAnsi"/>
          <w:color w:val="FFFFFF" w:themeColor="background1"/>
          <w:sz w:val="90"/>
          <w:szCs w:val="90"/>
        </w:rPr>
        <w:t>Capítulo X</w:t>
      </w:r>
      <w:r w:rsidR="00BB62F1">
        <w:rPr>
          <w:rFonts w:asciiTheme="majorHAnsi" w:hAnsiTheme="majorHAnsi"/>
          <w:noProof/>
          <w:color w:val="FFFFFF" w:themeColor="background1"/>
          <w:sz w:val="90"/>
          <w:szCs w:val="90"/>
          <w:lang w:val="pt-BR" w:eastAsia="pt-BR"/>
        </w:rPr>
        <w:drawing>
          <wp:anchor distT="0" distB="0" distL="114300" distR="114300" simplePos="0" relativeHeight="251676672" behindDoc="1" locked="0" layoutInCell="1" allowOverlap="1" wp14:anchorId="451573E7" wp14:editId="630C4978">
            <wp:simplePos x="0" y="0"/>
            <wp:positionH relativeFrom="column">
              <wp:posOffset>-967105</wp:posOffset>
            </wp:positionH>
            <wp:positionV relativeFrom="paragraph">
              <wp:posOffset>-1127760</wp:posOffset>
            </wp:positionV>
            <wp:extent cx="7639050" cy="10744200"/>
            <wp:effectExtent l="0" t="0" r="0" b="0"/>
            <wp:wrapNone/>
            <wp:docPr id="11" name="Image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52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9050" cy="1074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6F7B" w:rsidRDefault="00296F7B" w:rsidP="00296F7B">
      <w:pPr>
        <w:pStyle w:val="Ttulo5"/>
        <w:rPr>
          <w:b/>
          <w:bCs/>
        </w:rPr>
      </w:pPr>
      <w:r w:rsidRPr="00904430">
        <w:t>Pri</w:t>
      </w:r>
      <w:r w:rsidRPr="00904430">
        <w:rPr>
          <w:spacing w:val="2"/>
        </w:rPr>
        <w:t>v</w:t>
      </w:r>
      <w:r w:rsidRPr="00904430">
        <w:rPr>
          <w:spacing w:val="-6"/>
        </w:rPr>
        <w:t>a</w:t>
      </w:r>
      <w:r w:rsidRPr="00904430">
        <w:rPr>
          <w:spacing w:val="4"/>
        </w:rPr>
        <w:t>ç</w:t>
      </w:r>
      <w:r w:rsidRPr="00904430">
        <w:rPr>
          <w:spacing w:val="-6"/>
        </w:rPr>
        <w:t>ã</w:t>
      </w:r>
      <w:r w:rsidRPr="00904430">
        <w:t>o de liber</w:t>
      </w:r>
      <w:r w:rsidRPr="00904430">
        <w:rPr>
          <w:spacing w:val="1"/>
        </w:rPr>
        <w:t>d</w:t>
      </w:r>
      <w:r w:rsidRPr="00904430">
        <w:rPr>
          <w:spacing w:val="-6"/>
        </w:rPr>
        <w:t>a</w:t>
      </w:r>
      <w:r w:rsidRPr="00904430">
        <w:t>de x</w:t>
      </w:r>
      <w:proofErr w:type="gramStart"/>
      <w:r w:rsidRPr="00904430">
        <w:t xml:space="preserve"> </w:t>
      </w:r>
      <w:r w:rsidRPr="00904430">
        <w:rPr>
          <w:spacing w:val="1"/>
        </w:rPr>
        <w:t xml:space="preserve"> </w:t>
      </w:r>
      <w:proofErr w:type="gramEnd"/>
      <w:r w:rsidRPr="00904430">
        <w:t>Pe</w:t>
      </w:r>
      <w:r w:rsidRPr="00904430">
        <w:rPr>
          <w:spacing w:val="1"/>
        </w:rPr>
        <w:t>d</w:t>
      </w:r>
      <w:r w:rsidRPr="00904430">
        <w:rPr>
          <w:spacing w:val="-6"/>
        </w:rPr>
        <w:t>a</w:t>
      </w:r>
      <w:r w:rsidRPr="00904430">
        <w:t>gogia</w:t>
      </w:r>
      <w:r w:rsidRPr="00904430">
        <w:rPr>
          <w:spacing w:val="-3"/>
        </w:rPr>
        <w:t xml:space="preserve"> </w:t>
      </w:r>
      <w:r w:rsidRPr="00904430">
        <w:t>do opri</w:t>
      </w:r>
      <w:r w:rsidRPr="00904430">
        <w:rPr>
          <w:spacing w:val="-1"/>
        </w:rPr>
        <w:t>m</w:t>
      </w:r>
      <w:r w:rsidRPr="00904430">
        <w:t xml:space="preserve">ido x </w:t>
      </w:r>
      <w:r w:rsidRPr="00904430">
        <w:rPr>
          <w:spacing w:val="1"/>
        </w:rPr>
        <w:t xml:space="preserve"> </w:t>
      </w:r>
      <w:r w:rsidRPr="00904430">
        <w:rPr>
          <w:spacing w:val="-2"/>
        </w:rPr>
        <w:t>E</w:t>
      </w:r>
      <w:r w:rsidRPr="00904430">
        <w:t>d</w:t>
      </w:r>
      <w:r w:rsidRPr="00904430">
        <w:rPr>
          <w:spacing w:val="-1"/>
        </w:rPr>
        <w:t>u</w:t>
      </w:r>
      <w:r w:rsidRPr="00904430">
        <w:rPr>
          <w:spacing w:val="4"/>
        </w:rPr>
        <w:t>c</w:t>
      </w:r>
      <w:r w:rsidRPr="00904430">
        <w:rPr>
          <w:spacing w:val="-6"/>
        </w:rPr>
        <w:t>a</w:t>
      </w:r>
      <w:r w:rsidRPr="00904430">
        <w:rPr>
          <w:spacing w:val="4"/>
        </w:rPr>
        <w:t>ç</w:t>
      </w:r>
      <w:r w:rsidRPr="00904430">
        <w:rPr>
          <w:spacing w:val="-6"/>
        </w:rPr>
        <w:t>ã</w:t>
      </w:r>
      <w:r w:rsidRPr="00904430">
        <w:t>o</w:t>
      </w:r>
    </w:p>
    <w:p w:rsidR="00296F7B" w:rsidRDefault="00296F7B" w:rsidP="00904430">
      <w:pPr>
        <w:spacing w:line="200" w:lineRule="exact"/>
        <w:rPr>
          <w:rFonts w:asciiTheme="majorHAnsi" w:hAnsiTheme="majorHAnsi"/>
          <w:sz w:val="20"/>
          <w:szCs w:val="20"/>
          <w:lang w:val="pt-BR"/>
        </w:rPr>
      </w:pPr>
    </w:p>
    <w:p w:rsidR="00296F7B" w:rsidRDefault="00904430" w:rsidP="00296F7B">
      <w:pPr>
        <w:pStyle w:val="Ttulo6"/>
        <w:rPr>
          <w:lang w:val="pt-BR"/>
        </w:rPr>
      </w:pPr>
      <w:r w:rsidRPr="00904430">
        <w:rPr>
          <w:lang w:val="pt-BR"/>
        </w:rPr>
        <w:t>Ires A</w:t>
      </w:r>
      <w:r w:rsidRPr="00904430">
        <w:rPr>
          <w:spacing w:val="-2"/>
          <w:lang w:val="pt-BR"/>
        </w:rPr>
        <w:t>p</w:t>
      </w:r>
      <w:r w:rsidRPr="00904430">
        <w:rPr>
          <w:lang w:val="pt-BR"/>
        </w:rPr>
        <w:t xml:space="preserve">arecida </w:t>
      </w:r>
      <w:proofErr w:type="spellStart"/>
      <w:r w:rsidRPr="00904430">
        <w:rPr>
          <w:spacing w:val="-3"/>
          <w:lang w:val="pt-BR"/>
        </w:rPr>
        <w:t>F</w:t>
      </w:r>
      <w:r w:rsidRPr="00904430">
        <w:rPr>
          <w:lang w:val="pt-BR"/>
        </w:rPr>
        <w:t>alca</w:t>
      </w:r>
      <w:r w:rsidRPr="00904430">
        <w:rPr>
          <w:spacing w:val="-1"/>
          <w:lang w:val="pt-BR"/>
        </w:rPr>
        <w:t>d</w:t>
      </w:r>
      <w:r w:rsidRPr="00904430">
        <w:rPr>
          <w:spacing w:val="3"/>
          <w:lang w:val="pt-BR"/>
        </w:rPr>
        <w:t>e</w:t>
      </w:r>
      <w:proofErr w:type="spellEnd"/>
    </w:p>
    <w:p w:rsidR="00296F7B" w:rsidRDefault="00296F7B" w:rsidP="00904430">
      <w:pPr>
        <w:spacing w:line="200" w:lineRule="exact"/>
        <w:rPr>
          <w:rFonts w:asciiTheme="majorHAnsi" w:hAnsiTheme="majorHAnsi"/>
          <w:sz w:val="20"/>
          <w:szCs w:val="20"/>
          <w:lang w:val="pt-BR"/>
        </w:rPr>
      </w:pPr>
    </w:p>
    <w:p w:rsidR="00296F7B" w:rsidRDefault="00904430" w:rsidP="00296F7B">
      <w:pPr>
        <w:pStyle w:val="Legenda"/>
        <w:rPr>
          <w:b w:val="0"/>
          <w:lang w:val="pt-BR"/>
        </w:rPr>
      </w:pPr>
      <w:r w:rsidRPr="00296F7B">
        <w:rPr>
          <w:b w:val="0"/>
          <w:color w:val="F28D4C"/>
          <w:lang w:val="pt-BR"/>
        </w:rPr>
        <w:t>Resumo:</w:t>
      </w:r>
      <w:r w:rsidRPr="00296F7B">
        <w:rPr>
          <w:rFonts w:eastAsia="Arial" w:cs="Arial"/>
          <w:b w:val="0"/>
          <w:bCs/>
          <w:spacing w:val="54"/>
          <w:lang w:val="pt-BR"/>
        </w:rPr>
        <w:t xml:space="preserve"> 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-3"/>
          <w:lang w:val="pt-BR"/>
        </w:rPr>
        <w:t>s</w:t>
      </w:r>
      <w:r w:rsidRPr="00296F7B">
        <w:rPr>
          <w:b w:val="0"/>
          <w:lang w:val="pt-BR"/>
        </w:rPr>
        <w:t>te</w:t>
      </w:r>
      <w:r w:rsidRPr="00296F7B">
        <w:rPr>
          <w:b w:val="0"/>
          <w:spacing w:val="54"/>
          <w:lang w:val="pt-BR"/>
        </w:rPr>
        <w:t xml:space="preserve"> </w:t>
      </w:r>
      <w:r w:rsidRPr="00296F7B">
        <w:rPr>
          <w:b w:val="0"/>
          <w:lang w:val="pt-BR"/>
        </w:rPr>
        <w:t>art</w:t>
      </w:r>
      <w:r w:rsidRPr="00296F7B">
        <w:rPr>
          <w:b w:val="0"/>
          <w:spacing w:val="-1"/>
          <w:lang w:val="pt-BR"/>
        </w:rPr>
        <w:t>i</w:t>
      </w:r>
      <w:r w:rsidRPr="00296F7B">
        <w:rPr>
          <w:b w:val="0"/>
          <w:spacing w:val="-2"/>
          <w:lang w:val="pt-BR"/>
        </w:rPr>
        <w:t>g</w:t>
      </w:r>
      <w:r w:rsidRPr="00296F7B">
        <w:rPr>
          <w:b w:val="0"/>
          <w:lang w:val="pt-BR"/>
        </w:rPr>
        <w:t>o</w:t>
      </w:r>
      <w:r w:rsidRPr="00296F7B">
        <w:rPr>
          <w:b w:val="0"/>
          <w:spacing w:val="51"/>
          <w:lang w:val="pt-BR"/>
        </w:rPr>
        <w:t xml:space="preserve"> </w:t>
      </w:r>
      <w:r w:rsidRPr="00296F7B">
        <w:rPr>
          <w:b w:val="0"/>
          <w:lang w:val="pt-BR"/>
        </w:rPr>
        <w:t>traz</w:t>
      </w:r>
      <w:r w:rsidRPr="00296F7B">
        <w:rPr>
          <w:b w:val="0"/>
          <w:spacing w:val="49"/>
          <w:lang w:val="pt-BR"/>
        </w:rPr>
        <w:t xml:space="preserve"> 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54"/>
          <w:lang w:val="pt-BR"/>
        </w:rPr>
        <w:t xml:space="preserve"> </w:t>
      </w:r>
      <w:r w:rsidRPr="00296F7B">
        <w:rPr>
          <w:b w:val="0"/>
          <w:lang w:val="pt-BR"/>
        </w:rPr>
        <w:t>discuss</w:t>
      </w:r>
      <w:r w:rsidRPr="00296F7B">
        <w:rPr>
          <w:b w:val="0"/>
          <w:spacing w:val="1"/>
          <w:lang w:val="pt-BR"/>
        </w:rPr>
        <w:t>ã</w:t>
      </w:r>
      <w:r w:rsidRPr="00296F7B">
        <w:rPr>
          <w:b w:val="0"/>
          <w:lang w:val="pt-BR"/>
        </w:rPr>
        <w:t>o</w:t>
      </w:r>
      <w:r w:rsidRPr="00296F7B">
        <w:rPr>
          <w:b w:val="0"/>
          <w:spacing w:val="54"/>
          <w:lang w:val="pt-BR"/>
        </w:rPr>
        <w:t xml:space="preserve"> 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51"/>
          <w:lang w:val="pt-BR"/>
        </w:rPr>
        <w:t xml:space="preserve"> </w:t>
      </w:r>
      <w:r w:rsidRPr="00296F7B">
        <w:rPr>
          <w:b w:val="0"/>
          <w:lang w:val="pt-BR"/>
        </w:rPr>
        <w:t>ao</w:t>
      </w:r>
      <w:r w:rsidRPr="00296F7B">
        <w:rPr>
          <w:b w:val="0"/>
          <w:spacing w:val="53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d</w:t>
      </w:r>
      <w:r w:rsidRPr="00296F7B">
        <w:rPr>
          <w:b w:val="0"/>
          <w:lang w:val="pt-BR"/>
        </w:rPr>
        <w:t>eba</w:t>
      </w:r>
      <w:r w:rsidRPr="00296F7B">
        <w:rPr>
          <w:b w:val="0"/>
          <w:spacing w:val="-2"/>
          <w:lang w:val="pt-BR"/>
        </w:rPr>
        <w:t>t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54"/>
          <w:lang w:val="pt-BR"/>
        </w:rPr>
        <w:t xml:space="preserve"> 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54"/>
          <w:lang w:val="pt-BR"/>
        </w:rPr>
        <w:t xml:space="preserve"> </w:t>
      </w:r>
      <w:r w:rsidRPr="00296F7B">
        <w:rPr>
          <w:b w:val="0"/>
          <w:spacing w:val="-3"/>
          <w:lang w:val="pt-BR"/>
        </w:rPr>
        <w:t>c</w:t>
      </w:r>
      <w:r w:rsidRPr="00296F7B">
        <w:rPr>
          <w:b w:val="0"/>
          <w:lang w:val="pt-BR"/>
        </w:rPr>
        <w:t>ondi</w:t>
      </w:r>
      <w:r w:rsidRPr="00296F7B">
        <w:rPr>
          <w:b w:val="0"/>
          <w:spacing w:val="-3"/>
          <w:lang w:val="pt-BR"/>
        </w:rPr>
        <w:t>ç</w:t>
      </w:r>
      <w:r w:rsidRPr="00296F7B">
        <w:rPr>
          <w:b w:val="0"/>
          <w:lang w:val="pt-BR"/>
        </w:rPr>
        <w:t>ão</w:t>
      </w:r>
      <w:r w:rsidRPr="00296F7B">
        <w:rPr>
          <w:b w:val="0"/>
          <w:spacing w:val="50"/>
          <w:lang w:val="pt-BR"/>
        </w:rPr>
        <w:t xml:space="preserve"> </w:t>
      </w:r>
      <w:r w:rsidRPr="00296F7B">
        <w:rPr>
          <w:b w:val="0"/>
          <w:lang w:val="pt-BR"/>
        </w:rPr>
        <w:t>de</w:t>
      </w:r>
      <w:r w:rsidRPr="00296F7B">
        <w:rPr>
          <w:b w:val="0"/>
          <w:spacing w:val="54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o</w:t>
      </w:r>
      <w:r w:rsidRPr="00296F7B">
        <w:rPr>
          <w:b w:val="0"/>
          <w:lang w:val="pt-BR"/>
        </w:rPr>
        <w:t>pr</w:t>
      </w:r>
      <w:r w:rsidRPr="00296F7B">
        <w:rPr>
          <w:b w:val="0"/>
          <w:spacing w:val="-2"/>
          <w:lang w:val="pt-BR"/>
        </w:rPr>
        <w:t>i</w:t>
      </w:r>
      <w:r w:rsidRPr="00296F7B">
        <w:rPr>
          <w:b w:val="0"/>
          <w:spacing w:val="1"/>
          <w:lang w:val="pt-BR"/>
        </w:rPr>
        <w:t>m</w:t>
      </w:r>
      <w:r w:rsidRPr="00296F7B">
        <w:rPr>
          <w:b w:val="0"/>
          <w:lang w:val="pt-BR"/>
        </w:rPr>
        <w:t>ido</w:t>
      </w:r>
      <w:r w:rsidRPr="00296F7B">
        <w:rPr>
          <w:b w:val="0"/>
          <w:spacing w:val="52"/>
          <w:lang w:val="pt-BR"/>
        </w:rPr>
        <w:t xml:space="preserve"> </w:t>
      </w:r>
      <w:r w:rsidRPr="00296F7B">
        <w:rPr>
          <w:b w:val="0"/>
          <w:lang w:val="pt-BR"/>
        </w:rPr>
        <w:t>das pess</w:t>
      </w:r>
      <w:r w:rsidRPr="00296F7B">
        <w:rPr>
          <w:b w:val="0"/>
          <w:spacing w:val="-2"/>
          <w:lang w:val="pt-BR"/>
        </w:rPr>
        <w:t>o</w:t>
      </w:r>
      <w:r w:rsidRPr="00296F7B">
        <w:rPr>
          <w:b w:val="0"/>
          <w:lang w:val="pt-BR"/>
        </w:rPr>
        <w:t>as</w:t>
      </w:r>
      <w:r w:rsidRPr="00296F7B">
        <w:rPr>
          <w:b w:val="0"/>
          <w:spacing w:val="12"/>
          <w:lang w:val="pt-BR"/>
        </w:rPr>
        <w:t xml:space="preserve"> </w:t>
      </w:r>
      <w:r w:rsidRPr="00296F7B">
        <w:rPr>
          <w:b w:val="0"/>
          <w:lang w:val="pt-BR"/>
        </w:rPr>
        <w:t>en</w:t>
      </w:r>
      <w:r w:rsidRPr="00296F7B">
        <w:rPr>
          <w:b w:val="0"/>
          <w:spacing w:val="-3"/>
          <w:lang w:val="pt-BR"/>
        </w:rPr>
        <w:t>c</w:t>
      </w:r>
      <w:r w:rsidRPr="00296F7B">
        <w:rPr>
          <w:b w:val="0"/>
          <w:lang w:val="pt-BR"/>
        </w:rPr>
        <w:t>arcera</w:t>
      </w:r>
      <w:r w:rsidRPr="00296F7B">
        <w:rPr>
          <w:b w:val="0"/>
          <w:spacing w:val="-1"/>
          <w:lang w:val="pt-BR"/>
        </w:rPr>
        <w:t>d</w:t>
      </w:r>
      <w:r w:rsidRPr="00296F7B">
        <w:rPr>
          <w:b w:val="0"/>
          <w:lang w:val="pt-BR"/>
        </w:rPr>
        <w:t>as</w:t>
      </w:r>
      <w:r w:rsidRPr="00296F7B">
        <w:rPr>
          <w:b w:val="0"/>
          <w:spacing w:val="9"/>
          <w:lang w:val="pt-BR"/>
        </w:rPr>
        <w:t xml:space="preserve"> 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12"/>
          <w:lang w:val="pt-BR"/>
        </w:rPr>
        <w:t xml:space="preserve"> </w:t>
      </w:r>
      <w:r w:rsidRPr="00296F7B">
        <w:rPr>
          <w:b w:val="0"/>
          <w:lang w:val="pt-BR"/>
        </w:rPr>
        <w:t>as</w:t>
      </w:r>
      <w:r w:rsidRPr="00296F7B">
        <w:rPr>
          <w:b w:val="0"/>
          <w:spacing w:val="9"/>
          <w:lang w:val="pt-BR"/>
        </w:rPr>
        <w:t xml:space="preserve"> </w:t>
      </w:r>
      <w:r w:rsidRPr="00296F7B">
        <w:rPr>
          <w:b w:val="0"/>
          <w:lang w:val="pt-BR"/>
        </w:rPr>
        <w:t>possibil</w:t>
      </w:r>
      <w:r w:rsidRPr="00296F7B">
        <w:rPr>
          <w:b w:val="0"/>
          <w:spacing w:val="-1"/>
          <w:lang w:val="pt-BR"/>
        </w:rPr>
        <w:t>i</w:t>
      </w:r>
      <w:r w:rsidRPr="00296F7B">
        <w:rPr>
          <w:b w:val="0"/>
          <w:lang w:val="pt-BR"/>
        </w:rPr>
        <w:t>d</w:t>
      </w:r>
      <w:r w:rsidRPr="00296F7B">
        <w:rPr>
          <w:b w:val="0"/>
          <w:spacing w:val="-2"/>
          <w:lang w:val="pt-BR"/>
        </w:rPr>
        <w:t>a</w:t>
      </w:r>
      <w:r w:rsidRPr="00296F7B">
        <w:rPr>
          <w:b w:val="0"/>
          <w:lang w:val="pt-BR"/>
        </w:rPr>
        <w:t>des</w:t>
      </w:r>
      <w:r w:rsidRPr="00296F7B">
        <w:rPr>
          <w:b w:val="0"/>
          <w:spacing w:val="9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d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12"/>
          <w:lang w:val="pt-BR"/>
        </w:rPr>
        <w:t xml:space="preserve"> </w:t>
      </w:r>
      <w:r w:rsidRPr="00296F7B">
        <w:rPr>
          <w:b w:val="0"/>
          <w:lang w:val="pt-BR"/>
        </w:rPr>
        <w:t>p</w:t>
      </w:r>
      <w:r w:rsidRPr="00296F7B">
        <w:rPr>
          <w:b w:val="0"/>
          <w:spacing w:val="-2"/>
          <w:lang w:val="pt-BR"/>
        </w:rPr>
        <w:t>e</w:t>
      </w:r>
      <w:r w:rsidRPr="00296F7B">
        <w:rPr>
          <w:b w:val="0"/>
          <w:lang w:val="pt-BR"/>
        </w:rPr>
        <w:t>nsar</w:t>
      </w:r>
      <w:r w:rsidRPr="00296F7B">
        <w:rPr>
          <w:b w:val="0"/>
          <w:spacing w:val="11"/>
          <w:lang w:val="pt-BR"/>
        </w:rPr>
        <w:t xml:space="preserve"> 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10"/>
          <w:lang w:val="pt-BR"/>
        </w:rPr>
        <w:t xml:space="preserve"> </w:t>
      </w:r>
      <w:r w:rsidRPr="00296F7B">
        <w:rPr>
          <w:b w:val="0"/>
          <w:lang w:val="pt-BR"/>
        </w:rPr>
        <w:t>rep</w:t>
      </w:r>
      <w:r w:rsidRPr="00296F7B">
        <w:rPr>
          <w:b w:val="0"/>
          <w:spacing w:val="-2"/>
          <w:lang w:val="pt-BR"/>
        </w:rPr>
        <w:t>e</w:t>
      </w:r>
      <w:r w:rsidRPr="00296F7B">
        <w:rPr>
          <w:b w:val="0"/>
          <w:lang w:val="pt-BR"/>
        </w:rPr>
        <w:t>nsar</w:t>
      </w:r>
      <w:r w:rsidRPr="00296F7B">
        <w:rPr>
          <w:b w:val="0"/>
          <w:spacing w:val="11"/>
          <w:lang w:val="pt-BR"/>
        </w:rPr>
        <w:t xml:space="preserve"> 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10"/>
          <w:lang w:val="pt-BR"/>
        </w:rPr>
        <w:t xml:space="preserve"> </w:t>
      </w:r>
      <w:r w:rsidRPr="00296F7B">
        <w:rPr>
          <w:b w:val="0"/>
          <w:lang w:val="pt-BR"/>
        </w:rPr>
        <w:t>prática</w:t>
      </w:r>
      <w:r w:rsidRPr="00296F7B">
        <w:rPr>
          <w:b w:val="0"/>
          <w:spacing w:val="10"/>
          <w:lang w:val="pt-BR"/>
        </w:rPr>
        <w:t xml:space="preserve"> </w:t>
      </w:r>
      <w:r w:rsidRPr="00296F7B">
        <w:rPr>
          <w:b w:val="0"/>
          <w:lang w:val="pt-BR"/>
        </w:rPr>
        <w:t>edu</w:t>
      </w:r>
      <w:r w:rsidRPr="00296F7B">
        <w:rPr>
          <w:b w:val="0"/>
          <w:spacing w:val="-3"/>
          <w:lang w:val="pt-BR"/>
        </w:rPr>
        <w:t>c</w:t>
      </w:r>
      <w:r w:rsidRPr="00296F7B">
        <w:rPr>
          <w:b w:val="0"/>
          <w:lang w:val="pt-BR"/>
        </w:rPr>
        <w:t>ati</w:t>
      </w:r>
      <w:r w:rsidRPr="00296F7B">
        <w:rPr>
          <w:b w:val="0"/>
          <w:spacing w:val="-3"/>
          <w:lang w:val="pt-BR"/>
        </w:rPr>
        <w:t>v</w:t>
      </w:r>
      <w:r w:rsidRPr="00296F7B">
        <w:rPr>
          <w:b w:val="0"/>
          <w:lang w:val="pt-BR"/>
        </w:rPr>
        <w:t>a da</w:t>
      </w:r>
      <w:r w:rsidRPr="00296F7B">
        <w:rPr>
          <w:b w:val="0"/>
          <w:spacing w:val="1"/>
          <w:lang w:val="pt-BR"/>
        </w:rPr>
        <w:t xml:space="preserve"> </w:t>
      </w:r>
      <w:r w:rsidRPr="00296F7B">
        <w:rPr>
          <w:b w:val="0"/>
          <w:lang w:val="pt-BR"/>
        </w:rPr>
        <w:t>esco</w:t>
      </w:r>
      <w:r w:rsidRPr="00296F7B">
        <w:rPr>
          <w:b w:val="0"/>
          <w:spacing w:val="-3"/>
          <w:lang w:val="pt-BR"/>
        </w:rPr>
        <w:t>l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1"/>
          <w:lang w:val="pt-BR"/>
        </w:rPr>
        <w:t xml:space="preserve"> </w:t>
      </w:r>
      <w:r w:rsidRPr="00296F7B">
        <w:rPr>
          <w:b w:val="0"/>
          <w:lang w:val="pt-BR"/>
        </w:rPr>
        <w:t>no</w:t>
      </w:r>
      <w:r w:rsidRPr="00296F7B">
        <w:rPr>
          <w:b w:val="0"/>
          <w:spacing w:val="1"/>
          <w:lang w:val="pt-BR"/>
        </w:rPr>
        <w:t xml:space="preserve"> </w:t>
      </w:r>
      <w:r w:rsidRPr="00296F7B">
        <w:rPr>
          <w:b w:val="0"/>
          <w:lang w:val="pt-BR"/>
        </w:rPr>
        <w:t>sis</w:t>
      </w:r>
      <w:r w:rsidRPr="00296F7B">
        <w:rPr>
          <w:b w:val="0"/>
          <w:spacing w:val="-3"/>
          <w:lang w:val="pt-BR"/>
        </w:rPr>
        <w:t>t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-1"/>
          <w:lang w:val="pt-BR"/>
        </w:rPr>
        <w:t>m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1"/>
          <w:lang w:val="pt-BR"/>
        </w:rPr>
        <w:t xml:space="preserve"> </w:t>
      </w:r>
      <w:r w:rsidRPr="00296F7B">
        <w:rPr>
          <w:b w:val="0"/>
          <w:lang w:val="pt-BR"/>
        </w:rPr>
        <w:t>peni</w:t>
      </w:r>
      <w:r w:rsidRPr="00296F7B">
        <w:rPr>
          <w:b w:val="0"/>
          <w:spacing w:val="-3"/>
          <w:lang w:val="pt-BR"/>
        </w:rPr>
        <w:t>t</w:t>
      </w:r>
      <w:r w:rsidRPr="00296F7B">
        <w:rPr>
          <w:b w:val="0"/>
          <w:lang w:val="pt-BR"/>
        </w:rPr>
        <w:t>enciár</w:t>
      </w:r>
      <w:r w:rsidRPr="00296F7B">
        <w:rPr>
          <w:b w:val="0"/>
          <w:spacing w:val="-1"/>
          <w:lang w:val="pt-BR"/>
        </w:rPr>
        <w:t>i</w:t>
      </w:r>
      <w:r w:rsidRPr="00296F7B">
        <w:rPr>
          <w:b w:val="0"/>
          <w:lang w:val="pt-BR"/>
        </w:rPr>
        <w:t>o.</w:t>
      </w:r>
      <w:r w:rsidRPr="00296F7B">
        <w:rPr>
          <w:b w:val="0"/>
          <w:spacing w:val="64"/>
          <w:lang w:val="pt-BR"/>
        </w:rPr>
        <w:t xml:space="preserve"> </w:t>
      </w:r>
      <w:r w:rsidRPr="00296F7B">
        <w:rPr>
          <w:b w:val="0"/>
          <w:lang w:val="pt-BR"/>
        </w:rPr>
        <w:t>Ao</w:t>
      </w:r>
      <w:r w:rsidRPr="00296F7B">
        <w:rPr>
          <w:b w:val="0"/>
          <w:spacing w:val="7"/>
          <w:lang w:val="pt-BR"/>
        </w:rPr>
        <w:t xml:space="preserve"> </w:t>
      </w:r>
      <w:r w:rsidRPr="00296F7B">
        <w:rPr>
          <w:b w:val="0"/>
          <w:spacing w:val="-4"/>
          <w:lang w:val="pt-BR"/>
        </w:rPr>
        <w:t>r</w:t>
      </w:r>
      <w:r w:rsidRPr="00296F7B">
        <w:rPr>
          <w:b w:val="0"/>
          <w:lang w:val="pt-BR"/>
        </w:rPr>
        <w:t>eco</w:t>
      </w:r>
      <w:r w:rsidRPr="00296F7B">
        <w:rPr>
          <w:b w:val="0"/>
          <w:spacing w:val="-2"/>
          <w:lang w:val="pt-BR"/>
        </w:rPr>
        <w:t>n</w:t>
      </w:r>
      <w:r w:rsidRPr="00296F7B">
        <w:rPr>
          <w:b w:val="0"/>
          <w:lang w:val="pt-BR"/>
        </w:rPr>
        <w:t>hecer a</w:t>
      </w:r>
      <w:r w:rsidRPr="00296F7B">
        <w:rPr>
          <w:b w:val="0"/>
          <w:spacing w:val="1"/>
          <w:lang w:val="pt-BR"/>
        </w:rPr>
        <w:t xml:space="preserve"> </w:t>
      </w:r>
      <w:r w:rsidRPr="00296F7B">
        <w:rPr>
          <w:b w:val="0"/>
          <w:spacing w:val="-3"/>
          <w:lang w:val="pt-BR"/>
        </w:rPr>
        <w:t>c</w:t>
      </w:r>
      <w:r w:rsidRPr="00296F7B">
        <w:rPr>
          <w:b w:val="0"/>
          <w:lang w:val="pt-BR"/>
        </w:rPr>
        <w:t>ondi</w:t>
      </w:r>
      <w:r w:rsidRPr="00296F7B">
        <w:rPr>
          <w:b w:val="0"/>
          <w:spacing w:val="-3"/>
          <w:lang w:val="pt-BR"/>
        </w:rPr>
        <w:t>ç</w:t>
      </w:r>
      <w:r w:rsidRPr="00296F7B">
        <w:rPr>
          <w:b w:val="0"/>
          <w:spacing w:val="-2"/>
          <w:lang w:val="pt-BR"/>
        </w:rPr>
        <w:t>ã</w:t>
      </w:r>
      <w:r w:rsidRPr="00296F7B">
        <w:rPr>
          <w:b w:val="0"/>
          <w:lang w:val="pt-BR"/>
        </w:rPr>
        <w:t>o</w:t>
      </w:r>
      <w:r w:rsidRPr="00296F7B">
        <w:rPr>
          <w:b w:val="0"/>
          <w:spacing w:val="1"/>
          <w:lang w:val="pt-BR"/>
        </w:rPr>
        <w:t xml:space="preserve"> </w:t>
      </w:r>
      <w:r w:rsidRPr="00296F7B">
        <w:rPr>
          <w:b w:val="0"/>
          <w:lang w:val="pt-BR"/>
        </w:rPr>
        <w:t>de</w:t>
      </w:r>
      <w:r w:rsidRPr="00296F7B">
        <w:rPr>
          <w:b w:val="0"/>
          <w:spacing w:val="1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o</w:t>
      </w:r>
      <w:r w:rsidRPr="00296F7B">
        <w:rPr>
          <w:b w:val="0"/>
          <w:lang w:val="pt-BR"/>
        </w:rPr>
        <w:t>pr</w:t>
      </w:r>
      <w:r w:rsidRPr="00296F7B">
        <w:rPr>
          <w:b w:val="0"/>
          <w:spacing w:val="-2"/>
          <w:lang w:val="pt-BR"/>
        </w:rPr>
        <w:t>i</w:t>
      </w:r>
      <w:r w:rsidRPr="00296F7B">
        <w:rPr>
          <w:b w:val="0"/>
          <w:spacing w:val="1"/>
          <w:lang w:val="pt-BR"/>
        </w:rPr>
        <w:t>m</w:t>
      </w:r>
      <w:r w:rsidRPr="00296F7B">
        <w:rPr>
          <w:b w:val="0"/>
          <w:lang w:val="pt-BR"/>
        </w:rPr>
        <w:t>i</w:t>
      </w:r>
      <w:r w:rsidRPr="00296F7B">
        <w:rPr>
          <w:b w:val="0"/>
          <w:spacing w:val="-2"/>
          <w:lang w:val="pt-BR"/>
        </w:rPr>
        <w:t>d</w:t>
      </w:r>
      <w:r w:rsidRPr="00296F7B">
        <w:rPr>
          <w:b w:val="0"/>
          <w:lang w:val="pt-BR"/>
        </w:rPr>
        <w:t>o,</w:t>
      </w:r>
      <w:r w:rsidRPr="00296F7B">
        <w:rPr>
          <w:b w:val="0"/>
          <w:spacing w:val="1"/>
          <w:lang w:val="pt-BR"/>
        </w:rPr>
        <w:t xml:space="preserve"> </w:t>
      </w:r>
      <w:r w:rsidRPr="00296F7B">
        <w:rPr>
          <w:b w:val="0"/>
          <w:lang w:val="pt-BR"/>
        </w:rPr>
        <w:t>de pess</w:t>
      </w:r>
      <w:r w:rsidRPr="00296F7B">
        <w:rPr>
          <w:b w:val="0"/>
          <w:spacing w:val="-2"/>
          <w:lang w:val="pt-BR"/>
        </w:rPr>
        <w:t>o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32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e</w:t>
      </w:r>
      <w:r w:rsidRPr="00296F7B">
        <w:rPr>
          <w:b w:val="0"/>
          <w:lang w:val="pt-BR"/>
        </w:rPr>
        <w:t>m</w:t>
      </w:r>
      <w:r w:rsidRPr="00296F7B">
        <w:rPr>
          <w:b w:val="0"/>
          <w:spacing w:val="30"/>
          <w:lang w:val="pt-BR"/>
        </w:rPr>
        <w:t xml:space="preserve"> </w:t>
      </w:r>
      <w:r w:rsidRPr="00296F7B">
        <w:rPr>
          <w:b w:val="0"/>
          <w:spacing w:val="-3"/>
          <w:lang w:val="pt-BR"/>
        </w:rPr>
        <w:t>v</w:t>
      </w:r>
      <w:r w:rsidRPr="00296F7B">
        <w:rPr>
          <w:b w:val="0"/>
          <w:lang w:val="pt-BR"/>
        </w:rPr>
        <w:t>uln</w:t>
      </w:r>
      <w:r w:rsidRPr="00296F7B">
        <w:rPr>
          <w:b w:val="0"/>
          <w:spacing w:val="1"/>
          <w:lang w:val="pt-BR"/>
        </w:rPr>
        <w:t>e</w:t>
      </w:r>
      <w:r w:rsidRPr="00296F7B">
        <w:rPr>
          <w:b w:val="0"/>
          <w:lang w:val="pt-BR"/>
        </w:rPr>
        <w:t>rabi</w:t>
      </w:r>
      <w:r w:rsidRPr="00296F7B">
        <w:rPr>
          <w:b w:val="0"/>
          <w:spacing w:val="-1"/>
          <w:lang w:val="pt-BR"/>
        </w:rPr>
        <w:t>l</w:t>
      </w:r>
      <w:r w:rsidRPr="00296F7B">
        <w:rPr>
          <w:b w:val="0"/>
          <w:spacing w:val="-3"/>
          <w:lang w:val="pt-BR"/>
        </w:rPr>
        <w:t>i</w:t>
      </w:r>
      <w:r w:rsidRPr="00296F7B">
        <w:rPr>
          <w:b w:val="0"/>
          <w:lang w:val="pt-BR"/>
        </w:rPr>
        <w:t>da</w:t>
      </w:r>
      <w:r w:rsidRPr="00296F7B">
        <w:rPr>
          <w:b w:val="0"/>
          <w:spacing w:val="-2"/>
          <w:lang w:val="pt-BR"/>
        </w:rPr>
        <w:t>d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32"/>
          <w:lang w:val="pt-BR"/>
        </w:rPr>
        <w:t xml:space="preserve"> 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30"/>
          <w:lang w:val="pt-BR"/>
        </w:rPr>
        <w:t xml:space="preserve"> 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-3"/>
          <w:lang w:val="pt-BR"/>
        </w:rPr>
        <w:t>x</w:t>
      </w:r>
      <w:r w:rsidRPr="00296F7B">
        <w:rPr>
          <w:b w:val="0"/>
          <w:lang w:val="pt-BR"/>
        </w:rPr>
        <w:t>clus</w:t>
      </w:r>
      <w:r w:rsidRPr="00296F7B">
        <w:rPr>
          <w:b w:val="0"/>
          <w:spacing w:val="1"/>
          <w:lang w:val="pt-BR"/>
        </w:rPr>
        <w:t>ã</w:t>
      </w:r>
      <w:r w:rsidRPr="00296F7B">
        <w:rPr>
          <w:b w:val="0"/>
          <w:lang w:val="pt-BR"/>
        </w:rPr>
        <w:t>o</w:t>
      </w:r>
      <w:r w:rsidRPr="00296F7B">
        <w:rPr>
          <w:b w:val="0"/>
          <w:spacing w:val="30"/>
          <w:lang w:val="pt-BR"/>
        </w:rPr>
        <w:t xml:space="preserve"> </w:t>
      </w:r>
      <w:r w:rsidRPr="00296F7B">
        <w:rPr>
          <w:b w:val="0"/>
          <w:lang w:val="pt-BR"/>
        </w:rPr>
        <w:t>soc</w:t>
      </w:r>
      <w:r w:rsidRPr="00296F7B">
        <w:rPr>
          <w:b w:val="0"/>
          <w:spacing w:val="-3"/>
          <w:lang w:val="pt-BR"/>
        </w:rPr>
        <w:t>i</w:t>
      </w:r>
      <w:r w:rsidRPr="00296F7B">
        <w:rPr>
          <w:b w:val="0"/>
          <w:lang w:val="pt-BR"/>
        </w:rPr>
        <w:t>al,</w:t>
      </w:r>
      <w:r w:rsidRPr="00296F7B">
        <w:rPr>
          <w:b w:val="0"/>
          <w:spacing w:val="31"/>
          <w:lang w:val="pt-BR"/>
        </w:rPr>
        <w:t xml:space="preserve"> </w:t>
      </w:r>
      <w:r w:rsidRPr="00296F7B">
        <w:rPr>
          <w:b w:val="0"/>
          <w:lang w:val="pt-BR"/>
        </w:rPr>
        <w:t>r</w:t>
      </w:r>
      <w:r w:rsidRPr="00296F7B">
        <w:rPr>
          <w:b w:val="0"/>
          <w:spacing w:val="-3"/>
          <w:lang w:val="pt-BR"/>
        </w:rPr>
        <w:t>e</w:t>
      </w:r>
      <w:r w:rsidRPr="00296F7B">
        <w:rPr>
          <w:b w:val="0"/>
          <w:lang w:val="pt-BR"/>
        </w:rPr>
        <w:t>f</w:t>
      </w:r>
      <w:r w:rsidRPr="00296F7B">
        <w:rPr>
          <w:b w:val="0"/>
          <w:spacing w:val="1"/>
          <w:lang w:val="pt-BR"/>
        </w:rPr>
        <w:t>o</w:t>
      </w:r>
      <w:r w:rsidRPr="00296F7B">
        <w:rPr>
          <w:b w:val="0"/>
          <w:lang w:val="pt-BR"/>
        </w:rPr>
        <w:t>rça</w:t>
      </w:r>
      <w:r w:rsidRPr="00296F7B">
        <w:rPr>
          <w:b w:val="0"/>
          <w:spacing w:val="29"/>
          <w:lang w:val="pt-BR"/>
        </w:rPr>
        <w:t xml:space="preserve"> 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32"/>
          <w:lang w:val="pt-BR"/>
        </w:rPr>
        <w:t xml:space="preserve"> </w:t>
      </w:r>
      <w:r w:rsidRPr="00296F7B">
        <w:rPr>
          <w:b w:val="0"/>
          <w:spacing w:val="-3"/>
          <w:lang w:val="pt-BR"/>
        </w:rPr>
        <w:t>i</w:t>
      </w:r>
      <w:r w:rsidRPr="00296F7B">
        <w:rPr>
          <w:b w:val="0"/>
          <w:spacing w:val="1"/>
          <w:lang w:val="pt-BR"/>
        </w:rPr>
        <w:t>m</w:t>
      </w:r>
      <w:r w:rsidRPr="00296F7B">
        <w:rPr>
          <w:b w:val="0"/>
          <w:spacing w:val="-2"/>
          <w:lang w:val="pt-BR"/>
        </w:rPr>
        <w:t>p</w:t>
      </w:r>
      <w:r w:rsidRPr="00296F7B">
        <w:rPr>
          <w:b w:val="0"/>
          <w:lang w:val="pt-BR"/>
        </w:rPr>
        <w:t>ortâ</w:t>
      </w:r>
      <w:r w:rsidRPr="00296F7B">
        <w:rPr>
          <w:b w:val="0"/>
          <w:spacing w:val="-2"/>
          <w:lang w:val="pt-BR"/>
        </w:rPr>
        <w:t>n</w:t>
      </w:r>
      <w:r w:rsidRPr="00296F7B">
        <w:rPr>
          <w:b w:val="0"/>
          <w:lang w:val="pt-BR"/>
        </w:rPr>
        <w:t>cia</w:t>
      </w:r>
      <w:r w:rsidRPr="00296F7B">
        <w:rPr>
          <w:b w:val="0"/>
          <w:spacing w:val="31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d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32"/>
          <w:lang w:val="pt-BR"/>
        </w:rPr>
        <w:t xml:space="preserve"> </w:t>
      </w:r>
      <w:r w:rsidRPr="00296F7B">
        <w:rPr>
          <w:b w:val="0"/>
          <w:lang w:val="pt-BR"/>
        </w:rPr>
        <w:t>tr</w:t>
      </w:r>
      <w:r w:rsidRPr="00296F7B">
        <w:rPr>
          <w:b w:val="0"/>
          <w:spacing w:val="-2"/>
          <w:lang w:val="pt-BR"/>
        </w:rPr>
        <w:t>a</w:t>
      </w:r>
      <w:r w:rsidRPr="00296F7B">
        <w:rPr>
          <w:b w:val="0"/>
          <w:lang w:val="pt-BR"/>
        </w:rPr>
        <w:t>t</w:t>
      </w:r>
      <w:r w:rsidRPr="00296F7B">
        <w:rPr>
          <w:b w:val="0"/>
          <w:spacing w:val="1"/>
          <w:lang w:val="pt-BR"/>
        </w:rPr>
        <w:t>a</w:t>
      </w:r>
      <w:r w:rsidRPr="00296F7B">
        <w:rPr>
          <w:b w:val="0"/>
          <w:lang w:val="pt-BR"/>
        </w:rPr>
        <w:t>r</w:t>
      </w:r>
      <w:r w:rsidRPr="00296F7B">
        <w:rPr>
          <w:b w:val="0"/>
          <w:spacing w:val="28"/>
          <w:lang w:val="pt-BR"/>
        </w:rPr>
        <w:t xml:space="preserve"> </w:t>
      </w:r>
      <w:r w:rsidRPr="00296F7B">
        <w:rPr>
          <w:b w:val="0"/>
          <w:lang w:val="pt-BR"/>
        </w:rPr>
        <w:t>est</w:t>
      </w:r>
      <w:r w:rsidRPr="00296F7B">
        <w:rPr>
          <w:b w:val="0"/>
          <w:spacing w:val="1"/>
          <w:lang w:val="pt-BR"/>
        </w:rPr>
        <w:t>a</w:t>
      </w:r>
      <w:r w:rsidRPr="00296F7B">
        <w:rPr>
          <w:b w:val="0"/>
          <w:lang w:val="pt-BR"/>
        </w:rPr>
        <w:t>s pess</w:t>
      </w:r>
      <w:r w:rsidRPr="00296F7B">
        <w:rPr>
          <w:b w:val="0"/>
          <w:spacing w:val="-2"/>
          <w:lang w:val="pt-BR"/>
        </w:rPr>
        <w:t>o</w:t>
      </w:r>
      <w:r w:rsidRPr="00296F7B">
        <w:rPr>
          <w:b w:val="0"/>
          <w:lang w:val="pt-BR"/>
        </w:rPr>
        <w:t>as</w:t>
      </w:r>
      <w:r w:rsidRPr="00296F7B">
        <w:rPr>
          <w:b w:val="0"/>
          <w:spacing w:val="31"/>
          <w:lang w:val="pt-BR"/>
        </w:rPr>
        <w:t xml:space="preserve"> </w:t>
      </w:r>
      <w:r w:rsidRPr="00296F7B">
        <w:rPr>
          <w:b w:val="0"/>
          <w:lang w:val="pt-BR"/>
        </w:rPr>
        <w:t>c</w:t>
      </w:r>
      <w:r w:rsidRPr="00296F7B">
        <w:rPr>
          <w:b w:val="0"/>
          <w:spacing w:val="-2"/>
          <w:lang w:val="pt-BR"/>
        </w:rPr>
        <w:t>o</w:t>
      </w:r>
      <w:r w:rsidRPr="00296F7B">
        <w:rPr>
          <w:b w:val="0"/>
          <w:lang w:val="pt-BR"/>
        </w:rPr>
        <w:t>m</w:t>
      </w:r>
      <w:r w:rsidRPr="00296F7B">
        <w:rPr>
          <w:b w:val="0"/>
          <w:spacing w:val="30"/>
          <w:lang w:val="pt-BR"/>
        </w:rPr>
        <w:t xml:space="preserve"> 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29"/>
          <w:lang w:val="pt-BR"/>
        </w:rPr>
        <w:t xml:space="preserve"> </w:t>
      </w:r>
      <w:r w:rsidRPr="00296F7B">
        <w:rPr>
          <w:b w:val="0"/>
          <w:lang w:val="pt-BR"/>
        </w:rPr>
        <w:t>h</w:t>
      </w:r>
      <w:r w:rsidRPr="00296F7B">
        <w:rPr>
          <w:b w:val="0"/>
          <w:spacing w:val="-2"/>
          <w:lang w:val="pt-BR"/>
        </w:rPr>
        <w:t>u</w:t>
      </w:r>
      <w:r w:rsidRPr="00296F7B">
        <w:rPr>
          <w:b w:val="0"/>
          <w:spacing w:val="1"/>
          <w:lang w:val="pt-BR"/>
        </w:rPr>
        <w:t>m</w:t>
      </w:r>
      <w:r w:rsidRPr="00296F7B">
        <w:rPr>
          <w:b w:val="0"/>
          <w:spacing w:val="-2"/>
          <w:lang w:val="pt-BR"/>
        </w:rPr>
        <w:t>a</w:t>
      </w:r>
      <w:r w:rsidRPr="00296F7B">
        <w:rPr>
          <w:b w:val="0"/>
          <w:lang w:val="pt-BR"/>
        </w:rPr>
        <w:t>nid</w:t>
      </w:r>
      <w:r w:rsidRPr="00296F7B">
        <w:rPr>
          <w:b w:val="0"/>
          <w:spacing w:val="1"/>
          <w:lang w:val="pt-BR"/>
        </w:rPr>
        <w:t>a</w:t>
      </w:r>
      <w:r w:rsidRPr="00296F7B">
        <w:rPr>
          <w:b w:val="0"/>
          <w:spacing w:val="-2"/>
          <w:lang w:val="pt-BR"/>
        </w:rPr>
        <w:t>d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32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n</w:t>
      </w:r>
      <w:r w:rsidRPr="00296F7B">
        <w:rPr>
          <w:b w:val="0"/>
          <w:lang w:val="pt-BR"/>
        </w:rPr>
        <w:t>eces</w:t>
      </w:r>
      <w:r w:rsidRPr="00296F7B">
        <w:rPr>
          <w:b w:val="0"/>
          <w:spacing w:val="-3"/>
          <w:lang w:val="pt-BR"/>
        </w:rPr>
        <w:t>s</w:t>
      </w:r>
      <w:r w:rsidRPr="00296F7B">
        <w:rPr>
          <w:b w:val="0"/>
          <w:lang w:val="pt-BR"/>
        </w:rPr>
        <w:t>ár</w:t>
      </w:r>
      <w:r w:rsidRPr="00296F7B">
        <w:rPr>
          <w:b w:val="0"/>
          <w:spacing w:val="-2"/>
          <w:lang w:val="pt-BR"/>
        </w:rPr>
        <w:t>i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32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p</w:t>
      </w:r>
      <w:r w:rsidRPr="00296F7B">
        <w:rPr>
          <w:b w:val="0"/>
          <w:lang w:val="pt-BR"/>
        </w:rPr>
        <w:t>ela</w:t>
      </w:r>
      <w:r w:rsidRPr="00296F7B">
        <w:rPr>
          <w:b w:val="0"/>
          <w:spacing w:val="31"/>
          <w:lang w:val="pt-BR"/>
        </w:rPr>
        <w:t xml:space="preserve"> </w:t>
      </w:r>
      <w:r w:rsidRPr="00296F7B">
        <w:rPr>
          <w:b w:val="0"/>
          <w:lang w:val="pt-BR"/>
        </w:rPr>
        <w:t>prati</w:t>
      </w:r>
      <w:r w:rsidRPr="00296F7B">
        <w:rPr>
          <w:b w:val="0"/>
          <w:spacing w:val="-3"/>
          <w:lang w:val="pt-BR"/>
        </w:rPr>
        <w:t>c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32"/>
          <w:lang w:val="pt-BR"/>
        </w:rPr>
        <w:t xml:space="preserve"> </w:t>
      </w:r>
      <w:r w:rsidRPr="00296F7B">
        <w:rPr>
          <w:b w:val="0"/>
          <w:lang w:val="pt-BR"/>
        </w:rPr>
        <w:t>d</w:t>
      </w:r>
      <w:r w:rsidRPr="00296F7B">
        <w:rPr>
          <w:b w:val="0"/>
          <w:spacing w:val="-3"/>
          <w:lang w:val="pt-BR"/>
        </w:rPr>
        <w:t>i</w:t>
      </w:r>
      <w:r w:rsidRPr="00296F7B">
        <w:rPr>
          <w:b w:val="0"/>
          <w:lang w:val="pt-BR"/>
        </w:rPr>
        <w:t>ár</w:t>
      </w:r>
      <w:r w:rsidRPr="00296F7B">
        <w:rPr>
          <w:b w:val="0"/>
          <w:spacing w:val="-2"/>
          <w:lang w:val="pt-BR"/>
        </w:rPr>
        <w:t>i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32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e</w:t>
      </w:r>
      <w:r w:rsidRPr="00296F7B">
        <w:rPr>
          <w:b w:val="0"/>
          <w:lang w:val="pt-BR"/>
        </w:rPr>
        <w:t>m</w:t>
      </w:r>
      <w:r w:rsidRPr="00296F7B">
        <w:rPr>
          <w:b w:val="0"/>
          <w:spacing w:val="32"/>
          <w:lang w:val="pt-BR"/>
        </w:rPr>
        <w:t xml:space="preserve"> </w:t>
      </w:r>
      <w:r w:rsidRPr="00296F7B">
        <w:rPr>
          <w:b w:val="0"/>
          <w:spacing w:val="-3"/>
          <w:lang w:val="pt-BR"/>
        </w:rPr>
        <w:t>s</w:t>
      </w:r>
      <w:r w:rsidRPr="00296F7B">
        <w:rPr>
          <w:b w:val="0"/>
          <w:spacing w:val="-2"/>
          <w:lang w:val="pt-BR"/>
        </w:rPr>
        <w:t>a</w:t>
      </w:r>
      <w:r w:rsidRPr="00296F7B">
        <w:rPr>
          <w:b w:val="0"/>
          <w:lang w:val="pt-BR"/>
        </w:rPr>
        <w:t>la</w:t>
      </w:r>
      <w:r w:rsidRPr="00296F7B">
        <w:rPr>
          <w:b w:val="0"/>
          <w:spacing w:val="31"/>
          <w:lang w:val="pt-BR"/>
        </w:rPr>
        <w:t xml:space="preserve"> </w:t>
      </w:r>
      <w:r w:rsidRPr="00296F7B">
        <w:rPr>
          <w:b w:val="0"/>
          <w:lang w:val="pt-BR"/>
        </w:rPr>
        <w:t>de</w:t>
      </w:r>
      <w:r w:rsidRPr="00296F7B">
        <w:rPr>
          <w:b w:val="0"/>
          <w:spacing w:val="30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a</w:t>
      </w:r>
      <w:r w:rsidRPr="00296F7B">
        <w:rPr>
          <w:b w:val="0"/>
          <w:lang w:val="pt-BR"/>
        </w:rPr>
        <w:t>ula.</w:t>
      </w:r>
      <w:r w:rsidRPr="00296F7B">
        <w:rPr>
          <w:b w:val="0"/>
          <w:spacing w:val="32"/>
          <w:lang w:val="pt-BR"/>
        </w:rPr>
        <w:t xml:space="preserve"> </w:t>
      </w:r>
      <w:r w:rsidRPr="00296F7B">
        <w:rPr>
          <w:b w:val="0"/>
          <w:lang w:val="pt-BR"/>
        </w:rPr>
        <w:t>Dar</w:t>
      </w:r>
      <w:r w:rsidRPr="00296F7B">
        <w:rPr>
          <w:b w:val="0"/>
          <w:spacing w:val="28"/>
          <w:lang w:val="pt-BR"/>
        </w:rPr>
        <w:t xml:space="preserve"> </w:t>
      </w:r>
      <w:r w:rsidRPr="00296F7B">
        <w:rPr>
          <w:b w:val="0"/>
          <w:lang w:val="pt-BR"/>
        </w:rPr>
        <w:t>a oport</w:t>
      </w:r>
      <w:r w:rsidRPr="00296F7B">
        <w:rPr>
          <w:b w:val="0"/>
          <w:spacing w:val="-2"/>
          <w:lang w:val="pt-BR"/>
        </w:rPr>
        <w:t>u</w:t>
      </w:r>
      <w:r w:rsidRPr="00296F7B">
        <w:rPr>
          <w:b w:val="0"/>
          <w:lang w:val="pt-BR"/>
        </w:rPr>
        <w:t>nid</w:t>
      </w:r>
      <w:r w:rsidRPr="00296F7B">
        <w:rPr>
          <w:b w:val="0"/>
          <w:spacing w:val="-1"/>
          <w:lang w:val="pt-BR"/>
        </w:rPr>
        <w:t>a</w:t>
      </w:r>
      <w:r w:rsidRPr="00296F7B">
        <w:rPr>
          <w:b w:val="0"/>
          <w:lang w:val="pt-BR"/>
        </w:rPr>
        <w:t>de</w:t>
      </w:r>
      <w:r w:rsidRPr="00296F7B">
        <w:rPr>
          <w:b w:val="0"/>
          <w:spacing w:val="37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p</w:t>
      </w:r>
      <w:r w:rsidRPr="00296F7B">
        <w:rPr>
          <w:b w:val="0"/>
          <w:lang w:val="pt-BR"/>
        </w:rPr>
        <w:t>ela</w:t>
      </w:r>
      <w:r w:rsidRPr="00296F7B">
        <w:rPr>
          <w:b w:val="0"/>
          <w:spacing w:val="37"/>
          <w:lang w:val="pt-BR"/>
        </w:rPr>
        <w:t xml:space="preserve"> </w:t>
      </w:r>
      <w:r w:rsidRPr="00296F7B">
        <w:rPr>
          <w:b w:val="0"/>
          <w:lang w:val="pt-BR"/>
        </w:rPr>
        <w:t>edu</w:t>
      </w:r>
      <w:r w:rsidRPr="00296F7B">
        <w:rPr>
          <w:b w:val="0"/>
          <w:spacing w:val="-3"/>
          <w:lang w:val="pt-BR"/>
        </w:rPr>
        <w:t>c</w:t>
      </w:r>
      <w:r w:rsidRPr="00296F7B">
        <w:rPr>
          <w:b w:val="0"/>
          <w:lang w:val="pt-BR"/>
        </w:rPr>
        <w:t>ação</w:t>
      </w:r>
      <w:r w:rsidRPr="00296F7B">
        <w:rPr>
          <w:b w:val="0"/>
          <w:spacing w:val="36"/>
          <w:lang w:val="pt-BR"/>
        </w:rPr>
        <w:t xml:space="preserve"> </w:t>
      </w:r>
      <w:r w:rsidRPr="00296F7B">
        <w:rPr>
          <w:b w:val="0"/>
          <w:lang w:val="pt-BR"/>
        </w:rPr>
        <w:t>f</w:t>
      </w:r>
      <w:r w:rsidRPr="00296F7B">
        <w:rPr>
          <w:b w:val="0"/>
          <w:spacing w:val="1"/>
          <w:lang w:val="pt-BR"/>
        </w:rPr>
        <w:t>o</w:t>
      </w:r>
      <w:r w:rsidRPr="00296F7B">
        <w:rPr>
          <w:b w:val="0"/>
          <w:lang w:val="pt-BR"/>
        </w:rPr>
        <w:t>rmal</w:t>
      </w:r>
      <w:r w:rsidRPr="00296F7B">
        <w:rPr>
          <w:b w:val="0"/>
          <w:spacing w:val="36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o</w:t>
      </w:r>
      <w:r w:rsidRPr="00296F7B">
        <w:rPr>
          <w:b w:val="0"/>
          <w:lang w:val="pt-BR"/>
        </w:rPr>
        <w:t>u</w:t>
      </w:r>
      <w:r w:rsidRPr="00296F7B">
        <w:rPr>
          <w:b w:val="0"/>
          <w:spacing w:val="38"/>
          <w:lang w:val="pt-BR"/>
        </w:rPr>
        <w:t xml:space="preserve"> </w:t>
      </w:r>
      <w:r w:rsidRPr="00296F7B">
        <w:rPr>
          <w:b w:val="0"/>
          <w:lang w:val="pt-BR"/>
        </w:rPr>
        <w:t>esco</w:t>
      </w:r>
      <w:r w:rsidRPr="00296F7B">
        <w:rPr>
          <w:b w:val="0"/>
          <w:spacing w:val="-3"/>
          <w:lang w:val="pt-BR"/>
        </w:rPr>
        <w:t>l</w:t>
      </w:r>
      <w:r w:rsidRPr="00296F7B">
        <w:rPr>
          <w:b w:val="0"/>
          <w:lang w:val="pt-BR"/>
        </w:rPr>
        <w:t>ar</w:t>
      </w:r>
      <w:r w:rsidRPr="00296F7B">
        <w:rPr>
          <w:b w:val="0"/>
          <w:spacing w:val="-2"/>
          <w:lang w:val="pt-BR"/>
        </w:rPr>
        <w:t>i</w:t>
      </w:r>
      <w:r w:rsidRPr="00296F7B">
        <w:rPr>
          <w:b w:val="0"/>
          <w:spacing w:val="-3"/>
          <w:lang w:val="pt-BR"/>
        </w:rPr>
        <w:t>z</w:t>
      </w:r>
      <w:r w:rsidRPr="00296F7B">
        <w:rPr>
          <w:b w:val="0"/>
          <w:lang w:val="pt-BR"/>
        </w:rPr>
        <w:t>ação</w:t>
      </w:r>
      <w:r w:rsidRPr="00296F7B">
        <w:rPr>
          <w:b w:val="0"/>
          <w:spacing w:val="40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d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38"/>
          <w:lang w:val="pt-BR"/>
        </w:rPr>
        <w:t xml:space="preserve"> </w:t>
      </w:r>
      <w:r w:rsidRPr="00296F7B">
        <w:rPr>
          <w:b w:val="0"/>
          <w:spacing w:val="8"/>
          <w:lang w:val="pt-BR"/>
        </w:rPr>
        <w:t>s</w:t>
      </w:r>
      <w:r w:rsidRPr="00296F7B">
        <w:rPr>
          <w:b w:val="0"/>
          <w:lang w:val="pt-BR"/>
        </w:rPr>
        <w:t>ociali</w:t>
      </w:r>
      <w:r w:rsidRPr="00296F7B">
        <w:rPr>
          <w:b w:val="0"/>
          <w:spacing w:val="-3"/>
          <w:lang w:val="pt-BR"/>
        </w:rPr>
        <w:t>z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-1"/>
          <w:lang w:val="pt-BR"/>
        </w:rPr>
        <w:t>r-</w:t>
      </w:r>
      <w:r w:rsidRPr="00296F7B">
        <w:rPr>
          <w:b w:val="0"/>
          <w:lang w:val="pt-BR"/>
        </w:rPr>
        <w:t>se</w:t>
      </w:r>
      <w:r w:rsidRPr="00296F7B">
        <w:rPr>
          <w:b w:val="0"/>
          <w:spacing w:val="39"/>
          <w:lang w:val="pt-BR"/>
        </w:rPr>
        <w:t xml:space="preserve"> </w:t>
      </w:r>
      <w:r w:rsidRPr="00296F7B">
        <w:rPr>
          <w:b w:val="0"/>
          <w:lang w:val="pt-BR"/>
        </w:rPr>
        <w:t>ou (</w:t>
      </w:r>
      <w:proofErr w:type="spellStart"/>
      <w:r w:rsidRPr="00296F7B">
        <w:rPr>
          <w:b w:val="0"/>
          <w:spacing w:val="-2"/>
          <w:lang w:val="pt-BR"/>
        </w:rPr>
        <w:t>r</w:t>
      </w:r>
      <w:r w:rsidRPr="00296F7B">
        <w:rPr>
          <w:b w:val="0"/>
          <w:lang w:val="pt-BR"/>
        </w:rPr>
        <w:t>e</w:t>
      </w:r>
      <w:proofErr w:type="spellEnd"/>
      <w:proofErr w:type="gramStart"/>
      <w:r w:rsidRPr="00296F7B">
        <w:rPr>
          <w:b w:val="0"/>
          <w:lang w:val="pt-BR"/>
        </w:rPr>
        <w:t>)social</w:t>
      </w:r>
      <w:r w:rsidRPr="00296F7B">
        <w:rPr>
          <w:b w:val="0"/>
          <w:spacing w:val="-1"/>
          <w:lang w:val="pt-BR"/>
        </w:rPr>
        <w:t>i</w:t>
      </w:r>
      <w:r w:rsidRPr="00296F7B">
        <w:rPr>
          <w:b w:val="0"/>
          <w:spacing w:val="-3"/>
          <w:lang w:val="pt-BR"/>
        </w:rPr>
        <w:t>z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2"/>
          <w:lang w:val="pt-BR"/>
        </w:rPr>
        <w:t>r</w:t>
      </w:r>
      <w:proofErr w:type="gramEnd"/>
      <w:r w:rsidRPr="00296F7B">
        <w:rPr>
          <w:b w:val="0"/>
          <w:spacing w:val="-1"/>
          <w:lang w:val="pt-BR"/>
        </w:rPr>
        <w:t>-</w:t>
      </w:r>
      <w:r w:rsidRPr="00296F7B">
        <w:rPr>
          <w:b w:val="0"/>
          <w:lang w:val="pt-BR"/>
        </w:rPr>
        <w:t>se</w:t>
      </w:r>
      <w:r w:rsidRPr="00296F7B">
        <w:rPr>
          <w:b w:val="0"/>
          <w:spacing w:val="27"/>
          <w:lang w:val="pt-BR"/>
        </w:rPr>
        <w:t xml:space="preserve"> </w:t>
      </w:r>
      <w:r w:rsidRPr="00296F7B">
        <w:rPr>
          <w:b w:val="0"/>
          <w:lang w:val="pt-BR"/>
        </w:rPr>
        <w:t>para</w:t>
      </w:r>
      <w:r w:rsidRPr="00296F7B">
        <w:rPr>
          <w:b w:val="0"/>
          <w:spacing w:val="22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q</w:t>
      </w:r>
      <w:r w:rsidRPr="00296F7B">
        <w:rPr>
          <w:b w:val="0"/>
          <w:lang w:val="pt-BR"/>
        </w:rPr>
        <w:t>ue</w:t>
      </w:r>
      <w:r w:rsidRPr="00296F7B">
        <w:rPr>
          <w:b w:val="0"/>
          <w:spacing w:val="27"/>
          <w:lang w:val="pt-BR"/>
        </w:rPr>
        <w:t xml:space="preserve"> 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25"/>
          <w:lang w:val="pt-BR"/>
        </w:rPr>
        <w:t xml:space="preserve"> </w:t>
      </w:r>
      <w:r w:rsidRPr="00296F7B">
        <w:rPr>
          <w:b w:val="0"/>
          <w:lang w:val="pt-BR"/>
        </w:rPr>
        <w:t>part</w:t>
      </w:r>
      <w:r w:rsidRPr="00296F7B">
        <w:rPr>
          <w:b w:val="0"/>
          <w:spacing w:val="-1"/>
          <w:lang w:val="pt-BR"/>
        </w:rPr>
        <w:t>i</w:t>
      </w:r>
      <w:r w:rsidRPr="00296F7B">
        <w:rPr>
          <w:b w:val="0"/>
          <w:lang w:val="pt-BR"/>
        </w:rPr>
        <w:t>r</w:t>
      </w:r>
      <w:r w:rsidRPr="00296F7B">
        <w:rPr>
          <w:b w:val="0"/>
          <w:spacing w:val="23"/>
          <w:lang w:val="pt-BR"/>
        </w:rPr>
        <w:t xml:space="preserve"> </w:t>
      </w:r>
      <w:r w:rsidRPr="00296F7B">
        <w:rPr>
          <w:b w:val="0"/>
          <w:lang w:val="pt-BR"/>
        </w:rPr>
        <w:t>disto</w:t>
      </w:r>
      <w:r w:rsidRPr="00296F7B">
        <w:rPr>
          <w:b w:val="0"/>
          <w:spacing w:val="25"/>
          <w:lang w:val="pt-BR"/>
        </w:rPr>
        <w:t xml:space="preserve"> </w:t>
      </w:r>
      <w:r w:rsidRPr="00296F7B">
        <w:rPr>
          <w:b w:val="0"/>
          <w:lang w:val="pt-BR"/>
        </w:rPr>
        <w:t>ret</w:t>
      </w:r>
      <w:r w:rsidRPr="00296F7B">
        <w:rPr>
          <w:b w:val="0"/>
          <w:spacing w:val="-1"/>
          <w:lang w:val="pt-BR"/>
        </w:rPr>
        <w:t>o</w:t>
      </w:r>
      <w:r w:rsidRPr="00296F7B">
        <w:rPr>
          <w:b w:val="0"/>
          <w:spacing w:val="1"/>
          <w:lang w:val="pt-BR"/>
        </w:rPr>
        <w:t>m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25"/>
          <w:lang w:val="pt-BR"/>
        </w:rPr>
        <w:t xml:space="preserve"> </w:t>
      </w:r>
      <w:r w:rsidRPr="00296F7B">
        <w:rPr>
          <w:b w:val="0"/>
          <w:lang w:val="pt-BR"/>
        </w:rPr>
        <w:t>sua</w:t>
      </w:r>
      <w:r w:rsidRPr="00296F7B">
        <w:rPr>
          <w:b w:val="0"/>
          <w:spacing w:val="25"/>
          <w:lang w:val="pt-BR"/>
        </w:rPr>
        <w:t xml:space="preserve"> </w:t>
      </w:r>
      <w:r w:rsidRPr="00296F7B">
        <w:rPr>
          <w:b w:val="0"/>
          <w:spacing w:val="-3"/>
          <w:lang w:val="pt-BR"/>
        </w:rPr>
        <w:t>v</w:t>
      </w:r>
      <w:r w:rsidRPr="00296F7B">
        <w:rPr>
          <w:b w:val="0"/>
          <w:lang w:val="pt-BR"/>
        </w:rPr>
        <w:t>ida</w:t>
      </w:r>
      <w:r w:rsidRPr="00296F7B">
        <w:rPr>
          <w:b w:val="0"/>
          <w:spacing w:val="27"/>
          <w:lang w:val="pt-BR"/>
        </w:rPr>
        <w:t xml:space="preserve"> </w:t>
      </w:r>
      <w:r w:rsidRPr="00296F7B">
        <w:rPr>
          <w:b w:val="0"/>
          <w:spacing w:val="-2"/>
          <w:lang w:val="pt-BR"/>
        </w:rPr>
        <w:t>d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24"/>
          <w:lang w:val="pt-BR"/>
        </w:rPr>
        <w:t xml:space="preserve"> </w:t>
      </w:r>
      <w:r w:rsidRPr="00296F7B">
        <w:rPr>
          <w:b w:val="0"/>
          <w:lang w:val="pt-BR"/>
        </w:rPr>
        <w:t>outra</w:t>
      </w:r>
      <w:r w:rsidRPr="00296F7B">
        <w:rPr>
          <w:b w:val="0"/>
          <w:spacing w:val="22"/>
          <w:lang w:val="pt-BR"/>
        </w:rPr>
        <w:t xml:space="preserve"> </w:t>
      </w:r>
      <w:r w:rsidRPr="00296F7B">
        <w:rPr>
          <w:b w:val="0"/>
          <w:lang w:val="pt-BR"/>
        </w:rPr>
        <w:t>f</w:t>
      </w:r>
      <w:r w:rsidRPr="00296F7B">
        <w:rPr>
          <w:b w:val="0"/>
          <w:spacing w:val="1"/>
          <w:lang w:val="pt-BR"/>
        </w:rPr>
        <w:t>o</w:t>
      </w:r>
      <w:r w:rsidRPr="00296F7B">
        <w:rPr>
          <w:b w:val="0"/>
          <w:lang w:val="pt-BR"/>
        </w:rPr>
        <w:t>rma</w:t>
      </w:r>
      <w:r w:rsidRPr="00296F7B">
        <w:rPr>
          <w:b w:val="0"/>
          <w:spacing w:val="25"/>
          <w:lang w:val="pt-BR"/>
        </w:rPr>
        <w:t xml:space="preserve"> 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25"/>
          <w:lang w:val="pt-BR"/>
        </w:rPr>
        <w:t xml:space="preserve"> </w:t>
      </w:r>
      <w:r w:rsidRPr="00296F7B">
        <w:rPr>
          <w:b w:val="0"/>
          <w:lang w:val="pt-BR"/>
        </w:rPr>
        <w:t>c</w:t>
      </w:r>
      <w:r w:rsidRPr="00296F7B">
        <w:rPr>
          <w:b w:val="0"/>
          <w:spacing w:val="-2"/>
          <w:lang w:val="pt-BR"/>
        </w:rPr>
        <w:t>o</w:t>
      </w:r>
      <w:r w:rsidRPr="00296F7B">
        <w:rPr>
          <w:b w:val="0"/>
          <w:lang w:val="pt-BR"/>
        </w:rPr>
        <w:t>ndição super</w:t>
      </w:r>
      <w:r w:rsidRPr="00296F7B">
        <w:rPr>
          <w:b w:val="0"/>
          <w:spacing w:val="-3"/>
          <w:lang w:val="pt-BR"/>
        </w:rPr>
        <w:t>a</w:t>
      </w:r>
      <w:r w:rsidRPr="00296F7B">
        <w:rPr>
          <w:b w:val="0"/>
          <w:lang w:val="pt-BR"/>
        </w:rPr>
        <w:t>ndo</w:t>
      </w:r>
      <w:r w:rsidRPr="00296F7B">
        <w:rPr>
          <w:b w:val="0"/>
          <w:spacing w:val="-2"/>
          <w:lang w:val="pt-BR"/>
        </w:rPr>
        <w:t xml:space="preserve"> </w:t>
      </w:r>
      <w:r w:rsidRPr="00296F7B">
        <w:rPr>
          <w:b w:val="0"/>
          <w:spacing w:val="1"/>
          <w:lang w:val="pt-BR"/>
        </w:rPr>
        <w:t>o</w:t>
      </w:r>
      <w:r w:rsidRPr="00296F7B">
        <w:rPr>
          <w:b w:val="0"/>
          <w:lang w:val="pt-BR"/>
        </w:rPr>
        <w:t>s</w:t>
      </w:r>
      <w:r w:rsidRPr="00296F7B">
        <w:rPr>
          <w:b w:val="0"/>
          <w:spacing w:val="-2"/>
          <w:lang w:val="pt-BR"/>
        </w:rPr>
        <w:t xml:space="preserve"> </w:t>
      </w:r>
      <w:r w:rsidRPr="00296F7B">
        <w:rPr>
          <w:b w:val="0"/>
          <w:lang w:val="pt-BR"/>
        </w:rPr>
        <w:t>proces</w:t>
      </w:r>
      <w:r w:rsidRPr="00296F7B">
        <w:rPr>
          <w:b w:val="0"/>
          <w:spacing w:val="-3"/>
          <w:lang w:val="pt-BR"/>
        </w:rPr>
        <w:t>s</w:t>
      </w:r>
      <w:r w:rsidRPr="00296F7B">
        <w:rPr>
          <w:b w:val="0"/>
          <w:lang w:val="pt-BR"/>
        </w:rPr>
        <w:t xml:space="preserve">os </w:t>
      </w:r>
      <w:r w:rsidRPr="00296F7B">
        <w:rPr>
          <w:b w:val="0"/>
          <w:spacing w:val="1"/>
          <w:lang w:val="pt-BR"/>
        </w:rPr>
        <w:t>d</w:t>
      </w:r>
      <w:r w:rsidRPr="00296F7B">
        <w:rPr>
          <w:b w:val="0"/>
          <w:lang w:val="pt-BR"/>
        </w:rPr>
        <w:t>isc</w:t>
      </w:r>
      <w:r w:rsidRPr="00296F7B">
        <w:rPr>
          <w:b w:val="0"/>
          <w:spacing w:val="-2"/>
          <w:lang w:val="pt-BR"/>
        </w:rPr>
        <w:t>r</w:t>
      </w:r>
      <w:r w:rsidRPr="00296F7B">
        <w:rPr>
          <w:b w:val="0"/>
          <w:lang w:val="pt-BR"/>
        </w:rPr>
        <w:t>imin</w:t>
      </w:r>
      <w:r w:rsidRPr="00296F7B">
        <w:rPr>
          <w:b w:val="0"/>
          <w:spacing w:val="-1"/>
          <w:lang w:val="pt-BR"/>
        </w:rPr>
        <w:t>a</w:t>
      </w:r>
      <w:r w:rsidRPr="00296F7B">
        <w:rPr>
          <w:b w:val="0"/>
          <w:lang w:val="pt-BR"/>
        </w:rPr>
        <w:t>t</w:t>
      </w:r>
      <w:r w:rsidRPr="00296F7B">
        <w:rPr>
          <w:b w:val="0"/>
          <w:spacing w:val="1"/>
          <w:lang w:val="pt-BR"/>
        </w:rPr>
        <w:t>ó</w:t>
      </w:r>
      <w:r w:rsidRPr="00296F7B">
        <w:rPr>
          <w:b w:val="0"/>
          <w:lang w:val="pt-BR"/>
        </w:rPr>
        <w:t>r</w:t>
      </w:r>
      <w:r w:rsidRPr="00296F7B">
        <w:rPr>
          <w:b w:val="0"/>
          <w:spacing w:val="-2"/>
          <w:lang w:val="pt-BR"/>
        </w:rPr>
        <w:t>i</w:t>
      </w:r>
      <w:r w:rsidRPr="00296F7B">
        <w:rPr>
          <w:b w:val="0"/>
          <w:lang w:val="pt-BR"/>
        </w:rPr>
        <w:t>os</w:t>
      </w:r>
      <w:r w:rsidRPr="00296F7B">
        <w:rPr>
          <w:b w:val="0"/>
          <w:spacing w:val="-2"/>
          <w:lang w:val="pt-BR"/>
        </w:rPr>
        <w:t xml:space="preserve"> </w:t>
      </w:r>
      <w:r w:rsidRPr="00296F7B">
        <w:rPr>
          <w:b w:val="0"/>
          <w:lang w:val="pt-BR"/>
        </w:rPr>
        <w:t xml:space="preserve">e </w:t>
      </w:r>
      <w:r w:rsidRPr="00296F7B">
        <w:rPr>
          <w:b w:val="0"/>
          <w:spacing w:val="-1"/>
          <w:lang w:val="pt-BR"/>
        </w:rPr>
        <w:t>e</w:t>
      </w:r>
      <w:r w:rsidRPr="00296F7B">
        <w:rPr>
          <w:b w:val="0"/>
          <w:spacing w:val="-3"/>
          <w:lang w:val="pt-BR"/>
        </w:rPr>
        <w:t>x</w:t>
      </w:r>
      <w:r w:rsidRPr="00296F7B">
        <w:rPr>
          <w:b w:val="0"/>
          <w:lang w:val="pt-BR"/>
        </w:rPr>
        <w:t>clu</w:t>
      </w:r>
      <w:r w:rsidRPr="00296F7B">
        <w:rPr>
          <w:b w:val="0"/>
          <w:spacing w:val="1"/>
          <w:lang w:val="pt-BR"/>
        </w:rPr>
        <w:t>d</w:t>
      </w:r>
      <w:r w:rsidRPr="00296F7B">
        <w:rPr>
          <w:b w:val="0"/>
          <w:lang w:val="pt-BR"/>
        </w:rPr>
        <w:t>ent</w:t>
      </w:r>
      <w:r w:rsidRPr="00296F7B">
        <w:rPr>
          <w:b w:val="0"/>
          <w:spacing w:val="1"/>
          <w:lang w:val="pt-BR"/>
        </w:rPr>
        <w:t>e</w:t>
      </w:r>
      <w:r w:rsidRPr="00296F7B">
        <w:rPr>
          <w:b w:val="0"/>
          <w:lang w:val="pt-BR"/>
        </w:rPr>
        <w:t>s.</w:t>
      </w:r>
    </w:p>
    <w:p w:rsidR="00296F7B" w:rsidRDefault="00296F7B" w:rsidP="00296F7B">
      <w:pPr>
        <w:pStyle w:val="Legenda"/>
        <w:rPr>
          <w:b w:val="0"/>
          <w:lang w:val="pt-BR"/>
        </w:rPr>
      </w:pPr>
    </w:p>
    <w:p w:rsidR="00296F7B" w:rsidRDefault="00904430" w:rsidP="00296F7B">
      <w:pPr>
        <w:pStyle w:val="Legenda"/>
        <w:rPr>
          <w:b w:val="0"/>
          <w:lang w:val="pt-BR"/>
        </w:rPr>
      </w:pPr>
      <w:r w:rsidRPr="00296F7B">
        <w:rPr>
          <w:b w:val="0"/>
          <w:color w:val="F28D4C"/>
          <w:lang w:val="pt-BR"/>
        </w:rPr>
        <w:t>Palavras-chave:</w:t>
      </w:r>
      <w:r w:rsidRPr="00296F7B">
        <w:rPr>
          <w:rFonts w:eastAsia="Arial" w:cs="Arial"/>
          <w:b w:val="0"/>
          <w:bCs/>
          <w:spacing w:val="2"/>
          <w:lang w:val="pt-BR"/>
        </w:rPr>
        <w:t xml:space="preserve"> </w:t>
      </w:r>
      <w:r w:rsidRPr="00296F7B">
        <w:rPr>
          <w:b w:val="0"/>
          <w:lang w:val="pt-BR"/>
        </w:rPr>
        <w:t>sist</w:t>
      </w:r>
      <w:r w:rsidRPr="00296F7B">
        <w:rPr>
          <w:b w:val="0"/>
          <w:spacing w:val="-2"/>
          <w:lang w:val="pt-BR"/>
        </w:rPr>
        <w:t>e</w:t>
      </w:r>
      <w:r w:rsidRPr="00296F7B">
        <w:rPr>
          <w:b w:val="0"/>
          <w:spacing w:val="1"/>
          <w:lang w:val="pt-BR"/>
        </w:rPr>
        <w:t>m</w:t>
      </w:r>
      <w:r w:rsidRPr="00296F7B">
        <w:rPr>
          <w:b w:val="0"/>
          <w:lang w:val="pt-BR"/>
        </w:rPr>
        <w:t>a</w:t>
      </w:r>
      <w:r w:rsidRPr="00296F7B">
        <w:rPr>
          <w:b w:val="0"/>
          <w:spacing w:val="-2"/>
          <w:lang w:val="pt-BR"/>
        </w:rPr>
        <w:t xml:space="preserve"> </w:t>
      </w:r>
      <w:r w:rsidRPr="00296F7B">
        <w:rPr>
          <w:b w:val="0"/>
          <w:lang w:val="pt-BR"/>
        </w:rPr>
        <w:t>peni</w:t>
      </w:r>
      <w:r w:rsidRPr="00296F7B">
        <w:rPr>
          <w:b w:val="0"/>
          <w:spacing w:val="-3"/>
          <w:lang w:val="pt-BR"/>
        </w:rPr>
        <w:t>t</w:t>
      </w:r>
      <w:r w:rsidRPr="00296F7B">
        <w:rPr>
          <w:b w:val="0"/>
          <w:lang w:val="pt-BR"/>
        </w:rPr>
        <w:t>enciár</w:t>
      </w:r>
      <w:r w:rsidRPr="00296F7B">
        <w:rPr>
          <w:b w:val="0"/>
          <w:spacing w:val="-1"/>
          <w:lang w:val="pt-BR"/>
        </w:rPr>
        <w:t>i</w:t>
      </w:r>
      <w:r w:rsidRPr="00296F7B">
        <w:rPr>
          <w:b w:val="0"/>
          <w:lang w:val="pt-BR"/>
        </w:rPr>
        <w:t>o;</w:t>
      </w:r>
      <w:r w:rsidRPr="00296F7B">
        <w:rPr>
          <w:b w:val="0"/>
          <w:spacing w:val="1"/>
          <w:lang w:val="pt-BR"/>
        </w:rPr>
        <w:t xml:space="preserve"> </w:t>
      </w:r>
      <w:r w:rsidRPr="00296F7B">
        <w:rPr>
          <w:b w:val="0"/>
          <w:lang w:val="pt-BR"/>
        </w:rPr>
        <w:t>es</w:t>
      </w:r>
      <w:r w:rsidRPr="00296F7B">
        <w:rPr>
          <w:b w:val="0"/>
          <w:spacing w:val="-2"/>
          <w:lang w:val="pt-BR"/>
        </w:rPr>
        <w:t>tu</w:t>
      </w:r>
      <w:r w:rsidRPr="00296F7B">
        <w:rPr>
          <w:b w:val="0"/>
          <w:lang w:val="pt-BR"/>
        </w:rPr>
        <w:t>dan</w:t>
      </w:r>
      <w:r w:rsidRPr="00296F7B">
        <w:rPr>
          <w:b w:val="0"/>
          <w:spacing w:val="-2"/>
          <w:lang w:val="pt-BR"/>
        </w:rPr>
        <w:t>t</w:t>
      </w:r>
      <w:r w:rsidRPr="00296F7B">
        <w:rPr>
          <w:b w:val="0"/>
          <w:lang w:val="pt-BR"/>
        </w:rPr>
        <w:t xml:space="preserve">es </w:t>
      </w:r>
      <w:r w:rsidRPr="00296F7B">
        <w:rPr>
          <w:b w:val="0"/>
          <w:spacing w:val="1"/>
          <w:lang w:val="pt-BR"/>
        </w:rPr>
        <w:t>p</w:t>
      </w:r>
      <w:r w:rsidRPr="00296F7B">
        <w:rPr>
          <w:b w:val="0"/>
          <w:lang w:val="pt-BR"/>
        </w:rPr>
        <w:t>r</w:t>
      </w:r>
      <w:r w:rsidRPr="00296F7B">
        <w:rPr>
          <w:b w:val="0"/>
          <w:spacing w:val="-2"/>
          <w:lang w:val="pt-BR"/>
        </w:rPr>
        <w:t>i</w:t>
      </w:r>
      <w:r w:rsidRPr="00296F7B">
        <w:rPr>
          <w:b w:val="0"/>
          <w:spacing w:val="-3"/>
          <w:lang w:val="pt-BR"/>
        </w:rPr>
        <w:t>v</w:t>
      </w:r>
      <w:r w:rsidRPr="00296F7B">
        <w:rPr>
          <w:b w:val="0"/>
          <w:lang w:val="pt-BR"/>
        </w:rPr>
        <w:t>ados</w:t>
      </w:r>
      <w:r w:rsidRPr="00296F7B">
        <w:rPr>
          <w:b w:val="0"/>
          <w:spacing w:val="-2"/>
          <w:lang w:val="pt-BR"/>
        </w:rPr>
        <w:t>/</w:t>
      </w:r>
      <w:r w:rsidRPr="00296F7B">
        <w:rPr>
          <w:b w:val="0"/>
          <w:lang w:val="pt-BR"/>
        </w:rPr>
        <w:t xml:space="preserve">as </w:t>
      </w:r>
      <w:r w:rsidRPr="00296F7B">
        <w:rPr>
          <w:b w:val="0"/>
          <w:spacing w:val="-1"/>
          <w:lang w:val="pt-BR"/>
        </w:rPr>
        <w:t>d</w:t>
      </w:r>
      <w:r w:rsidRPr="00296F7B">
        <w:rPr>
          <w:b w:val="0"/>
          <w:lang w:val="pt-BR"/>
        </w:rPr>
        <w:t>e</w:t>
      </w:r>
      <w:r w:rsidRPr="00296F7B">
        <w:rPr>
          <w:b w:val="0"/>
          <w:spacing w:val="-2"/>
          <w:lang w:val="pt-BR"/>
        </w:rPr>
        <w:t xml:space="preserve"> </w:t>
      </w:r>
      <w:r w:rsidRPr="00296F7B">
        <w:rPr>
          <w:b w:val="0"/>
          <w:lang w:val="pt-BR"/>
        </w:rPr>
        <w:t>l</w:t>
      </w:r>
      <w:r w:rsidRPr="00296F7B">
        <w:rPr>
          <w:b w:val="0"/>
          <w:spacing w:val="-1"/>
          <w:lang w:val="pt-BR"/>
        </w:rPr>
        <w:t>i</w:t>
      </w:r>
      <w:r w:rsidRPr="00296F7B">
        <w:rPr>
          <w:b w:val="0"/>
          <w:lang w:val="pt-BR"/>
        </w:rPr>
        <w:t>berda</w:t>
      </w:r>
      <w:r w:rsidRPr="00296F7B">
        <w:rPr>
          <w:b w:val="0"/>
          <w:spacing w:val="-2"/>
          <w:lang w:val="pt-BR"/>
        </w:rPr>
        <w:t>d</w:t>
      </w:r>
      <w:r w:rsidRPr="00296F7B">
        <w:rPr>
          <w:b w:val="0"/>
          <w:lang w:val="pt-BR"/>
        </w:rPr>
        <w:t>e; e</w:t>
      </w:r>
      <w:r w:rsidRPr="00296F7B">
        <w:rPr>
          <w:b w:val="0"/>
          <w:spacing w:val="-3"/>
          <w:lang w:val="pt-BR"/>
        </w:rPr>
        <w:t>x</w:t>
      </w:r>
      <w:r w:rsidRPr="00296F7B">
        <w:rPr>
          <w:b w:val="0"/>
          <w:lang w:val="pt-BR"/>
        </w:rPr>
        <w:t>clus</w:t>
      </w:r>
      <w:r w:rsidRPr="00296F7B">
        <w:rPr>
          <w:b w:val="0"/>
          <w:spacing w:val="1"/>
          <w:lang w:val="pt-BR"/>
        </w:rPr>
        <w:t>ã</w:t>
      </w:r>
      <w:r w:rsidRPr="00296F7B">
        <w:rPr>
          <w:b w:val="0"/>
          <w:lang w:val="pt-BR"/>
        </w:rPr>
        <w:t>o s</w:t>
      </w:r>
      <w:r w:rsidRPr="00296F7B">
        <w:rPr>
          <w:b w:val="0"/>
          <w:spacing w:val="1"/>
          <w:lang w:val="pt-BR"/>
        </w:rPr>
        <w:t>o</w:t>
      </w:r>
      <w:r w:rsidRPr="00296F7B">
        <w:rPr>
          <w:b w:val="0"/>
          <w:lang w:val="pt-BR"/>
        </w:rPr>
        <w:t>cial.</w:t>
      </w:r>
    </w:p>
    <w:p w:rsidR="00904430" w:rsidRPr="00904430" w:rsidRDefault="00904430" w:rsidP="00904430">
      <w:pPr>
        <w:spacing w:before="16" w:line="220" w:lineRule="exact"/>
        <w:rPr>
          <w:rFonts w:asciiTheme="majorHAnsi" w:hAnsiTheme="majorHAnsi"/>
          <w:sz w:val="20"/>
          <w:szCs w:val="20"/>
          <w:lang w:val="pt-BR"/>
        </w:rPr>
      </w:pPr>
    </w:p>
    <w:p w:rsidR="00904430" w:rsidRPr="00904430" w:rsidRDefault="00904430">
      <w:pPr>
        <w:suppressAutoHyphens w:val="0"/>
        <w:rPr>
          <w:rFonts w:asciiTheme="majorHAnsi" w:hAnsiTheme="majorHAnsi"/>
          <w:sz w:val="20"/>
          <w:szCs w:val="20"/>
          <w:lang w:val="pt-BR"/>
        </w:rPr>
      </w:pPr>
      <w:r w:rsidRPr="00904430">
        <w:rPr>
          <w:rFonts w:asciiTheme="majorHAnsi" w:hAnsiTheme="majorHAnsi"/>
          <w:sz w:val="20"/>
          <w:szCs w:val="20"/>
          <w:lang w:val="pt-BR"/>
        </w:rPr>
        <w:br w:type="page"/>
      </w:r>
    </w:p>
    <w:p w:rsidR="00296F7B" w:rsidRDefault="00904430" w:rsidP="00296F7B">
      <w:pPr>
        <w:pStyle w:val="Corpodetexto"/>
        <w:ind w:firstLine="0"/>
        <w:rPr>
          <w:rFonts w:asciiTheme="majorHAnsi" w:hAnsiTheme="majorHAnsi" w:cs="Arial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lastRenderedPageBreak/>
        <w:t>Co</w:t>
      </w:r>
      <w:r w:rsidRPr="00904430">
        <w:rPr>
          <w:rFonts w:asciiTheme="majorHAnsi" w:hAnsiTheme="majorHAnsi"/>
          <w:spacing w:val="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sid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rar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sit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 xml:space="preserve">ação 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clus</w:t>
      </w:r>
      <w:r w:rsidRPr="00904430">
        <w:rPr>
          <w:rFonts w:asciiTheme="majorHAnsi" w:hAnsiTheme="majorHAnsi"/>
          <w:spacing w:val="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social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pressão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adas de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erda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um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4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ordial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para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proofErr w:type="gramStart"/>
      <w:r w:rsidRPr="00904430">
        <w:rPr>
          <w:rFonts w:asciiTheme="majorHAnsi" w:hAnsiTheme="majorHAnsi"/>
          <w:sz w:val="20"/>
          <w:lang w:val="pt-BR"/>
        </w:rPr>
        <w:t>obt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</w:t>
      </w:r>
      <w:proofErr w:type="gramEnd"/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result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ositi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4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na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área</w:t>
      </w:r>
      <w:r w:rsidRPr="00904430">
        <w:rPr>
          <w:rFonts w:asciiTheme="majorHAnsi" w:hAnsiTheme="majorHAnsi"/>
          <w:spacing w:val="4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de </w:t>
      </w:r>
      <w:r w:rsidRPr="00904430">
        <w:rPr>
          <w:rFonts w:asciiTheme="majorHAnsi" w:eastAsia="Arial" w:hAnsiTheme="majorHAnsi" w:cs="Arial"/>
          <w:sz w:val="20"/>
          <w:lang w:val="pt-BR"/>
        </w:rPr>
        <w:t>edu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lang w:val="pt-BR"/>
        </w:rPr>
        <w:t>ação</w:t>
      </w:r>
      <w:r w:rsidRPr="00904430">
        <w:rPr>
          <w:rFonts w:asciiTheme="majorHAnsi" w:eastAsia="Arial" w:hAnsiTheme="majorHAnsi" w:cs="Arial"/>
          <w:spacing w:val="50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5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jo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lang w:val="pt-BR"/>
        </w:rPr>
        <w:t>ens,</w:t>
      </w:r>
      <w:r w:rsidRPr="00904430">
        <w:rPr>
          <w:rFonts w:asciiTheme="majorHAnsi" w:eastAsia="Arial" w:hAnsiTheme="majorHAnsi" w:cs="Arial"/>
          <w:spacing w:val="49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adul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os</w:t>
      </w:r>
      <w:r w:rsidRPr="00904430">
        <w:rPr>
          <w:rFonts w:asciiTheme="majorHAnsi" w:eastAsia="Arial" w:hAnsiTheme="majorHAnsi" w:cs="Arial"/>
          <w:spacing w:val="5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5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id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lang w:val="pt-BR"/>
        </w:rPr>
        <w:t>os</w:t>
      </w:r>
      <w:r w:rsidRPr="00904430">
        <w:rPr>
          <w:rFonts w:asciiTheme="majorHAnsi" w:eastAsia="Arial" w:hAnsiTheme="majorHAnsi" w:cs="Arial"/>
          <w:spacing w:val="5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lang w:val="pt-BR"/>
        </w:rPr>
        <w:t>ue</w:t>
      </w:r>
      <w:r w:rsidRPr="00904430">
        <w:rPr>
          <w:rFonts w:asciiTheme="majorHAnsi" w:eastAsia="Arial" w:hAnsiTheme="majorHAnsi" w:cs="Arial"/>
          <w:spacing w:val="5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che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ga</w:t>
      </w:r>
      <w:r w:rsidRPr="00904430">
        <w:rPr>
          <w:rFonts w:asciiTheme="majorHAnsi" w:eastAsia="Arial" w:hAnsiTheme="majorHAnsi" w:cs="Arial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5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5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sa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5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50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lang w:val="pt-BR"/>
        </w:rPr>
        <w:t>ula.</w:t>
      </w:r>
      <w:r w:rsidRPr="00904430">
        <w:rPr>
          <w:rFonts w:asciiTheme="majorHAnsi" w:eastAsia="Arial" w:hAnsiTheme="majorHAnsi" w:cs="Arial"/>
          <w:spacing w:val="5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“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lang w:val="pt-BR"/>
        </w:rPr>
        <w:t>uan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5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a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iolência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op</w:t>
      </w:r>
      <w:r w:rsidRPr="00904430">
        <w:rPr>
          <w:rFonts w:asciiTheme="majorHAnsi" w:hAnsiTheme="majorHAnsi"/>
          <w:spacing w:val="1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res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z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ho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ens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proibid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ser,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res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osta dest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à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iolência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4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ueles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enc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ntra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-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ndida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nseio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b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sca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eito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eastAsia="Arial" w:hAnsiTheme="majorHAnsi" w:cs="Arial"/>
          <w:sz w:val="20"/>
          <w:lang w:val="pt-BR"/>
        </w:rPr>
        <w:t>ser”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(</w:t>
      </w:r>
      <w:proofErr w:type="gramStart"/>
      <w:r w:rsidRPr="00904430">
        <w:rPr>
          <w:rFonts w:asciiTheme="majorHAnsi" w:eastAsia="Arial" w:hAnsiTheme="majorHAnsi" w:cs="Arial"/>
          <w:sz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R</w:t>
      </w:r>
      <w:r w:rsidRPr="00904430">
        <w:rPr>
          <w:rFonts w:asciiTheme="majorHAnsi" w:eastAsia="Arial" w:hAnsiTheme="majorHAnsi" w:cs="Arial"/>
          <w:sz w:val="20"/>
          <w:lang w:val="pt-BR"/>
        </w:rPr>
        <w:t>EIRE,</w:t>
      </w:r>
      <w:proofErr w:type="gramEnd"/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1</w:t>
      </w:r>
      <w:r w:rsidRPr="00904430">
        <w:rPr>
          <w:rFonts w:asciiTheme="majorHAnsi" w:eastAsia="Arial" w:hAnsiTheme="majorHAnsi" w:cs="Arial"/>
          <w:sz w:val="20"/>
          <w:lang w:val="pt-BR"/>
        </w:rPr>
        <w:t>9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8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7.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p.</w:t>
      </w:r>
      <w:r w:rsidRPr="00904430">
        <w:rPr>
          <w:rFonts w:asciiTheme="majorHAnsi" w:eastAsia="Arial" w:hAnsiTheme="majorHAnsi" w:cs="Arial"/>
          <w:sz w:val="20"/>
          <w:lang w:val="pt-BR"/>
        </w:rPr>
        <w:t>24).</w:t>
      </w:r>
    </w:p>
    <w:p w:rsidR="00296F7B" w:rsidRDefault="00904430" w:rsidP="00296F7B">
      <w:pPr>
        <w:pStyle w:val="Corpodetexto"/>
        <w:ind w:firstLine="0"/>
        <w:rPr>
          <w:rFonts w:asciiTheme="majorHAnsi" w:hAnsiTheme="majorHAnsi" w:cs="Arial"/>
          <w:sz w:val="20"/>
          <w:lang w:val="pt-BR"/>
        </w:rPr>
      </w:pP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ra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ar</w:t>
      </w:r>
      <w:r w:rsidRPr="00904430">
        <w:rPr>
          <w:rFonts w:asciiTheme="majorHAnsi" w:eastAsia="Arial" w:hAnsiTheme="majorHAnsi" w:cs="Arial"/>
          <w:spacing w:val="2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as</w:t>
      </w:r>
      <w:r w:rsidRPr="00904430">
        <w:rPr>
          <w:rFonts w:asciiTheme="majorHAnsi" w:eastAsia="Arial" w:hAnsiTheme="majorHAnsi" w:cs="Arial"/>
          <w:spacing w:val="2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lang w:val="pt-BR"/>
        </w:rPr>
        <w:t>essoas</w:t>
      </w:r>
      <w:r w:rsidRPr="00904430">
        <w:rPr>
          <w:rFonts w:asciiTheme="majorHAnsi" w:eastAsia="Arial" w:hAnsiTheme="majorHAnsi" w:cs="Arial"/>
          <w:spacing w:val="2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4"/>
          <w:sz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sas</w:t>
      </w:r>
      <w:r w:rsidRPr="00904430">
        <w:rPr>
          <w:rFonts w:asciiTheme="majorHAnsi" w:eastAsia="Arial" w:hAnsiTheme="majorHAnsi" w:cs="Arial"/>
          <w:spacing w:val="2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2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h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lang w:val="pt-BR"/>
        </w:rPr>
        <w:t>anid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20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justi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ç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lang w:val="pt-BR"/>
        </w:rPr>
        <w:t>orecen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um</w:t>
      </w:r>
      <w:r w:rsidRPr="00904430">
        <w:rPr>
          <w:rFonts w:asciiTheme="majorHAnsi" w:eastAsia="Arial" w:hAnsiTheme="majorHAnsi" w:cs="Arial"/>
          <w:spacing w:val="2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lang w:val="pt-BR"/>
        </w:rPr>
        <w:t>bi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nte</w:t>
      </w:r>
      <w:r w:rsidRPr="00904430">
        <w:rPr>
          <w:rFonts w:asciiTheme="majorHAnsi" w:eastAsia="Arial" w:hAnsiTheme="majorHAnsi" w:cs="Arial"/>
          <w:spacing w:val="2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“no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ual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ros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arcerária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erce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</w:t>
      </w:r>
      <w:r w:rsidRPr="00904430">
        <w:rPr>
          <w:rFonts w:asciiTheme="majorHAnsi" w:hAnsiTheme="majorHAnsi"/>
          <w:spacing w:val="-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 trat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justiça;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no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ual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presos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ortun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part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cip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 xml:space="preserve">r de 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des c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nstrut</w:t>
      </w:r>
      <w:r w:rsidRPr="00904430">
        <w:rPr>
          <w:rFonts w:asciiTheme="majorHAnsi" w:hAnsiTheme="majorHAnsi"/>
          <w:spacing w:val="-3"/>
          <w:sz w:val="20"/>
          <w:lang w:val="pt-BR"/>
        </w:rPr>
        <w:t>iv</w:t>
      </w:r>
      <w:r w:rsidRPr="00904430">
        <w:rPr>
          <w:rFonts w:asciiTheme="majorHAnsi" w:hAnsiTheme="majorHAnsi"/>
          <w:sz w:val="20"/>
          <w:lang w:val="pt-BR"/>
        </w:rPr>
        <w:t>as e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p</w:t>
      </w:r>
      <w:r w:rsidRPr="00904430">
        <w:rPr>
          <w:rFonts w:asciiTheme="majorHAnsi" w:hAnsiTheme="majorHAnsi"/>
          <w:sz w:val="20"/>
          <w:lang w:val="pt-BR"/>
        </w:rPr>
        <w:t>repara</w:t>
      </w:r>
      <w:r w:rsidRPr="00904430">
        <w:rPr>
          <w:rFonts w:asciiTheme="majorHAnsi" w:hAnsiTheme="majorHAnsi"/>
          <w:spacing w:val="2"/>
          <w:sz w:val="20"/>
          <w:lang w:val="pt-BR"/>
        </w:rPr>
        <w:t>r</w:t>
      </w:r>
      <w:r w:rsidRPr="00904430">
        <w:rPr>
          <w:rFonts w:asciiTheme="majorHAnsi" w:hAnsiTheme="majorHAnsi"/>
          <w:spacing w:val="-1"/>
          <w:sz w:val="20"/>
          <w:lang w:val="pt-BR"/>
        </w:rPr>
        <w:t>-</w:t>
      </w:r>
      <w:r w:rsidRPr="00904430">
        <w:rPr>
          <w:rFonts w:asciiTheme="majorHAnsi" w:eastAsia="Arial" w:hAnsiTheme="majorHAnsi" w:cs="Arial"/>
          <w:sz w:val="20"/>
          <w:lang w:val="pt-BR"/>
        </w:rPr>
        <w:t>se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para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ura” (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Y</w:t>
      </w:r>
      <w:r w:rsidRPr="00904430">
        <w:rPr>
          <w:rFonts w:asciiTheme="majorHAnsi" w:eastAsia="Arial" w:hAnsiTheme="majorHAnsi" w:cs="Arial"/>
          <w:sz w:val="20"/>
          <w:lang w:val="pt-BR"/>
        </w:rPr>
        <w:t>LE, 2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0</w:t>
      </w:r>
      <w:r w:rsidRPr="00904430">
        <w:rPr>
          <w:rFonts w:asciiTheme="majorHAnsi" w:eastAsia="Arial" w:hAnsiTheme="majorHAnsi" w:cs="Arial"/>
          <w:sz w:val="20"/>
          <w:lang w:val="pt-BR"/>
        </w:rPr>
        <w:t>02,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p.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7</w:t>
      </w:r>
      <w:r w:rsidRPr="00904430">
        <w:rPr>
          <w:rFonts w:asciiTheme="majorHAnsi" w:eastAsia="Arial" w:hAnsiTheme="majorHAnsi" w:cs="Arial"/>
          <w:sz w:val="20"/>
          <w:lang w:val="pt-BR"/>
        </w:rPr>
        <w:t>6).</w:t>
      </w:r>
    </w:p>
    <w:p w:rsidR="00296F7B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Assim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per</w:t>
      </w:r>
      <w:r w:rsidRPr="00904430">
        <w:rPr>
          <w:rFonts w:asciiTheme="majorHAnsi" w:hAnsiTheme="majorHAnsi"/>
          <w:spacing w:val="-4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eb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3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instr</w:t>
      </w:r>
      <w:r w:rsidRPr="00904430">
        <w:rPr>
          <w:rFonts w:asciiTheme="majorHAnsi" w:hAnsiTheme="majorHAnsi"/>
          <w:spacing w:val="-3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to</w:t>
      </w:r>
      <w:r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al</w:t>
      </w:r>
      <w:r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ara</w:t>
      </w:r>
      <w:r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truç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 pol</w:t>
      </w:r>
      <w:r w:rsidRPr="00904430">
        <w:rPr>
          <w:rFonts w:asciiTheme="majorHAnsi" w:hAnsiTheme="majorHAnsi"/>
          <w:spacing w:val="-3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tica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anci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at</w:t>
      </w:r>
      <w:r w:rsidRPr="00904430">
        <w:rPr>
          <w:rFonts w:asciiTheme="majorHAnsi" w:hAnsiTheme="majorHAnsi"/>
          <w:spacing w:val="1"/>
          <w:sz w:val="20"/>
          <w:lang w:val="pt-BR"/>
        </w:rPr>
        <w:t>ó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ual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uer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ão</w:t>
      </w:r>
      <w:r w:rsidRPr="00904430">
        <w:rPr>
          <w:rFonts w:asciiTheme="majorHAnsi" w:hAnsiTheme="majorHAnsi"/>
          <w:sz w:val="20"/>
          <w:lang w:val="pt-BR"/>
        </w:rPr>
        <w:t>/</w:t>
      </w:r>
      <w:r w:rsidRPr="00904430">
        <w:rPr>
          <w:rFonts w:asciiTheme="majorHAnsi" w:hAnsiTheme="majorHAnsi"/>
          <w:spacing w:val="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ela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socie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será capaz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upe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processos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disc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imin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ór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social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ins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aura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os,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im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 tran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al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ela</w:t>
      </w:r>
      <w:r w:rsidRPr="00904430">
        <w:rPr>
          <w:rFonts w:asciiTheme="majorHAnsi" w:hAnsiTheme="majorHAnsi"/>
          <w:spacing w:val="5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é</w:t>
      </w:r>
      <w:r w:rsidRPr="00904430">
        <w:rPr>
          <w:rFonts w:asciiTheme="majorHAnsi" w:hAnsiTheme="majorHAnsi"/>
          <w:sz w:val="20"/>
          <w:lang w:val="pt-BR"/>
        </w:rPr>
        <w:t>ti</w:t>
      </w:r>
      <w:r w:rsidRPr="00904430">
        <w:rPr>
          <w:rFonts w:asciiTheme="majorHAnsi" w:hAnsiTheme="majorHAnsi"/>
          <w:spacing w:val="6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ocrática.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por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ela</w:t>
      </w:r>
      <w:r w:rsidRPr="00904430">
        <w:rPr>
          <w:rFonts w:asciiTheme="majorHAnsi" w:hAnsiTheme="majorHAnsi"/>
          <w:spacing w:val="5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 in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duo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será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ca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az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anci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ertação,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ass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scola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ra públ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ca</w:t>
      </w:r>
      <w:proofErr w:type="gramStart"/>
      <w:r w:rsidRPr="00904430">
        <w:rPr>
          <w:rFonts w:asciiTheme="majorHAnsi" w:hAnsiTheme="majorHAnsi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proofErr w:type="gramEnd"/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 xml:space="preserve">ue 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 xml:space="preserve">m 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a </w:t>
      </w:r>
      <w:r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respons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 xml:space="preserve">ercer 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a 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 xml:space="preserve">racia 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e, 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port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des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ol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habi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ocráticas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eus/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es.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sta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7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nstit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 um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aço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os/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</w:t>
      </w:r>
      <w:r w:rsidRPr="00904430">
        <w:rPr>
          <w:rFonts w:asciiTheme="majorHAnsi" w:hAnsiTheme="majorHAnsi"/>
          <w:spacing w:val="-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oz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poss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er ou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s.</w:t>
      </w:r>
    </w:p>
    <w:p w:rsidR="00296F7B" w:rsidRDefault="00904430" w:rsidP="00296F7B">
      <w:pPr>
        <w:pStyle w:val="Corpodetexto"/>
        <w:ind w:firstLine="0"/>
        <w:rPr>
          <w:rFonts w:asciiTheme="majorHAnsi" w:hAnsiTheme="majorHAnsi"/>
          <w:sz w:val="20"/>
        </w:rPr>
      </w:pPr>
      <w:r w:rsidRPr="00904430">
        <w:rPr>
          <w:rFonts w:asciiTheme="majorHAnsi" w:eastAsia="Arial" w:hAnsiTheme="majorHAnsi" w:cs="Arial"/>
          <w:sz w:val="20"/>
          <w:lang w:val="pt-BR"/>
        </w:rPr>
        <w:t xml:space="preserve">A 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lang w:val="pt-BR"/>
        </w:rPr>
        <w:t>DB (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lang w:val="pt-BR"/>
        </w:rPr>
        <w:t>ei de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Di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r</w:t>
      </w:r>
      <w:r w:rsidRPr="00904430">
        <w:rPr>
          <w:rFonts w:asciiTheme="majorHAnsi" w:eastAsia="Arial" w:hAnsiTheme="majorHAnsi" w:cs="Arial"/>
          <w:sz w:val="20"/>
          <w:lang w:val="pt-BR"/>
        </w:rPr>
        <w:t>etr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z</w:t>
      </w:r>
      <w:r w:rsidRPr="00904430">
        <w:rPr>
          <w:rFonts w:asciiTheme="majorHAnsi" w:eastAsia="Arial" w:hAnsiTheme="majorHAnsi" w:cs="Arial"/>
          <w:spacing w:val="3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s e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Ba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lang w:val="pt-BR"/>
        </w:rPr>
        <w:t>es/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1</w:t>
      </w:r>
      <w:r w:rsidRPr="00904430">
        <w:rPr>
          <w:rFonts w:asciiTheme="majorHAnsi" w:eastAsia="Arial" w:hAnsiTheme="majorHAnsi" w:cs="Arial"/>
          <w:sz w:val="20"/>
          <w:lang w:val="pt-BR"/>
        </w:rPr>
        <w:t>9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9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6)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u 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lang w:val="pt-BR"/>
        </w:rPr>
        <w:t>rt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o 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2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º</w:t>
      </w:r>
      <w:r w:rsidRPr="00904430">
        <w:rPr>
          <w:rFonts w:asciiTheme="majorHAnsi" w:eastAsia="Arial" w:hAnsiTheme="majorHAnsi" w:cs="Arial"/>
          <w:sz w:val="20"/>
          <w:lang w:val="pt-BR"/>
        </w:rPr>
        <w:t>, “asse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lang w:val="pt-BR"/>
        </w:rPr>
        <w:t>ura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 xml:space="preserve"> q</w:t>
      </w:r>
      <w:r w:rsidRPr="00904430">
        <w:rPr>
          <w:rFonts w:asciiTheme="majorHAnsi" w:eastAsia="Arial" w:hAnsiTheme="majorHAnsi" w:cs="Arial"/>
          <w:sz w:val="20"/>
          <w:lang w:val="pt-BR"/>
        </w:rPr>
        <w:t>ue a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2"/>
          <w:sz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lang w:val="pt-BR"/>
        </w:rPr>
        <w:t>al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lang w:val="pt-BR"/>
        </w:rPr>
        <w:t>da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e </w:t>
      </w:r>
      <w:r w:rsidRPr="00904430">
        <w:rPr>
          <w:rFonts w:asciiTheme="majorHAnsi" w:hAnsiTheme="majorHAnsi"/>
          <w:sz w:val="20"/>
          <w:lang w:val="pt-BR"/>
        </w:rPr>
        <w:t xml:space="preserve">da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duca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 o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le</w:t>
      </w:r>
      <w:r w:rsidRPr="00904430">
        <w:rPr>
          <w:rFonts w:asciiTheme="majorHAnsi" w:hAnsiTheme="majorHAnsi"/>
          <w:spacing w:val="-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ol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imento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 xml:space="preserve">o 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duc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ndo,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erc</w:t>
      </w:r>
      <w:r w:rsidRPr="00904430">
        <w:rPr>
          <w:rFonts w:asciiTheme="majorHAnsi" w:hAnsiTheme="majorHAnsi"/>
          <w:spacing w:val="-3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cio da cid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dania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a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lang w:val="pt-BR"/>
        </w:rPr>
        <w:t>ual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2"/>
          <w:sz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lang w:val="pt-BR"/>
        </w:rPr>
        <w:t>icaç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o 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lang w:val="pt-BR"/>
        </w:rPr>
        <w:t>ara o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tr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lang w:val="pt-BR"/>
        </w:rPr>
        <w:t>balh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lang w:val="pt-BR"/>
        </w:rPr>
        <w:t>.”</w:t>
      </w:r>
      <w:proofErr w:type="gramStart"/>
      <w:r w:rsidRPr="00904430">
        <w:rPr>
          <w:rFonts w:asciiTheme="majorHAnsi" w:eastAsia="Arial" w:hAnsiTheme="majorHAnsi" w:cs="Arial"/>
          <w:sz w:val="20"/>
          <w:lang w:val="pt-BR"/>
        </w:rPr>
        <w:t xml:space="preserve">  </w:t>
      </w:r>
      <w:proofErr w:type="gramEnd"/>
      <w:r w:rsidRPr="00904430">
        <w:rPr>
          <w:rFonts w:asciiTheme="majorHAnsi" w:eastAsia="Arial" w:hAnsiTheme="majorHAnsi" w:cs="Arial"/>
          <w:spacing w:val="1"/>
          <w:sz w:val="20"/>
        </w:rPr>
        <w:t>A</w:t>
      </w:r>
      <w:r w:rsidRPr="00904430">
        <w:rPr>
          <w:rFonts w:asciiTheme="majorHAnsi" w:eastAsia="Arial" w:hAnsiTheme="majorHAnsi" w:cs="Arial"/>
          <w:sz w:val="20"/>
        </w:rPr>
        <w:t>o</w:t>
      </w:r>
      <w:r w:rsidRPr="00904430">
        <w:rPr>
          <w:rFonts w:asciiTheme="majorHAnsi" w:eastAsia="Arial" w:hAnsiTheme="majorHAnsi" w:cs="Arial"/>
          <w:spacing w:val="-2"/>
          <w:sz w:val="20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</w:rPr>
        <w:t>p</w:t>
      </w:r>
      <w:r w:rsidRPr="00904430">
        <w:rPr>
          <w:rFonts w:asciiTheme="majorHAnsi" w:eastAsia="Arial" w:hAnsiTheme="majorHAnsi" w:cs="Arial"/>
          <w:sz w:val="20"/>
        </w:rPr>
        <w:t>erc</w:t>
      </w:r>
      <w:r w:rsidRPr="00904430">
        <w:rPr>
          <w:rFonts w:asciiTheme="majorHAnsi" w:eastAsia="Arial" w:hAnsiTheme="majorHAnsi" w:cs="Arial"/>
          <w:spacing w:val="-3"/>
          <w:sz w:val="20"/>
        </w:rPr>
        <w:t>e</w:t>
      </w:r>
      <w:r w:rsidRPr="00904430">
        <w:rPr>
          <w:rFonts w:asciiTheme="majorHAnsi" w:eastAsia="Arial" w:hAnsiTheme="majorHAnsi" w:cs="Arial"/>
          <w:sz w:val="20"/>
        </w:rPr>
        <w:t>ber a</w:t>
      </w:r>
      <w:r w:rsidRPr="00904430">
        <w:rPr>
          <w:rFonts w:asciiTheme="majorHAnsi" w:eastAsia="Arial" w:hAnsiTheme="majorHAnsi" w:cs="Arial"/>
          <w:spacing w:val="-4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edu</w:t>
      </w:r>
      <w:r w:rsidRPr="00904430">
        <w:rPr>
          <w:rFonts w:asciiTheme="majorHAnsi" w:eastAsia="Arial" w:hAnsiTheme="majorHAnsi" w:cs="Arial"/>
          <w:spacing w:val="-3"/>
          <w:sz w:val="20"/>
        </w:rPr>
        <w:t>c</w:t>
      </w:r>
      <w:r w:rsidRPr="00904430">
        <w:rPr>
          <w:rFonts w:asciiTheme="majorHAnsi" w:eastAsia="Arial" w:hAnsiTheme="majorHAnsi" w:cs="Arial"/>
          <w:sz w:val="20"/>
        </w:rPr>
        <w:t xml:space="preserve">ação </w:t>
      </w:r>
      <w:r w:rsidRPr="00904430">
        <w:rPr>
          <w:rFonts w:asciiTheme="majorHAnsi" w:eastAsia="Arial" w:hAnsiTheme="majorHAnsi" w:cs="Arial"/>
          <w:spacing w:val="-2"/>
          <w:sz w:val="20"/>
        </w:rPr>
        <w:t>co</w:t>
      </w:r>
      <w:r w:rsidRPr="00904430">
        <w:rPr>
          <w:rFonts w:asciiTheme="majorHAnsi" w:eastAsia="Arial" w:hAnsiTheme="majorHAnsi" w:cs="Arial"/>
          <w:spacing w:val="1"/>
          <w:sz w:val="20"/>
        </w:rPr>
        <w:t>m</w:t>
      </w:r>
      <w:r w:rsidRPr="00904430">
        <w:rPr>
          <w:rFonts w:asciiTheme="majorHAnsi" w:eastAsia="Arial" w:hAnsiTheme="majorHAnsi" w:cs="Arial"/>
          <w:sz w:val="20"/>
        </w:rPr>
        <w:t>o</w:t>
      </w:r>
      <w:r w:rsidRPr="00904430">
        <w:rPr>
          <w:rFonts w:asciiTheme="majorHAnsi" w:eastAsia="Arial" w:hAnsiTheme="majorHAnsi" w:cs="Arial"/>
          <w:spacing w:val="-2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di</w:t>
      </w:r>
      <w:r w:rsidRPr="00904430">
        <w:rPr>
          <w:rFonts w:asciiTheme="majorHAnsi" w:eastAsia="Arial" w:hAnsiTheme="majorHAnsi" w:cs="Arial"/>
          <w:spacing w:val="-2"/>
          <w:sz w:val="20"/>
        </w:rPr>
        <w:t>r</w:t>
      </w:r>
      <w:r w:rsidRPr="00904430">
        <w:rPr>
          <w:rFonts w:asciiTheme="majorHAnsi" w:eastAsia="Arial" w:hAnsiTheme="majorHAnsi" w:cs="Arial"/>
          <w:sz w:val="20"/>
        </w:rPr>
        <w:t>eito</w:t>
      </w:r>
      <w:r w:rsidRPr="00904430">
        <w:rPr>
          <w:rFonts w:asciiTheme="majorHAnsi" w:eastAsia="Arial" w:hAnsiTheme="majorHAnsi" w:cs="Arial"/>
          <w:spacing w:val="-2"/>
          <w:sz w:val="20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</w:rPr>
        <w:t>h</w:t>
      </w:r>
      <w:r w:rsidRPr="00904430">
        <w:rPr>
          <w:rFonts w:asciiTheme="majorHAnsi" w:eastAsia="Arial" w:hAnsiTheme="majorHAnsi" w:cs="Arial"/>
          <w:spacing w:val="-2"/>
          <w:sz w:val="20"/>
        </w:rPr>
        <w:t>u</w:t>
      </w:r>
      <w:r w:rsidRPr="00904430">
        <w:rPr>
          <w:rFonts w:asciiTheme="majorHAnsi" w:eastAsia="Arial" w:hAnsiTheme="majorHAnsi" w:cs="Arial"/>
          <w:spacing w:val="1"/>
          <w:sz w:val="20"/>
        </w:rPr>
        <w:t>m</w:t>
      </w:r>
      <w:r w:rsidRPr="00904430">
        <w:rPr>
          <w:rFonts w:asciiTheme="majorHAnsi" w:eastAsia="Arial" w:hAnsiTheme="majorHAnsi" w:cs="Arial"/>
          <w:sz w:val="20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</w:rPr>
        <w:t>n</w:t>
      </w:r>
      <w:r w:rsidRPr="00904430">
        <w:rPr>
          <w:rFonts w:asciiTheme="majorHAnsi" w:eastAsia="Arial" w:hAnsiTheme="majorHAnsi" w:cs="Arial"/>
          <w:sz w:val="20"/>
        </w:rPr>
        <w:t>o,</w:t>
      </w:r>
      <w:r w:rsidRPr="00904430">
        <w:rPr>
          <w:rFonts w:asciiTheme="majorHAnsi" w:eastAsia="Arial" w:hAnsiTheme="majorHAnsi" w:cs="Arial"/>
          <w:spacing w:val="-2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est</w:t>
      </w:r>
      <w:r w:rsidRPr="00904430">
        <w:rPr>
          <w:rFonts w:asciiTheme="majorHAnsi" w:eastAsia="Arial" w:hAnsiTheme="majorHAnsi" w:cs="Arial"/>
          <w:spacing w:val="1"/>
          <w:sz w:val="20"/>
        </w:rPr>
        <w:t>a</w:t>
      </w:r>
      <w:r w:rsidRPr="00904430">
        <w:rPr>
          <w:rFonts w:asciiTheme="majorHAnsi" w:eastAsia="Arial" w:hAnsiTheme="majorHAnsi" w:cs="Arial"/>
          <w:spacing w:val="7"/>
          <w:sz w:val="20"/>
        </w:rPr>
        <w:t>r</w:t>
      </w:r>
      <w:r w:rsidRPr="00904430">
        <w:rPr>
          <w:rFonts w:asciiTheme="majorHAnsi" w:hAnsiTheme="majorHAnsi"/>
          <w:sz w:val="20"/>
        </w:rPr>
        <w:t>- se</w:t>
      </w:r>
      <w:r w:rsidRPr="00904430">
        <w:rPr>
          <w:rFonts w:asciiTheme="majorHAnsi" w:hAnsiTheme="majorHAnsi"/>
          <w:spacing w:val="-1"/>
          <w:sz w:val="20"/>
        </w:rPr>
        <w:t>-</w:t>
      </w:r>
      <w:r w:rsidRPr="00904430">
        <w:rPr>
          <w:rFonts w:asciiTheme="majorHAnsi" w:hAnsiTheme="majorHAnsi"/>
          <w:sz w:val="20"/>
        </w:rPr>
        <w:t xml:space="preserve">á </w:t>
      </w:r>
      <w:r w:rsidRPr="00904430">
        <w:rPr>
          <w:rFonts w:asciiTheme="majorHAnsi" w:hAnsiTheme="majorHAnsi"/>
          <w:spacing w:val="1"/>
          <w:sz w:val="20"/>
        </w:rPr>
        <w:t>e</w:t>
      </w:r>
      <w:r w:rsidRPr="00904430">
        <w:rPr>
          <w:rFonts w:asciiTheme="majorHAnsi" w:hAnsiTheme="majorHAnsi"/>
          <w:sz w:val="20"/>
        </w:rPr>
        <w:t>st</w:t>
      </w:r>
      <w:r w:rsidRPr="00904430">
        <w:rPr>
          <w:rFonts w:asciiTheme="majorHAnsi" w:hAnsiTheme="majorHAnsi"/>
          <w:spacing w:val="-3"/>
          <w:sz w:val="20"/>
        </w:rPr>
        <w:t>i</w:t>
      </w:r>
      <w:r w:rsidRPr="00904430">
        <w:rPr>
          <w:rFonts w:asciiTheme="majorHAnsi" w:hAnsiTheme="majorHAnsi"/>
          <w:spacing w:val="1"/>
          <w:sz w:val="20"/>
        </w:rPr>
        <w:t>m</w:t>
      </w:r>
      <w:r w:rsidRPr="00904430">
        <w:rPr>
          <w:rFonts w:asciiTheme="majorHAnsi" w:hAnsiTheme="majorHAnsi"/>
          <w:sz w:val="20"/>
        </w:rPr>
        <w:t>ul</w:t>
      </w:r>
      <w:r w:rsidRPr="00904430">
        <w:rPr>
          <w:rFonts w:asciiTheme="majorHAnsi" w:hAnsiTheme="majorHAnsi"/>
          <w:spacing w:val="-2"/>
          <w:sz w:val="20"/>
        </w:rPr>
        <w:t>a</w:t>
      </w:r>
      <w:r w:rsidRPr="00904430">
        <w:rPr>
          <w:rFonts w:asciiTheme="majorHAnsi" w:hAnsiTheme="majorHAnsi"/>
          <w:sz w:val="20"/>
        </w:rPr>
        <w:t>ndo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a</w:t>
      </w:r>
      <w:r w:rsidRPr="00904430">
        <w:rPr>
          <w:rFonts w:asciiTheme="majorHAnsi" w:hAnsiTheme="majorHAnsi"/>
          <w:spacing w:val="1"/>
          <w:sz w:val="20"/>
        </w:rPr>
        <w:t xml:space="preserve"> </w:t>
      </w:r>
      <w:r w:rsidRPr="00904430">
        <w:rPr>
          <w:rFonts w:asciiTheme="majorHAnsi" w:hAnsiTheme="majorHAnsi"/>
          <w:spacing w:val="-2"/>
          <w:sz w:val="20"/>
        </w:rPr>
        <w:t>co</w:t>
      </w:r>
      <w:r w:rsidRPr="00904430">
        <w:rPr>
          <w:rFonts w:asciiTheme="majorHAnsi" w:hAnsiTheme="majorHAnsi"/>
          <w:sz w:val="20"/>
        </w:rPr>
        <w:t>nstrução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pacing w:val="1"/>
          <w:sz w:val="20"/>
        </w:rPr>
        <w:t>d</w:t>
      </w:r>
      <w:r w:rsidRPr="00904430">
        <w:rPr>
          <w:rFonts w:asciiTheme="majorHAnsi" w:hAnsiTheme="majorHAnsi"/>
          <w:sz w:val="20"/>
        </w:rPr>
        <w:t>a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cid</w:t>
      </w:r>
      <w:r w:rsidRPr="00904430">
        <w:rPr>
          <w:rFonts w:asciiTheme="majorHAnsi" w:hAnsiTheme="majorHAnsi"/>
          <w:spacing w:val="-2"/>
          <w:sz w:val="20"/>
        </w:rPr>
        <w:t>a</w:t>
      </w:r>
      <w:r w:rsidRPr="00904430">
        <w:rPr>
          <w:rFonts w:asciiTheme="majorHAnsi" w:hAnsiTheme="majorHAnsi"/>
          <w:sz w:val="20"/>
        </w:rPr>
        <w:t>dani</w:t>
      </w:r>
      <w:r w:rsidRPr="00904430">
        <w:rPr>
          <w:rFonts w:asciiTheme="majorHAnsi" w:hAnsiTheme="majorHAnsi"/>
          <w:spacing w:val="-2"/>
          <w:sz w:val="20"/>
        </w:rPr>
        <w:t>a</w:t>
      </w:r>
      <w:r w:rsidRPr="00904430">
        <w:rPr>
          <w:rFonts w:asciiTheme="majorHAnsi" w:hAnsiTheme="majorHAnsi"/>
          <w:sz w:val="20"/>
        </w:rPr>
        <w:t>,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o</w:t>
      </w:r>
      <w:r w:rsidRPr="00904430">
        <w:rPr>
          <w:rFonts w:asciiTheme="majorHAnsi" w:hAnsiTheme="majorHAnsi"/>
          <w:spacing w:val="1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c</w:t>
      </w:r>
      <w:r w:rsidRPr="00904430">
        <w:rPr>
          <w:rFonts w:asciiTheme="majorHAnsi" w:hAnsiTheme="majorHAnsi"/>
          <w:spacing w:val="-1"/>
          <w:sz w:val="20"/>
        </w:rPr>
        <w:t>o</w:t>
      </w:r>
      <w:r w:rsidRPr="00904430">
        <w:rPr>
          <w:rFonts w:asciiTheme="majorHAnsi" w:hAnsiTheme="majorHAnsi"/>
          <w:sz w:val="20"/>
        </w:rPr>
        <w:t>nhec</w:t>
      </w:r>
      <w:r w:rsidRPr="00904430">
        <w:rPr>
          <w:rFonts w:asciiTheme="majorHAnsi" w:hAnsiTheme="majorHAnsi"/>
          <w:spacing w:val="-3"/>
          <w:sz w:val="20"/>
        </w:rPr>
        <w:t>i</w:t>
      </w:r>
      <w:r w:rsidRPr="00904430">
        <w:rPr>
          <w:rFonts w:asciiTheme="majorHAnsi" w:hAnsiTheme="majorHAnsi"/>
          <w:spacing w:val="1"/>
          <w:sz w:val="20"/>
        </w:rPr>
        <w:t>m</w:t>
      </w:r>
      <w:r w:rsidRPr="00904430">
        <w:rPr>
          <w:rFonts w:asciiTheme="majorHAnsi" w:hAnsiTheme="majorHAnsi"/>
          <w:spacing w:val="-2"/>
          <w:sz w:val="20"/>
        </w:rPr>
        <w:t>e</w:t>
      </w:r>
      <w:r w:rsidRPr="00904430">
        <w:rPr>
          <w:rFonts w:asciiTheme="majorHAnsi" w:hAnsiTheme="majorHAnsi"/>
          <w:sz w:val="20"/>
        </w:rPr>
        <w:t>nto</w:t>
      </w:r>
      <w:r w:rsidRPr="00904430">
        <w:rPr>
          <w:rFonts w:asciiTheme="majorHAnsi" w:hAnsiTheme="majorHAnsi"/>
          <w:spacing w:val="-1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dos</w:t>
      </w:r>
      <w:r w:rsidRPr="00904430">
        <w:rPr>
          <w:rFonts w:asciiTheme="majorHAnsi" w:hAnsiTheme="majorHAnsi"/>
          <w:spacing w:val="-2"/>
          <w:sz w:val="20"/>
        </w:rPr>
        <w:t xml:space="preserve"> d</w:t>
      </w:r>
      <w:r w:rsidRPr="00904430">
        <w:rPr>
          <w:rFonts w:asciiTheme="majorHAnsi" w:hAnsiTheme="majorHAnsi"/>
          <w:sz w:val="20"/>
        </w:rPr>
        <w:t>i</w:t>
      </w:r>
      <w:r w:rsidRPr="00904430">
        <w:rPr>
          <w:rFonts w:asciiTheme="majorHAnsi" w:hAnsiTheme="majorHAnsi"/>
          <w:spacing w:val="-2"/>
          <w:sz w:val="20"/>
        </w:rPr>
        <w:t>r</w:t>
      </w:r>
      <w:r w:rsidRPr="00904430">
        <w:rPr>
          <w:rFonts w:asciiTheme="majorHAnsi" w:hAnsiTheme="majorHAnsi"/>
          <w:sz w:val="20"/>
        </w:rPr>
        <w:t>eitos f</w:t>
      </w:r>
      <w:r w:rsidRPr="00904430">
        <w:rPr>
          <w:rFonts w:asciiTheme="majorHAnsi" w:hAnsiTheme="majorHAnsi"/>
          <w:spacing w:val="1"/>
          <w:sz w:val="20"/>
        </w:rPr>
        <w:t>u</w:t>
      </w:r>
      <w:r w:rsidRPr="00904430">
        <w:rPr>
          <w:rFonts w:asciiTheme="majorHAnsi" w:hAnsiTheme="majorHAnsi"/>
          <w:sz w:val="20"/>
        </w:rPr>
        <w:t>n</w:t>
      </w:r>
      <w:r w:rsidRPr="00904430">
        <w:rPr>
          <w:rFonts w:asciiTheme="majorHAnsi" w:hAnsiTheme="majorHAnsi"/>
          <w:spacing w:val="-2"/>
          <w:sz w:val="20"/>
        </w:rPr>
        <w:t>d</w:t>
      </w:r>
      <w:r w:rsidRPr="00904430">
        <w:rPr>
          <w:rFonts w:asciiTheme="majorHAnsi" w:hAnsiTheme="majorHAnsi"/>
          <w:sz w:val="20"/>
        </w:rPr>
        <w:t>a</w:t>
      </w:r>
      <w:r w:rsidRPr="00904430">
        <w:rPr>
          <w:rFonts w:asciiTheme="majorHAnsi" w:hAnsiTheme="majorHAnsi"/>
          <w:spacing w:val="-1"/>
          <w:sz w:val="20"/>
        </w:rPr>
        <w:t>m</w:t>
      </w:r>
      <w:r w:rsidRPr="00904430">
        <w:rPr>
          <w:rFonts w:asciiTheme="majorHAnsi" w:hAnsiTheme="majorHAnsi"/>
          <w:sz w:val="20"/>
        </w:rPr>
        <w:t>en</w:t>
      </w:r>
      <w:r w:rsidRPr="00904430">
        <w:rPr>
          <w:rFonts w:asciiTheme="majorHAnsi" w:hAnsiTheme="majorHAnsi"/>
          <w:spacing w:val="-2"/>
          <w:sz w:val="20"/>
        </w:rPr>
        <w:t>t</w:t>
      </w:r>
      <w:r w:rsidRPr="00904430">
        <w:rPr>
          <w:rFonts w:asciiTheme="majorHAnsi" w:hAnsiTheme="majorHAnsi"/>
          <w:sz w:val="20"/>
        </w:rPr>
        <w:t xml:space="preserve">ais, </w:t>
      </w:r>
      <w:r w:rsidRPr="00904430">
        <w:rPr>
          <w:rFonts w:asciiTheme="majorHAnsi" w:hAnsiTheme="majorHAnsi"/>
          <w:spacing w:val="-1"/>
          <w:sz w:val="20"/>
        </w:rPr>
        <w:t>p</w:t>
      </w:r>
      <w:r w:rsidRPr="00904430">
        <w:rPr>
          <w:rFonts w:asciiTheme="majorHAnsi" w:hAnsiTheme="majorHAnsi"/>
          <w:sz w:val="20"/>
        </w:rPr>
        <w:t>ossibil</w:t>
      </w:r>
      <w:r w:rsidRPr="00904430">
        <w:rPr>
          <w:rFonts w:asciiTheme="majorHAnsi" w:hAnsiTheme="majorHAnsi"/>
          <w:spacing w:val="-1"/>
          <w:sz w:val="20"/>
        </w:rPr>
        <w:t>i</w:t>
      </w:r>
      <w:r w:rsidRPr="00904430">
        <w:rPr>
          <w:rFonts w:asciiTheme="majorHAnsi" w:hAnsiTheme="majorHAnsi"/>
          <w:sz w:val="20"/>
        </w:rPr>
        <w:t>t</w:t>
      </w:r>
      <w:r w:rsidRPr="00904430">
        <w:rPr>
          <w:rFonts w:asciiTheme="majorHAnsi" w:hAnsiTheme="majorHAnsi"/>
          <w:spacing w:val="1"/>
          <w:sz w:val="20"/>
        </w:rPr>
        <w:t>a</w:t>
      </w:r>
      <w:r w:rsidRPr="00904430">
        <w:rPr>
          <w:rFonts w:asciiTheme="majorHAnsi" w:hAnsiTheme="majorHAnsi"/>
          <w:sz w:val="20"/>
        </w:rPr>
        <w:t>n</w:t>
      </w:r>
      <w:r w:rsidRPr="00904430">
        <w:rPr>
          <w:rFonts w:asciiTheme="majorHAnsi" w:hAnsiTheme="majorHAnsi"/>
          <w:spacing w:val="-2"/>
          <w:sz w:val="20"/>
        </w:rPr>
        <w:t>d</w:t>
      </w:r>
      <w:r w:rsidRPr="00904430">
        <w:rPr>
          <w:rFonts w:asciiTheme="majorHAnsi" w:hAnsiTheme="majorHAnsi"/>
          <w:sz w:val="20"/>
        </w:rPr>
        <w:t xml:space="preserve">o </w:t>
      </w:r>
      <w:r w:rsidRPr="00904430">
        <w:rPr>
          <w:rFonts w:asciiTheme="majorHAnsi" w:hAnsiTheme="majorHAnsi"/>
          <w:spacing w:val="-1"/>
          <w:sz w:val="20"/>
        </w:rPr>
        <w:t>a</w:t>
      </w:r>
      <w:r w:rsidRPr="00904430">
        <w:rPr>
          <w:rFonts w:asciiTheme="majorHAnsi" w:hAnsiTheme="majorHAnsi"/>
          <w:sz w:val="20"/>
        </w:rPr>
        <w:t xml:space="preserve">o </w:t>
      </w:r>
      <w:r w:rsidRPr="00904430">
        <w:rPr>
          <w:rFonts w:asciiTheme="majorHAnsi" w:hAnsiTheme="majorHAnsi"/>
          <w:spacing w:val="1"/>
          <w:sz w:val="20"/>
        </w:rPr>
        <w:t>e</w:t>
      </w:r>
      <w:r w:rsidRPr="00904430">
        <w:rPr>
          <w:rFonts w:asciiTheme="majorHAnsi" w:hAnsiTheme="majorHAnsi"/>
          <w:spacing w:val="-3"/>
          <w:sz w:val="20"/>
        </w:rPr>
        <w:t>s</w:t>
      </w:r>
      <w:r w:rsidRPr="00904430">
        <w:rPr>
          <w:rFonts w:asciiTheme="majorHAnsi" w:hAnsiTheme="majorHAnsi"/>
          <w:sz w:val="20"/>
        </w:rPr>
        <w:t>t</w:t>
      </w:r>
      <w:r w:rsidRPr="00904430">
        <w:rPr>
          <w:rFonts w:asciiTheme="majorHAnsi" w:hAnsiTheme="majorHAnsi"/>
          <w:spacing w:val="1"/>
          <w:sz w:val="20"/>
        </w:rPr>
        <w:t>u</w:t>
      </w:r>
      <w:r w:rsidRPr="00904430">
        <w:rPr>
          <w:rFonts w:asciiTheme="majorHAnsi" w:hAnsiTheme="majorHAnsi"/>
          <w:spacing w:val="-2"/>
          <w:sz w:val="20"/>
        </w:rPr>
        <w:t>d</w:t>
      </w:r>
      <w:r w:rsidRPr="00904430">
        <w:rPr>
          <w:rFonts w:asciiTheme="majorHAnsi" w:hAnsiTheme="majorHAnsi"/>
          <w:sz w:val="20"/>
        </w:rPr>
        <w:t>an</w:t>
      </w:r>
      <w:r w:rsidRPr="00904430">
        <w:rPr>
          <w:rFonts w:asciiTheme="majorHAnsi" w:hAnsiTheme="majorHAnsi"/>
          <w:spacing w:val="-2"/>
          <w:sz w:val="20"/>
        </w:rPr>
        <w:t>t</w:t>
      </w:r>
      <w:r w:rsidRPr="00904430">
        <w:rPr>
          <w:rFonts w:asciiTheme="majorHAnsi" w:hAnsiTheme="majorHAnsi"/>
          <w:sz w:val="20"/>
        </w:rPr>
        <w:t>e a</w:t>
      </w:r>
      <w:r w:rsidRPr="00904430">
        <w:rPr>
          <w:rFonts w:asciiTheme="majorHAnsi" w:hAnsiTheme="majorHAnsi"/>
          <w:spacing w:val="1"/>
          <w:sz w:val="20"/>
        </w:rPr>
        <w:t xml:space="preserve"> </w:t>
      </w:r>
      <w:r w:rsidRPr="00904430">
        <w:rPr>
          <w:rFonts w:asciiTheme="majorHAnsi" w:hAnsiTheme="majorHAnsi"/>
          <w:spacing w:val="-2"/>
          <w:sz w:val="20"/>
        </w:rPr>
        <w:t>v</w:t>
      </w:r>
      <w:r w:rsidRPr="00904430">
        <w:rPr>
          <w:rFonts w:asciiTheme="majorHAnsi" w:hAnsiTheme="majorHAnsi"/>
          <w:sz w:val="20"/>
        </w:rPr>
        <w:t>i</w:t>
      </w:r>
      <w:r w:rsidRPr="00904430">
        <w:rPr>
          <w:rFonts w:asciiTheme="majorHAnsi" w:hAnsiTheme="majorHAnsi"/>
          <w:spacing w:val="-3"/>
          <w:sz w:val="20"/>
        </w:rPr>
        <w:t>v</w:t>
      </w:r>
      <w:r w:rsidRPr="00904430">
        <w:rPr>
          <w:rFonts w:asciiTheme="majorHAnsi" w:hAnsiTheme="majorHAnsi"/>
          <w:sz w:val="20"/>
        </w:rPr>
        <w:t xml:space="preserve">ência da </w:t>
      </w:r>
      <w:r w:rsidRPr="00904430">
        <w:rPr>
          <w:rFonts w:asciiTheme="majorHAnsi" w:hAnsiTheme="majorHAnsi"/>
          <w:spacing w:val="-1"/>
          <w:sz w:val="20"/>
        </w:rPr>
        <w:t>a</w:t>
      </w:r>
      <w:r w:rsidRPr="00904430">
        <w:rPr>
          <w:rFonts w:asciiTheme="majorHAnsi" w:hAnsiTheme="majorHAnsi"/>
          <w:sz w:val="20"/>
        </w:rPr>
        <w:t>ut</w:t>
      </w:r>
      <w:r w:rsidRPr="00904430">
        <w:rPr>
          <w:rFonts w:asciiTheme="majorHAnsi" w:hAnsiTheme="majorHAnsi"/>
          <w:spacing w:val="-1"/>
          <w:sz w:val="20"/>
        </w:rPr>
        <w:t>o</w:t>
      </w:r>
      <w:r w:rsidRPr="00904430">
        <w:rPr>
          <w:rFonts w:asciiTheme="majorHAnsi" w:hAnsiTheme="majorHAnsi"/>
          <w:sz w:val="20"/>
        </w:rPr>
        <w:t>n</w:t>
      </w:r>
      <w:r w:rsidRPr="00904430">
        <w:rPr>
          <w:rFonts w:asciiTheme="majorHAnsi" w:hAnsiTheme="majorHAnsi"/>
          <w:spacing w:val="-2"/>
          <w:sz w:val="20"/>
        </w:rPr>
        <w:t>o</w:t>
      </w:r>
      <w:r w:rsidRPr="00904430">
        <w:rPr>
          <w:rFonts w:asciiTheme="majorHAnsi" w:hAnsiTheme="majorHAnsi"/>
          <w:spacing w:val="1"/>
          <w:sz w:val="20"/>
        </w:rPr>
        <w:t>m</w:t>
      </w:r>
      <w:r w:rsidRPr="00904430">
        <w:rPr>
          <w:rFonts w:asciiTheme="majorHAnsi" w:hAnsiTheme="majorHAnsi"/>
          <w:sz w:val="20"/>
        </w:rPr>
        <w:t>ia,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senso cr</w:t>
      </w:r>
      <w:r w:rsidRPr="00904430">
        <w:rPr>
          <w:rFonts w:asciiTheme="majorHAnsi" w:hAnsiTheme="majorHAnsi"/>
          <w:spacing w:val="-3"/>
          <w:sz w:val="20"/>
        </w:rPr>
        <w:t>í</w:t>
      </w:r>
      <w:r w:rsidRPr="00904430">
        <w:rPr>
          <w:rFonts w:asciiTheme="majorHAnsi" w:hAnsiTheme="majorHAnsi"/>
          <w:sz w:val="20"/>
        </w:rPr>
        <w:t>tico, respeito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aos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out</w:t>
      </w:r>
      <w:r w:rsidRPr="00904430">
        <w:rPr>
          <w:rFonts w:asciiTheme="majorHAnsi" w:hAnsiTheme="majorHAnsi"/>
          <w:spacing w:val="1"/>
          <w:sz w:val="20"/>
        </w:rPr>
        <w:t>r</w:t>
      </w:r>
      <w:r w:rsidRPr="00904430">
        <w:rPr>
          <w:rFonts w:asciiTheme="majorHAnsi" w:hAnsiTheme="majorHAnsi"/>
          <w:sz w:val="20"/>
        </w:rPr>
        <w:t>os</w:t>
      </w:r>
      <w:r w:rsidRPr="00904430">
        <w:rPr>
          <w:rFonts w:asciiTheme="majorHAnsi" w:hAnsiTheme="majorHAnsi"/>
          <w:spacing w:val="-3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e</w:t>
      </w:r>
      <w:r w:rsidRPr="00904430">
        <w:rPr>
          <w:rFonts w:asciiTheme="majorHAnsi" w:hAnsiTheme="majorHAnsi"/>
          <w:spacing w:val="-1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a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c</w:t>
      </w:r>
      <w:r w:rsidRPr="00904430">
        <w:rPr>
          <w:rFonts w:asciiTheme="majorHAnsi" w:hAnsiTheme="majorHAnsi"/>
          <w:spacing w:val="1"/>
          <w:sz w:val="20"/>
        </w:rPr>
        <w:t>o</w:t>
      </w:r>
      <w:r w:rsidRPr="00904430">
        <w:rPr>
          <w:rFonts w:asciiTheme="majorHAnsi" w:hAnsiTheme="majorHAnsi"/>
          <w:sz w:val="20"/>
        </w:rPr>
        <w:t>nstru</w:t>
      </w:r>
      <w:r w:rsidRPr="00904430">
        <w:rPr>
          <w:rFonts w:asciiTheme="majorHAnsi" w:hAnsiTheme="majorHAnsi"/>
          <w:spacing w:val="-3"/>
          <w:sz w:val="20"/>
        </w:rPr>
        <w:t>ç</w:t>
      </w:r>
      <w:r w:rsidRPr="00904430">
        <w:rPr>
          <w:rFonts w:asciiTheme="majorHAnsi" w:hAnsiTheme="majorHAnsi"/>
          <w:sz w:val="20"/>
        </w:rPr>
        <w:t>ão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da i</w:t>
      </w:r>
      <w:r w:rsidRPr="00904430">
        <w:rPr>
          <w:rFonts w:asciiTheme="majorHAnsi" w:hAnsiTheme="majorHAnsi"/>
          <w:spacing w:val="-2"/>
          <w:sz w:val="20"/>
        </w:rPr>
        <w:t>g</w:t>
      </w:r>
      <w:r w:rsidRPr="00904430">
        <w:rPr>
          <w:rFonts w:asciiTheme="majorHAnsi" w:hAnsiTheme="majorHAnsi"/>
          <w:sz w:val="20"/>
        </w:rPr>
        <w:t>ual</w:t>
      </w:r>
      <w:r w:rsidRPr="00904430">
        <w:rPr>
          <w:rFonts w:asciiTheme="majorHAnsi" w:hAnsiTheme="majorHAnsi"/>
          <w:spacing w:val="-2"/>
          <w:sz w:val="20"/>
        </w:rPr>
        <w:t>da</w:t>
      </w:r>
      <w:r w:rsidRPr="00904430">
        <w:rPr>
          <w:rFonts w:asciiTheme="majorHAnsi" w:hAnsiTheme="majorHAnsi"/>
          <w:sz w:val="20"/>
        </w:rPr>
        <w:t>de,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ética</w:t>
      </w:r>
      <w:r w:rsidRPr="00904430">
        <w:rPr>
          <w:rFonts w:asciiTheme="majorHAnsi" w:hAnsiTheme="majorHAnsi"/>
          <w:spacing w:val="-2"/>
          <w:sz w:val="20"/>
        </w:rPr>
        <w:t xml:space="preserve"> </w:t>
      </w:r>
      <w:r w:rsidRPr="00904430">
        <w:rPr>
          <w:rFonts w:asciiTheme="majorHAnsi" w:hAnsiTheme="majorHAnsi"/>
          <w:sz w:val="20"/>
        </w:rPr>
        <w:t>e moral.</w:t>
      </w:r>
    </w:p>
    <w:p w:rsidR="00296F7B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brasilei</w:t>
      </w:r>
      <w:r w:rsidRPr="00904430">
        <w:rPr>
          <w:rFonts w:asciiTheme="majorHAnsi" w:hAnsiTheme="majorHAnsi"/>
          <w:spacing w:val="-1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le</w:t>
      </w:r>
      <w:r w:rsidRPr="00904430">
        <w:rPr>
          <w:rFonts w:asciiTheme="majorHAnsi" w:hAnsiTheme="majorHAnsi"/>
          <w:spacing w:val="-1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ais</w:t>
      </w:r>
      <w:r w:rsidRPr="00904430">
        <w:rPr>
          <w:rFonts w:asciiTheme="majorHAnsi" w:hAnsiTheme="majorHAnsi"/>
          <w:spacing w:val="5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ançou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5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 edu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espec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nte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ucaç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aos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preso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/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s.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PN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H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(Pro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ra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 Nacional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reitos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Hu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nos</w:t>
      </w:r>
      <w:r w:rsidRPr="00904430">
        <w:rPr>
          <w:rFonts w:asciiTheme="majorHAnsi" w:hAnsiTheme="majorHAnsi"/>
          <w:spacing w:val="-2"/>
          <w:sz w:val="20"/>
          <w:lang w:val="pt-BR"/>
        </w:rPr>
        <w:t>/</w:t>
      </w:r>
      <w:r w:rsidRPr="00904430">
        <w:rPr>
          <w:rFonts w:asciiTheme="majorHAnsi" w:hAnsiTheme="majorHAnsi"/>
          <w:sz w:val="20"/>
          <w:lang w:val="pt-BR"/>
        </w:rPr>
        <w:t>20</w:t>
      </w:r>
      <w:r w:rsidRPr="00904430">
        <w:rPr>
          <w:rFonts w:asciiTheme="majorHAnsi" w:hAnsiTheme="majorHAnsi"/>
          <w:spacing w:val="-2"/>
          <w:sz w:val="20"/>
          <w:lang w:val="pt-BR"/>
        </w:rPr>
        <w:t>1</w:t>
      </w:r>
      <w:r w:rsidRPr="00904430">
        <w:rPr>
          <w:rFonts w:asciiTheme="majorHAnsi" w:hAnsiTheme="majorHAnsi"/>
          <w:sz w:val="20"/>
          <w:lang w:val="pt-BR"/>
        </w:rPr>
        <w:t>0)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rec</w:t>
      </w:r>
      <w:r w:rsidRPr="00904430">
        <w:rPr>
          <w:rFonts w:asciiTheme="majorHAnsi" w:hAnsiTheme="majorHAnsi"/>
          <w:spacing w:val="-2"/>
          <w:sz w:val="20"/>
          <w:lang w:val="pt-BR"/>
        </w:rPr>
        <w:t>on</w:t>
      </w:r>
      <w:r w:rsidRPr="00904430">
        <w:rPr>
          <w:rFonts w:asciiTheme="majorHAnsi" w:hAnsiTheme="majorHAnsi"/>
          <w:sz w:val="20"/>
          <w:lang w:val="pt-BR"/>
        </w:rPr>
        <w:t>hece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necess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os espa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berd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eito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da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l.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Nesta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trução social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-3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ntias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ad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o/ã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eres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do,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 doc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nto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al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CONAE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(2010)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traz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um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lo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ec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tro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EJA (Educa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 xml:space="preserve">ão </w:t>
      </w:r>
      <w:r w:rsidRPr="00904430">
        <w:rPr>
          <w:rFonts w:asciiTheme="majorHAnsi" w:hAnsiTheme="majorHAnsi"/>
          <w:spacing w:val="-1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 xml:space="preserve">ara </w:t>
      </w:r>
      <w:r w:rsidRPr="00904430">
        <w:rPr>
          <w:rFonts w:asciiTheme="majorHAnsi" w:hAnsiTheme="majorHAnsi"/>
          <w:spacing w:val="-2"/>
          <w:sz w:val="20"/>
          <w:lang w:val="pt-BR"/>
        </w:rPr>
        <w:t>J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ens e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 xml:space="preserve">ultos)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obre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o 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 xml:space="preserve">reito 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-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à 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ucaç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o.</w:t>
      </w:r>
    </w:p>
    <w:p w:rsidR="00296F7B" w:rsidRDefault="00904430" w:rsidP="00296F7B">
      <w:pPr>
        <w:spacing w:after="120"/>
        <w:ind w:left="1462" w:right="147"/>
        <w:jc w:val="both"/>
        <w:rPr>
          <w:rFonts w:asciiTheme="majorHAnsi" w:eastAsia="Arial" w:hAnsiTheme="majorHAnsi" w:cs="Arial"/>
          <w:sz w:val="20"/>
          <w:szCs w:val="20"/>
          <w:lang w:val="pt-BR"/>
        </w:rPr>
      </w:pP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No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ue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duc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ção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J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ens,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ult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id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sos,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real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ain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ad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ersa e</w:t>
      </w:r>
      <w:r w:rsidRPr="00904430">
        <w:rPr>
          <w:rFonts w:asciiTheme="majorHAnsi" w:eastAsia="Arial" w:hAnsiTheme="majorHAnsi" w:cs="Arial"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es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á</w:t>
      </w:r>
      <w:r w:rsidRPr="00904430">
        <w:rPr>
          <w:rFonts w:asciiTheme="majorHAnsi" w:eastAsia="Arial" w:hAnsiTheme="majorHAnsi" w:cs="Arial"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lo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1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atin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ir</w:t>
      </w:r>
      <w:r w:rsidRPr="00904430">
        <w:rPr>
          <w:rFonts w:asciiTheme="majorHAnsi" w:eastAsia="Arial" w:hAnsiTheme="majorHAnsi" w:cs="Arial"/>
          <w:spacing w:val="1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as</w:t>
      </w:r>
      <w:r w:rsidRPr="00904430">
        <w:rPr>
          <w:rFonts w:asciiTheme="majorHAnsi" w:eastAsia="Arial" w:hAnsiTheme="majorHAnsi" w:cs="Arial"/>
          <w:spacing w:val="1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x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ências</w:t>
      </w:r>
      <w:r w:rsidRPr="00904430">
        <w:rPr>
          <w:rFonts w:asciiTheme="majorHAnsi" w:eastAsia="Arial" w:hAnsiTheme="majorHAnsi" w:cs="Arial"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le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ais.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“al</w:t>
      </w:r>
      <w:r w:rsidRPr="00904430">
        <w:rPr>
          <w:rFonts w:asciiTheme="majorHAnsi" w:eastAsia="Arial" w:hAnsiTheme="majorHAnsi" w:cs="Arial"/>
          <w:i/>
          <w:spacing w:val="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i/>
          <w:spacing w:val="-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ent</w:t>
      </w:r>
      <w:r w:rsidRPr="00904430">
        <w:rPr>
          <w:rFonts w:asciiTheme="majorHAnsi" w:eastAsia="Arial" w:hAnsiTheme="majorHAnsi" w:cs="Arial"/>
          <w:i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i/>
          <w:spacing w:val="-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os</w:t>
      </w:r>
      <w:r w:rsidRPr="00904430">
        <w:rPr>
          <w:rFonts w:asciiTheme="majorHAnsi" w:eastAsia="Arial" w:hAnsiTheme="majorHAnsi" w:cs="Arial"/>
          <w:i/>
          <w:spacing w:val="14"/>
          <w:sz w:val="20"/>
          <w:szCs w:val="20"/>
          <w:lang w:val="pt-BR"/>
        </w:rPr>
        <w:t xml:space="preserve"> </w:t>
      </w:r>
      <w:proofErr w:type="spellStart"/>
      <w:proofErr w:type="gram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el</w:t>
      </w:r>
      <w:proofErr w:type="spellEnd"/>
      <w:proofErr w:type="gramEnd"/>
      <w:r w:rsidRPr="00904430">
        <w:rPr>
          <w:rFonts w:asciiTheme="majorHAnsi" w:eastAsia="Arial" w:hAnsiTheme="majorHAnsi" w:cs="Arial"/>
          <w:i/>
          <w:spacing w:val="14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sent</w:t>
      </w:r>
      <w:r w:rsidRPr="00904430">
        <w:rPr>
          <w:rFonts w:asciiTheme="majorHAnsi" w:eastAsia="Arial" w:hAnsiTheme="majorHAnsi" w:cs="Arial"/>
          <w:i/>
          <w:spacing w:val="-3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i/>
          <w:spacing w:val="-1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ie</w:t>
      </w:r>
      <w:r w:rsidRPr="00904430">
        <w:rPr>
          <w:rFonts w:asciiTheme="majorHAnsi" w:eastAsia="Arial" w:hAnsiTheme="majorHAnsi" w:cs="Arial"/>
          <w:i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to</w:t>
      </w:r>
      <w:proofErr w:type="spellEnd"/>
      <w:r w:rsidRPr="00904430">
        <w:rPr>
          <w:rFonts w:asciiTheme="majorHAnsi" w:eastAsia="Arial" w:hAnsiTheme="majorHAnsi" w:cs="Arial"/>
          <w:i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pacing w:val="-2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i/>
          <w:spacing w:val="-2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eral</w:t>
      </w:r>
      <w:r w:rsidRPr="00904430">
        <w:rPr>
          <w:rFonts w:asciiTheme="majorHAnsi" w:eastAsia="Arial" w:hAnsiTheme="majorHAnsi" w:cs="Arial"/>
          <w:i/>
          <w:spacing w:val="1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de que</w:t>
      </w:r>
      <w:r w:rsidRPr="00904430">
        <w:rPr>
          <w:rFonts w:asciiTheme="majorHAnsi" w:eastAsia="Arial" w:hAnsiTheme="majorHAnsi" w:cs="Arial"/>
          <w:i/>
          <w:spacing w:val="41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los</w:t>
      </w:r>
      <w:proofErr w:type="spellEnd"/>
      <w:r w:rsidRPr="00904430">
        <w:rPr>
          <w:rFonts w:asciiTheme="majorHAnsi" w:eastAsia="Arial" w:hAnsiTheme="majorHAnsi" w:cs="Arial"/>
          <w:i/>
          <w:spacing w:val="4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i/>
          <w:spacing w:val="-3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an</w:t>
      </w:r>
      <w:r w:rsidRPr="00904430">
        <w:rPr>
          <w:rFonts w:asciiTheme="majorHAnsi" w:eastAsia="Arial" w:hAnsiTheme="majorHAnsi" w:cs="Arial"/>
          <w:i/>
          <w:spacing w:val="-3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es</w:t>
      </w:r>
      <w:r w:rsidRPr="00904430">
        <w:rPr>
          <w:rFonts w:asciiTheme="majorHAnsi" w:eastAsia="Arial" w:hAnsiTheme="majorHAnsi" w:cs="Arial"/>
          <w:i/>
          <w:spacing w:val="4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pacing w:val="-2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or</w:t>
      </w:r>
      <w:r w:rsidRPr="00904430">
        <w:rPr>
          <w:rFonts w:asciiTheme="majorHAnsi" w:eastAsia="Arial" w:hAnsiTheme="majorHAnsi" w:cs="Arial"/>
          <w:i/>
          <w:spacing w:val="42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pacing w:val="-3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os</w:t>
      </w:r>
      <w:proofErr w:type="spellEnd"/>
      <w:r w:rsidRPr="00904430">
        <w:rPr>
          <w:rFonts w:asciiTheme="majorHAnsi" w:eastAsia="Arial" w:hAnsiTheme="majorHAnsi" w:cs="Arial"/>
          <w:i/>
          <w:spacing w:val="43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ca</w:t>
      </w:r>
      <w:r w:rsidRPr="00904430">
        <w:rPr>
          <w:rFonts w:asciiTheme="majorHAnsi" w:eastAsia="Arial" w:hAnsiTheme="majorHAnsi" w:cs="Arial"/>
          <w:i/>
          <w:spacing w:val="-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i/>
          <w:spacing w:val="4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os</w:t>
      </w:r>
      <w:proofErr w:type="spellEnd"/>
      <w:r w:rsidRPr="00904430">
        <w:rPr>
          <w:rFonts w:asciiTheme="majorHAnsi" w:eastAsia="Arial" w:hAnsiTheme="majorHAnsi" w:cs="Arial"/>
          <w:i/>
          <w:spacing w:val="4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pacing w:val="-2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i/>
          <w:spacing w:val="4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i/>
          <w:spacing w:val="43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i/>
          <w:spacing w:val="-2"/>
          <w:sz w:val="20"/>
          <w:szCs w:val="20"/>
          <w:lang w:val="pt-BR"/>
        </w:rPr>
        <w:t>gu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ald</w:t>
      </w:r>
      <w:r w:rsidRPr="00904430">
        <w:rPr>
          <w:rFonts w:asciiTheme="majorHAnsi" w:eastAsia="Arial" w:hAnsiTheme="majorHAnsi" w:cs="Arial"/>
          <w:i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d</w:t>
      </w:r>
      <w:proofErr w:type="spellEnd"/>
      <w:r w:rsidRPr="00904430">
        <w:rPr>
          <w:rFonts w:asciiTheme="majorHAnsi" w:eastAsia="Arial" w:hAnsiTheme="majorHAnsi" w:cs="Arial"/>
          <w:i/>
          <w:spacing w:val="4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y</w:t>
      </w:r>
      <w:r w:rsidRPr="00904430">
        <w:rPr>
          <w:rFonts w:asciiTheme="majorHAnsi" w:eastAsia="Arial" w:hAnsiTheme="majorHAnsi" w:cs="Arial"/>
          <w:i/>
          <w:spacing w:val="4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i/>
          <w:spacing w:val="43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inc</w:t>
      </w:r>
      <w:r w:rsidRPr="00904430">
        <w:rPr>
          <w:rFonts w:asciiTheme="majorHAnsi" w:eastAsia="Arial" w:hAnsiTheme="majorHAnsi" w:cs="Arial"/>
          <w:i/>
          <w:spacing w:val="-3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usión</w:t>
      </w:r>
      <w:proofErr w:type="spellEnd"/>
      <w:r w:rsidRPr="00904430">
        <w:rPr>
          <w:rFonts w:asciiTheme="majorHAnsi" w:eastAsia="Arial" w:hAnsiTheme="majorHAnsi" w:cs="Arial"/>
          <w:i/>
          <w:spacing w:val="42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son</w:t>
      </w:r>
      <w:proofErr w:type="spellEnd"/>
      <w:r w:rsidRPr="00904430">
        <w:rPr>
          <w:rFonts w:asciiTheme="majorHAnsi" w:eastAsia="Arial" w:hAnsiTheme="majorHAnsi" w:cs="Arial"/>
          <w:i/>
          <w:spacing w:val="4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i/>
          <w:spacing w:val="-2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nt</w:t>
      </w:r>
      <w:r w:rsidRPr="00904430">
        <w:rPr>
          <w:rFonts w:asciiTheme="majorHAnsi" w:eastAsia="Arial" w:hAnsiTheme="majorHAnsi" w:cs="Arial"/>
          <w:i/>
          <w:spacing w:val="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s,</w:t>
      </w:r>
      <w:r w:rsidRPr="00904430">
        <w:rPr>
          <w:rFonts w:asciiTheme="majorHAnsi" w:eastAsia="Arial" w:hAnsiTheme="majorHAnsi" w:cs="Arial"/>
          <w:i/>
          <w:spacing w:val="4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i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nto co</w:t>
      </w:r>
      <w:r w:rsidRPr="00904430">
        <w:rPr>
          <w:rFonts w:asciiTheme="majorHAnsi" w:eastAsia="Arial" w:hAnsiTheme="majorHAnsi" w:cs="Arial"/>
          <w:i/>
          <w:spacing w:val="-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i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para</w:t>
      </w:r>
      <w:r w:rsidRPr="00904430">
        <w:rPr>
          <w:rFonts w:asciiTheme="majorHAnsi" w:eastAsia="Arial" w:hAnsiTheme="majorHAnsi" w:cs="Arial"/>
          <w:i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pacing w:val="-2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ue</w:t>
      </w:r>
      <w:r w:rsidRPr="00904430">
        <w:rPr>
          <w:rFonts w:asciiTheme="majorHAnsi" w:eastAsia="Arial" w:hAnsiTheme="majorHAnsi" w:cs="Arial"/>
          <w:i/>
          <w:spacing w:val="13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pacing w:val="-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uchas</w:t>
      </w:r>
      <w:proofErr w:type="spellEnd"/>
      <w:r w:rsidRPr="00904430">
        <w:rPr>
          <w:rFonts w:asciiTheme="majorHAnsi" w:eastAsia="Arial" w:hAnsiTheme="majorHAnsi" w:cs="Arial"/>
          <w:i/>
          <w:spacing w:val="15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pacing w:val="-3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eces</w:t>
      </w:r>
      <w:proofErr w:type="spellEnd"/>
      <w:r w:rsidRPr="00904430">
        <w:rPr>
          <w:rFonts w:asciiTheme="majorHAnsi" w:eastAsia="Arial" w:hAnsiTheme="majorHAnsi" w:cs="Arial"/>
          <w:i/>
          <w:spacing w:val="12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i/>
          <w:spacing w:val="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i/>
          <w:spacing w:val="-2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gan</w:t>
      </w:r>
      <w:proofErr w:type="spellEnd"/>
      <w:r w:rsidRPr="00904430">
        <w:rPr>
          <w:rFonts w:asciiTheme="majorHAnsi" w:eastAsia="Arial" w:hAnsiTheme="majorHAnsi" w:cs="Arial"/>
          <w:i/>
          <w:spacing w:val="13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el</w:t>
      </w:r>
      <w:proofErr w:type="spellEnd"/>
      <w:r w:rsidRPr="00904430">
        <w:rPr>
          <w:rFonts w:asciiTheme="majorHAnsi" w:eastAsia="Arial" w:hAnsiTheme="majorHAnsi" w:cs="Arial"/>
          <w:i/>
          <w:spacing w:val="12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rostro</w:t>
      </w:r>
      <w:proofErr w:type="spellEnd"/>
      <w:r w:rsidRPr="00904430">
        <w:rPr>
          <w:rFonts w:asciiTheme="majorHAnsi" w:eastAsia="Arial" w:hAnsiTheme="majorHAnsi" w:cs="Arial"/>
          <w:i/>
          <w:spacing w:val="12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del</w:t>
      </w:r>
      <w:proofErr w:type="spellEnd"/>
      <w:r w:rsidRPr="00904430">
        <w:rPr>
          <w:rFonts w:asciiTheme="majorHAnsi" w:eastAsia="Arial" w:hAnsiTheme="majorHAnsi" w:cs="Arial"/>
          <w:i/>
          <w:spacing w:val="14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retro</w:t>
      </w:r>
      <w:r w:rsidRPr="00904430">
        <w:rPr>
          <w:rFonts w:asciiTheme="majorHAnsi" w:eastAsia="Arial" w:hAnsiTheme="majorHAnsi" w:cs="Arial"/>
          <w:i/>
          <w:spacing w:val="-3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eso</w:t>
      </w:r>
      <w:proofErr w:type="spellEnd"/>
      <w:r w:rsidRPr="00904430">
        <w:rPr>
          <w:rFonts w:asciiTheme="majorHAnsi" w:eastAsia="Arial" w:hAnsiTheme="majorHAnsi" w:cs="Arial"/>
          <w:i/>
          <w:spacing w:val="1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y</w:t>
      </w:r>
      <w:r w:rsidRPr="00904430">
        <w:rPr>
          <w:rFonts w:asciiTheme="majorHAnsi" w:eastAsia="Arial" w:hAnsiTheme="majorHAnsi" w:cs="Arial"/>
          <w:i/>
          <w:spacing w:val="15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la</w:t>
      </w:r>
      <w:proofErr w:type="spellEnd"/>
      <w:r w:rsidRPr="00904430">
        <w:rPr>
          <w:rFonts w:asciiTheme="majorHAnsi" w:eastAsia="Arial" w:hAnsiTheme="majorHAnsi" w:cs="Arial"/>
          <w:i/>
          <w:spacing w:val="13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i/>
          <w:sz w:val="20"/>
          <w:szCs w:val="20"/>
          <w:lang w:val="pt-BR"/>
        </w:rPr>
        <w:t>frustració</w:t>
      </w:r>
      <w:r w:rsidRPr="00904430">
        <w:rPr>
          <w:rFonts w:asciiTheme="majorHAnsi" w:eastAsia="Arial" w:hAnsiTheme="majorHAnsi" w:cs="Arial"/>
          <w:i/>
          <w:spacing w:val="10"/>
          <w:sz w:val="20"/>
          <w:szCs w:val="20"/>
          <w:lang w:val="pt-BR"/>
        </w:rPr>
        <w:t>n</w:t>
      </w:r>
      <w:proofErr w:type="spellEnd"/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” (GÓMEZ, 2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0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10,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p.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17).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ucaç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ática,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sala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aula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tre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ca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a.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eral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o/a alu</w:t>
      </w:r>
      <w:r w:rsidRPr="00904430">
        <w:rPr>
          <w:rFonts w:asciiTheme="majorHAnsi" w:hAnsiTheme="majorHAnsi"/>
          <w:spacing w:val="1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/a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-2"/>
          <w:sz w:val="20"/>
          <w:lang w:val="pt-BR"/>
        </w:rPr>
        <w:t>te</w:t>
      </w:r>
      <w:r w:rsidRPr="00904430">
        <w:rPr>
          <w:rFonts w:asciiTheme="majorHAnsi" w:hAnsiTheme="majorHAnsi"/>
          <w:sz w:val="20"/>
          <w:lang w:val="pt-BR"/>
        </w:rPr>
        <w:t>ressa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4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los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ú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pro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ra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áti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os,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conhec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 cie</w:t>
      </w:r>
      <w:r w:rsidRPr="00904430">
        <w:rPr>
          <w:rFonts w:asciiTheme="majorHAnsi" w:hAnsiTheme="majorHAnsi"/>
          <w:spacing w:val="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icos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por n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 xml:space="preserve">o 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der 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 c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a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util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 xml:space="preserve">a </w:t>
      </w:r>
      <w:r w:rsidRPr="00904430">
        <w:rPr>
          <w:rFonts w:asciiTheme="majorHAnsi" w:hAnsiTheme="majorHAnsi"/>
          <w:spacing w:val="-2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. Ve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 escola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uito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lo</w:t>
      </w:r>
      <w:r w:rsidRPr="00904430">
        <w:rPr>
          <w:rFonts w:asciiTheme="majorHAnsi" w:hAnsiTheme="majorHAnsi"/>
          <w:spacing w:val="-1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ida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o.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Por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o,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an</w:t>
      </w:r>
      <w:r w:rsidRPr="00904430">
        <w:rPr>
          <w:rFonts w:asciiTheme="majorHAnsi" w:hAnsiTheme="majorHAnsi"/>
          <w:spacing w:val="-2"/>
          <w:sz w:val="20"/>
          <w:lang w:val="pt-BR"/>
        </w:rPr>
        <w:t>te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bal</w:t>
      </w:r>
      <w:r w:rsidRPr="00904430">
        <w:rPr>
          <w:rFonts w:asciiTheme="majorHAnsi" w:hAnsiTheme="majorHAnsi"/>
          <w:spacing w:val="-2"/>
          <w:sz w:val="20"/>
          <w:lang w:val="pt-BR"/>
        </w:rPr>
        <w:t>h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 cont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údo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o/a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sor/a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erá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3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abal</w:t>
      </w:r>
      <w:r w:rsidRPr="00904430">
        <w:rPr>
          <w:rFonts w:asciiTheme="majorHAnsi" w:hAnsiTheme="majorHAnsi"/>
          <w:spacing w:val="-2"/>
          <w:sz w:val="20"/>
          <w:lang w:val="pt-BR"/>
        </w:rPr>
        <w:t>ha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pacing w:val="7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alores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ec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 perpas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am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 c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ú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 xml:space="preserve">os 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isc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pl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nares</w:t>
      </w:r>
      <w:r w:rsidRPr="00904430">
        <w:rPr>
          <w:rFonts w:asciiTheme="majorHAnsi" w:hAnsiTheme="majorHAnsi"/>
          <w:spacing w:val="-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ropr</w:t>
      </w:r>
      <w:r w:rsidRPr="00904430">
        <w:rPr>
          <w:rFonts w:asciiTheme="majorHAnsi" w:hAnsiTheme="majorHAnsi"/>
          <w:spacing w:val="-2"/>
          <w:sz w:val="20"/>
          <w:lang w:val="pt-BR"/>
        </w:rPr>
        <w:t>ia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te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ditos.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Res</w:t>
      </w:r>
      <w:r w:rsidRPr="00904430">
        <w:rPr>
          <w:rFonts w:asciiTheme="majorHAnsi" w:hAnsiTheme="majorHAnsi"/>
          <w:spacing w:val="-1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at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/a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ud</w:t>
      </w:r>
      <w:r w:rsidRPr="00904430">
        <w:rPr>
          <w:rFonts w:asciiTheme="majorHAnsi" w:hAnsiTheme="majorHAnsi"/>
          <w:spacing w:val="-2"/>
          <w:sz w:val="20"/>
          <w:lang w:val="pt-BR"/>
        </w:rPr>
        <w:t>an</w:t>
      </w:r>
      <w:r w:rsidRPr="00904430">
        <w:rPr>
          <w:rFonts w:asciiTheme="majorHAnsi" w:hAnsiTheme="majorHAnsi"/>
          <w:sz w:val="20"/>
          <w:lang w:val="pt-BR"/>
        </w:rPr>
        <w:t>te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enti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ade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esso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l,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au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oest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pela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ação de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ua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berd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de,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impresc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nd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eis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para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uces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esco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ares</w:t>
      </w:r>
      <w:r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 conse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nte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sua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rein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erção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social.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3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bal</w:t>
      </w:r>
      <w:r w:rsidRPr="00904430">
        <w:rPr>
          <w:rFonts w:asciiTheme="majorHAnsi" w:hAnsiTheme="majorHAnsi"/>
          <w:spacing w:val="-2"/>
          <w:sz w:val="20"/>
          <w:lang w:val="pt-BR"/>
        </w:rPr>
        <w:t>h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escola</w:t>
      </w:r>
      <w:r w:rsidRPr="00904430">
        <w:rPr>
          <w:rFonts w:asciiTheme="majorHAnsi" w:hAnsiTheme="majorHAnsi"/>
          <w:spacing w:val="3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ut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esti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a,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os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alores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éticos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ora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sujei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ais</w:t>
      </w:r>
      <w:r w:rsidRPr="00904430">
        <w:rPr>
          <w:rFonts w:asciiTheme="majorHAnsi" w:hAnsiTheme="majorHAnsi"/>
          <w:spacing w:val="2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respeit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dar</w:t>
      </w:r>
      <w:r w:rsidRPr="00904430">
        <w:rPr>
          <w:rFonts w:asciiTheme="majorHAnsi" w:hAnsiTheme="majorHAnsi"/>
          <w:spacing w:val="-2"/>
          <w:sz w:val="20"/>
          <w:lang w:val="pt-BR"/>
        </w:rPr>
        <w:t>ie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e,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le</w:t>
      </w:r>
      <w:r w:rsidRPr="00904430">
        <w:rPr>
          <w:rFonts w:asciiTheme="majorHAnsi" w:hAnsiTheme="majorHAnsi"/>
          <w:spacing w:val="-3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ância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ão 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tre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da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is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ara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pacing w:val="-3"/>
          <w:sz w:val="20"/>
          <w:lang w:val="pt-BR"/>
        </w:rPr>
        <w:t>iz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post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ra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relaç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à socie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de.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Educar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ando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conta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reitos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H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ica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dest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nar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 aca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ê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ica</w:t>
      </w:r>
      <w:r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jo</w:t>
      </w:r>
      <w:r w:rsidRPr="00904430">
        <w:rPr>
          <w:rFonts w:asciiTheme="majorHAnsi" w:hAnsiTheme="majorHAnsi"/>
          <w:spacing w:val="-2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ultos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ados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erda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part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par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da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ida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ocr</w:t>
      </w:r>
      <w:r w:rsidRPr="00904430">
        <w:rPr>
          <w:rFonts w:asciiTheme="majorHAnsi" w:hAnsiTheme="majorHAnsi"/>
          <w:spacing w:val="-3"/>
          <w:sz w:val="20"/>
          <w:lang w:val="pt-BR"/>
        </w:rPr>
        <w:t>á</w:t>
      </w:r>
      <w:r w:rsidRPr="00904430">
        <w:rPr>
          <w:rFonts w:asciiTheme="majorHAnsi" w:hAnsiTheme="majorHAnsi"/>
          <w:sz w:val="20"/>
          <w:lang w:val="pt-BR"/>
        </w:rPr>
        <w:t>tica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erc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seus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eit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respon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abi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socie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e, contr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bui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para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-2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erção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rein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erç</w:t>
      </w:r>
      <w:r w:rsidRPr="00904430">
        <w:rPr>
          <w:rFonts w:asciiTheme="majorHAnsi" w:hAnsiTheme="majorHAnsi"/>
          <w:spacing w:val="5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cial.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Não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uece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ain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ar 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perc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pção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o,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ap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esp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itar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3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coleti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/</w:t>
      </w:r>
      <w:r w:rsidRPr="00904430">
        <w:rPr>
          <w:rFonts w:asciiTheme="majorHAnsi" w:hAnsiTheme="majorHAnsi"/>
          <w:sz w:val="20"/>
          <w:lang w:val="pt-BR"/>
        </w:rPr>
        <w:t>ou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 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eitos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ais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as.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Desta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3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du</w:t>
      </w:r>
      <w:r w:rsidRPr="00904430">
        <w:rPr>
          <w:rFonts w:asciiTheme="majorHAnsi" w:hAnsiTheme="majorHAnsi"/>
          <w:sz w:val="20"/>
          <w:lang w:val="pt-BR"/>
        </w:rPr>
        <w:t>cação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ral,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 hu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ani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ser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4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isa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espei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 xml:space="preserve">o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ú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uo, pelo o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tro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elas diferen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ulturas e tradiç</w:t>
      </w:r>
      <w:r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Pr="00904430">
        <w:rPr>
          <w:rFonts w:asciiTheme="majorHAnsi" w:hAnsiTheme="majorHAnsi"/>
          <w:sz w:val="20"/>
          <w:lang w:val="pt-BR"/>
        </w:rPr>
        <w:t>es.</w:t>
      </w:r>
    </w:p>
    <w:p w:rsidR="00296F7B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Para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uca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sati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ór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a,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preciso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eração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 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3"/>
          <w:sz w:val="20"/>
          <w:lang w:val="pt-BR"/>
        </w:rPr>
        <w:t>o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iss</w:t>
      </w:r>
      <w:r w:rsidRPr="00904430">
        <w:rPr>
          <w:rFonts w:asciiTheme="majorHAnsi" w:hAnsiTheme="majorHAnsi"/>
          <w:spacing w:val="-4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ona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nstit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iç</w:t>
      </w:r>
      <w:r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resp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nsá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eis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pelo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Sist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 Penit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nciár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o.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pl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ucaç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ple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eitos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H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 xml:space="preserve">os, 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on</w:t>
      </w:r>
      <w:r w:rsidRPr="00904430">
        <w:rPr>
          <w:rFonts w:asciiTheme="majorHAnsi" w:hAnsiTheme="majorHAnsi"/>
          <w:spacing w:val="-2"/>
          <w:sz w:val="20"/>
          <w:u w:val="single" w:color="000000"/>
          <w:lang w:val="pt-BR"/>
        </w:rPr>
        <w:t>d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e</w:t>
      </w:r>
      <w:proofErr w:type="gramStart"/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pacing w:val="25"/>
          <w:sz w:val="20"/>
          <w:u w:val="single" w:color="000000"/>
          <w:lang w:val="pt-BR"/>
        </w:rPr>
        <w:t xml:space="preserve"> </w:t>
      </w:r>
      <w:proofErr w:type="gramEnd"/>
      <w:r w:rsidRPr="00904430">
        <w:rPr>
          <w:rFonts w:asciiTheme="majorHAnsi" w:hAnsiTheme="majorHAnsi"/>
          <w:sz w:val="20"/>
          <w:u w:val="single" w:color="00000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u w:val="single" w:color="00000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u w:val="single" w:color="000000"/>
          <w:lang w:val="pt-BR"/>
        </w:rPr>
        <w:t>d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as </w:t>
      </w:r>
      <w:r w:rsidRPr="00904430">
        <w:rPr>
          <w:rFonts w:asciiTheme="majorHAnsi" w:hAnsiTheme="majorHAnsi"/>
          <w:spacing w:val="24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as </w:t>
      </w:r>
      <w:r w:rsidRPr="00904430">
        <w:rPr>
          <w:rFonts w:asciiTheme="majorHAnsi" w:hAnsiTheme="majorHAnsi"/>
          <w:spacing w:val="24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u w:val="single" w:color="000000"/>
          <w:lang w:val="pt-BR"/>
        </w:rPr>
        <w:t>p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es</w:t>
      </w:r>
      <w:r w:rsidRPr="00904430">
        <w:rPr>
          <w:rFonts w:asciiTheme="majorHAnsi" w:hAnsiTheme="majorHAnsi"/>
          <w:spacing w:val="-3"/>
          <w:sz w:val="20"/>
          <w:u w:val="single" w:color="000000"/>
          <w:lang w:val="pt-BR"/>
        </w:rPr>
        <w:t>s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oas, </w:t>
      </w:r>
      <w:r w:rsidRPr="00904430">
        <w:rPr>
          <w:rFonts w:asciiTheme="majorHAnsi" w:hAnsiTheme="majorHAnsi"/>
          <w:spacing w:val="25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in</w:t>
      </w:r>
      <w:r w:rsidRPr="00904430">
        <w:rPr>
          <w:rFonts w:asciiTheme="majorHAnsi" w:hAnsiTheme="majorHAnsi"/>
          <w:spacing w:val="-1"/>
          <w:sz w:val="20"/>
          <w:u w:val="single" w:color="000000"/>
          <w:lang w:val="pt-BR"/>
        </w:rPr>
        <w:t>d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u w:val="single" w:color="000000"/>
          <w:lang w:val="pt-BR"/>
        </w:rPr>
        <w:t>p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u w:val="single" w:color="000000"/>
          <w:lang w:val="pt-BR"/>
        </w:rPr>
        <w:t>d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u w:val="single" w:color="000000"/>
          <w:lang w:val="pt-BR"/>
        </w:rPr>
        <w:t>t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e </w:t>
      </w:r>
      <w:r w:rsidRPr="00904430">
        <w:rPr>
          <w:rFonts w:asciiTheme="majorHAnsi" w:hAnsiTheme="majorHAnsi"/>
          <w:spacing w:val="25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u w:val="single" w:color="000000"/>
          <w:lang w:val="pt-BR"/>
        </w:rPr>
        <w:t>d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o </w:t>
      </w:r>
      <w:r w:rsidRPr="00904430">
        <w:rPr>
          <w:rFonts w:asciiTheme="majorHAnsi" w:hAnsiTheme="majorHAnsi"/>
          <w:spacing w:val="25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seu </w:t>
      </w:r>
      <w:r w:rsidRPr="00904430">
        <w:rPr>
          <w:rFonts w:asciiTheme="majorHAnsi" w:hAnsiTheme="majorHAnsi"/>
          <w:spacing w:val="25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se</w:t>
      </w:r>
      <w:r w:rsidRPr="00904430">
        <w:rPr>
          <w:rFonts w:asciiTheme="majorHAnsi" w:hAnsiTheme="majorHAnsi"/>
          <w:spacing w:val="-3"/>
          <w:sz w:val="20"/>
          <w:u w:val="single" w:color="000000"/>
          <w:lang w:val="pt-BR"/>
        </w:rPr>
        <w:t>x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o, </w:t>
      </w:r>
      <w:r w:rsidRPr="00904430">
        <w:rPr>
          <w:rFonts w:asciiTheme="majorHAnsi" w:hAnsiTheme="majorHAnsi"/>
          <w:spacing w:val="25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or</w:t>
      </w:r>
      <w:r w:rsidRPr="00904430">
        <w:rPr>
          <w:rFonts w:asciiTheme="majorHAnsi" w:hAnsiTheme="majorHAnsi"/>
          <w:spacing w:val="-2"/>
          <w:sz w:val="20"/>
          <w:u w:val="single" w:color="000000"/>
          <w:lang w:val="pt-BR"/>
        </w:rPr>
        <w:t>ig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u w:val="single" w:color="000000"/>
          <w:lang w:val="pt-BR"/>
        </w:rPr>
        <w:t>m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, </w:t>
      </w:r>
      <w:r w:rsidRPr="00904430">
        <w:rPr>
          <w:rFonts w:asciiTheme="majorHAnsi" w:hAnsiTheme="majorHAnsi"/>
          <w:spacing w:val="22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et</w:t>
      </w:r>
      <w:r w:rsidRPr="00904430">
        <w:rPr>
          <w:rFonts w:asciiTheme="majorHAnsi" w:hAnsiTheme="majorHAnsi"/>
          <w:spacing w:val="1"/>
          <w:sz w:val="20"/>
          <w:u w:val="single" w:color="000000"/>
          <w:lang w:val="pt-BR"/>
        </w:rPr>
        <w:t>n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ia, </w:t>
      </w:r>
      <w:r w:rsidRPr="00904430">
        <w:rPr>
          <w:rFonts w:asciiTheme="majorHAnsi" w:hAnsiTheme="majorHAnsi"/>
          <w:spacing w:val="25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u w:val="single" w:color="000000"/>
          <w:lang w:val="pt-BR"/>
        </w:rPr>
        <w:t>c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ondi</w:t>
      </w:r>
      <w:r w:rsidRPr="00904430">
        <w:rPr>
          <w:rFonts w:asciiTheme="majorHAnsi" w:hAnsiTheme="majorHAnsi"/>
          <w:spacing w:val="-3"/>
          <w:sz w:val="20"/>
          <w:u w:val="single" w:color="000000"/>
          <w:lang w:val="pt-BR"/>
        </w:rPr>
        <w:t>ç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>ões</w:t>
      </w:r>
      <w:r w:rsidRPr="00904430">
        <w:rPr>
          <w:rFonts w:asciiTheme="majorHAnsi" w:hAnsiTheme="majorHAnsi"/>
          <w:sz w:val="20"/>
          <w:u w:val="single" w:color="00000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eco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ô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ica</w:t>
      </w:r>
      <w:r w:rsidRPr="00904430">
        <w:rPr>
          <w:rFonts w:asciiTheme="majorHAnsi" w:hAnsiTheme="majorHAnsi"/>
          <w:spacing w:val="-2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ais,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ulturais,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ua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iosidad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-2"/>
          <w:sz w:val="20"/>
          <w:lang w:val="pt-BR"/>
        </w:rPr>
        <w:t>ie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ual,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enti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ênero,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ár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a,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de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ic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ências,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h</w:t>
      </w:r>
      <w:r w:rsidRPr="00904430">
        <w:rPr>
          <w:rFonts w:asciiTheme="majorHAnsi" w:hAnsiTheme="majorHAnsi"/>
          <w:sz w:val="20"/>
          <w:lang w:val="pt-BR"/>
        </w:rPr>
        <w:t>abi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de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1"/>
          <w:sz w:val="20"/>
          <w:lang w:val="pt-BR"/>
        </w:rPr>
        <w:t>ê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possibil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us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ru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rem</w:t>
      </w:r>
      <w:r w:rsidRPr="00904430">
        <w:rPr>
          <w:rFonts w:asciiTheme="majorHAnsi" w:hAnsiTheme="majorHAnsi"/>
          <w:spacing w:val="2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 con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ência sem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ci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uân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ocrática.</w:t>
      </w:r>
    </w:p>
    <w:p w:rsidR="00296F7B" w:rsidRDefault="00904430" w:rsidP="00296F7B">
      <w:pPr>
        <w:spacing w:after="120"/>
        <w:ind w:left="3730" w:right="148"/>
        <w:jc w:val="both"/>
        <w:rPr>
          <w:rFonts w:asciiTheme="majorHAnsi" w:eastAsia="Arial" w:hAnsiTheme="majorHAnsi" w:cs="Arial"/>
          <w:sz w:val="20"/>
          <w:szCs w:val="20"/>
          <w:lang w:val="pt-BR"/>
        </w:rPr>
      </w:pPr>
      <w:r w:rsidRPr="00904430">
        <w:rPr>
          <w:rFonts w:asciiTheme="majorHAnsi" w:eastAsia="Arial" w:hAnsiTheme="majorHAnsi" w:cs="Arial"/>
          <w:sz w:val="20"/>
          <w:szCs w:val="20"/>
        </w:rPr>
        <w:lastRenderedPageBreak/>
        <w:t>.</w:t>
      </w:r>
      <w:r w:rsidRPr="00904430">
        <w:rPr>
          <w:rFonts w:asciiTheme="majorHAnsi" w:eastAsia="Arial" w:hAnsiTheme="majorHAnsi" w:cs="Arial"/>
          <w:spacing w:val="-2"/>
          <w:sz w:val="20"/>
          <w:szCs w:val="20"/>
        </w:rPr>
        <w:t>.</w:t>
      </w:r>
      <w:r w:rsidRPr="00904430">
        <w:rPr>
          <w:rFonts w:asciiTheme="majorHAnsi" w:eastAsia="Arial" w:hAnsiTheme="majorHAnsi" w:cs="Arial"/>
          <w:sz w:val="20"/>
          <w:szCs w:val="20"/>
        </w:rPr>
        <w:t>.</w:t>
      </w:r>
      <w:r w:rsidRPr="00904430">
        <w:rPr>
          <w:rFonts w:asciiTheme="majorHAnsi" w:eastAsia="Arial" w:hAnsiTheme="majorHAnsi" w:cs="Arial"/>
          <w:spacing w:val="9"/>
          <w:sz w:val="20"/>
          <w:szCs w:val="20"/>
        </w:rPr>
        <w:t xml:space="preserve"> </w:t>
      </w:r>
      <w:proofErr w:type="gramStart"/>
      <w:r w:rsidRPr="00904430">
        <w:rPr>
          <w:rFonts w:asciiTheme="majorHAnsi" w:eastAsia="Arial" w:hAnsiTheme="majorHAnsi" w:cs="Arial"/>
          <w:spacing w:val="-3"/>
          <w:sz w:val="20"/>
          <w:szCs w:val="20"/>
        </w:rPr>
        <w:t>u</w:t>
      </w:r>
      <w:r w:rsidRPr="00904430">
        <w:rPr>
          <w:rFonts w:asciiTheme="majorHAnsi" w:eastAsia="Arial" w:hAnsiTheme="majorHAnsi" w:cs="Arial"/>
          <w:sz w:val="20"/>
          <w:szCs w:val="20"/>
        </w:rPr>
        <w:t>ma</w:t>
      </w:r>
      <w:proofErr w:type="gramEnd"/>
      <w:r w:rsidRPr="00904430">
        <w:rPr>
          <w:rFonts w:asciiTheme="majorHAnsi" w:eastAsia="Arial" w:hAnsiTheme="majorHAnsi" w:cs="Arial"/>
          <w:spacing w:val="5"/>
          <w:sz w:val="20"/>
          <w:szCs w:val="20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</w:rPr>
        <w:t>s</w:t>
      </w:r>
      <w:r w:rsidRPr="00904430">
        <w:rPr>
          <w:rFonts w:asciiTheme="majorHAnsi" w:eastAsia="Arial" w:hAnsiTheme="majorHAnsi" w:cs="Arial"/>
          <w:spacing w:val="-2"/>
          <w:sz w:val="20"/>
          <w:szCs w:val="20"/>
        </w:rPr>
        <w:t>i</w:t>
      </w:r>
      <w:r w:rsidRPr="00904430">
        <w:rPr>
          <w:rFonts w:asciiTheme="majorHAnsi" w:eastAsia="Arial" w:hAnsiTheme="majorHAnsi" w:cs="Arial"/>
          <w:sz w:val="20"/>
          <w:szCs w:val="20"/>
        </w:rPr>
        <w:t>tu</w:t>
      </w:r>
      <w:r w:rsidRPr="00904430">
        <w:rPr>
          <w:rFonts w:asciiTheme="majorHAnsi" w:eastAsia="Arial" w:hAnsiTheme="majorHAnsi" w:cs="Arial"/>
          <w:spacing w:val="-1"/>
          <w:sz w:val="20"/>
          <w:szCs w:val="20"/>
        </w:rPr>
        <w:t>a</w:t>
      </w:r>
      <w:r w:rsidRPr="00904430">
        <w:rPr>
          <w:rFonts w:asciiTheme="majorHAnsi" w:eastAsia="Arial" w:hAnsiTheme="majorHAnsi" w:cs="Arial"/>
          <w:spacing w:val="-3"/>
          <w:sz w:val="20"/>
          <w:szCs w:val="20"/>
        </w:rPr>
        <w:t>ç</w:t>
      </w:r>
      <w:r w:rsidRPr="00904430">
        <w:rPr>
          <w:rFonts w:asciiTheme="majorHAnsi" w:eastAsia="Arial" w:hAnsiTheme="majorHAnsi" w:cs="Arial"/>
          <w:sz w:val="20"/>
          <w:szCs w:val="20"/>
        </w:rPr>
        <w:t>ão</w:t>
      </w:r>
      <w:r w:rsidRPr="00904430">
        <w:rPr>
          <w:rFonts w:asciiTheme="majorHAnsi" w:eastAsia="Arial" w:hAnsiTheme="majorHAnsi" w:cs="Arial"/>
          <w:spacing w:val="5"/>
          <w:sz w:val="20"/>
          <w:szCs w:val="20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</w:rPr>
        <w:t>co</w:t>
      </w:r>
      <w:r w:rsidRPr="00904430">
        <w:rPr>
          <w:rFonts w:asciiTheme="majorHAnsi" w:eastAsia="Arial" w:hAnsiTheme="majorHAnsi" w:cs="Arial"/>
          <w:spacing w:val="-1"/>
          <w:sz w:val="20"/>
          <w:szCs w:val="20"/>
        </w:rPr>
        <w:t>n</w:t>
      </w:r>
      <w:r w:rsidRPr="00904430">
        <w:rPr>
          <w:rFonts w:asciiTheme="majorHAnsi" w:eastAsia="Arial" w:hAnsiTheme="majorHAnsi" w:cs="Arial"/>
          <w:sz w:val="20"/>
          <w:szCs w:val="20"/>
        </w:rPr>
        <w:t>cr</w:t>
      </w:r>
      <w:r w:rsidRPr="00904430">
        <w:rPr>
          <w:rFonts w:asciiTheme="majorHAnsi" w:eastAsia="Arial" w:hAnsiTheme="majorHAnsi" w:cs="Arial"/>
          <w:spacing w:val="-3"/>
          <w:sz w:val="20"/>
          <w:szCs w:val="20"/>
        </w:rPr>
        <w:t>e</w:t>
      </w:r>
      <w:r w:rsidRPr="00904430">
        <w:rPr>
          <w:rFonts w:asciiTheme="majorHAnsi" w:eastAsia="Arial" w:hAnsiTheme="majorHAnsi" w:cs="Arial"/>
          <w:spacing w:val="-2"/>
          <w:sz w:val="20"/>
          <w:szCs w:val="20"/>
        </w:rPr>
        <w:t>t</w:t>
      </w:r>
      <w:r w:rsidRPr="00904430">
        <w:rPr>
          <w:rFonts w:asciiTheme="majorHAnsi" w:eastAsia="Arial" w:hAnsiTheme="majorHAnsi" w:cs="Arial"/>
          <w:sz w:val="20"/>
          <w:szCs w:val="20"/>
        </w:rPr>
        <w:t>a</w:t>
      </w:r>
      <w:r w:rsidRPr="00904430">
        <w:rPr>
          <w:rFonts w:asciiTheme="majorHAnsi" w:eastAsia="Arial" w:hAnsiTheme="majorHAnsi" w:cs="Arial"/>
          <w:spacing w:val="13"/>
          <w:sz w:val="20"/>
          <w:szCs w:val="20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</w:rPr>
        <w:t>de</w:t>
      </w:r>
      <w:r w:rsidRPr="00904430">
        <w:rPr>
          <w:rFonts w:asciiTheme="majorHAnsi" w:eastAsia="Arial" w:hAnsiTheme="majorHAnsi" w:cs="Arial"/>
          <w:spacing w:val="5"/>
          <w:sz w:val="20"/>
          <w:szCs w:val="20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</w:rPr>
        <w:t>p</w:t>
      </w:r>
      <w:r w:rsidRPr="00904430">
        <w:rPr>
          <w:rFonts w:asciiTheme="majorHAnsi" w:eastAsia="Arial" w:hAnsiTheme="majorHAnsi" w:cs="Arial"/>
          <w:sz w:val="20"/>
          <w:szCs w:val="20"/>
        </w:rPr>
        <w:t>ress</w:t>
      </w:r>
      <w:r w:rsidRPr="00904430">
        <w:rPr>
          <w:rFonts w:asciiTheme="majorHAnsi" w:eastAsia="Arial" w:hAnsiTheme="majorHAnsi" w:cs="Arial"/>
          <w:spacing w:val="-1"/>
          <w:sz w:val="20"/>
          <w:szCs w:val="20"/>
        </w:rPr>
        <w:t>ã</w:t>
      </w:r>
      <w:r w:rsidRPr="00904430">
        <w:rPr>
          <w:rFonts w:asciiTheme="majorHAnsi" w:eastAsia="Arial" w:hAnsiTheme="majorHAnsi" w:cs="Arial"/>
          <w:spacing w:val="-3"/>
          <w:sz w:val="20"/>
          <w:szCs w:val="20"/>
        </w:rPr>
        <w:t>o</w:t>
      </w:r>
      <w:r w:rsidRPr="00904430">
        <w:rPr>
          <w:rFonts w:asciiTheme="majorHAnsi" w:eastAsia="Arial" w:hAnsiTheme="majorHAnsi" w:cs="Arial"/>
          <w:sz w:val="20"/>
          <w:szCs w:val="20"/>
        </w:rPr>
        <w:t>.</w:t>
      </w:r>
      <w:r w:rsidRPr="00904430">
        <w:rPr>
          <w:rFonts w:asciiTheme="majorHAnsi" w:eastAsia="Arial" w:hAnsiTheme="majorHAnsi" w:cs="Arial"/>
          <w:spacing w:val="6"/>
          <w:sz w:val="20"/>
          <w:szCs w:val="20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face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do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prob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ma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seu compo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1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1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sua</w:t>
      </w:r>
      <w:r w:rsidRPr="00904430">
        <w:rPr>
          <w:rFonts w:asciiTheme="majorHAnsi" w:eastAsia="Arial" w:hAnsiTheme="majorHAnsi" w:cs="Arial"/>
          <w:spacing w:val="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são</w:t>
      </w:r>
      <w:r w:rsidRPr="00904430">
        <w:rPr>
          <w:rFonts w:asciiTheme="majorHAnsi" w:eastAsia="Arial" w:hAnsiTheme="majorHAnsi" w:cs="Arial"/>
          <w:spacing w:val="1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1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mu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1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1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sua</w:t>
      </w:r>
      <w:r w:rsidRPr="00904430">
        <w:rPr>
          <w:rFonts w:asciiTheme="majorHAnsi" w:eastAsia="Arial" w:hAnsiTheme="majorHAnsi" w:cs="Arial"/>
          <w:spacing w:val="1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étic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.</w:t>
      </w:r>
      <w:r w:rsidRPr="00904430">
        <w:rPr>
          <w:rFonts w:asciiTheme="majorHAnsi" w:eastAsia="Arial" w:hAnsiTheme="majorHAnsi" w:cs="Arial"/>
          <w:spacing w:val="1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 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3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.</w:t>
      </w:r>
      <w:r w:rsidRPr="00904430">
        <w:rPr>
          <w:rFonts w:asciiTheme="majorHAnsi" w:eastAsia="Arial" w:hAnsiTheme="majorHAnsi" w:cs="Arial"/>
          <w:spacing w:val="3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3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</w:t>
      </w:r>
      <w:r w:rsidRPr="00904430">
        <w:rPr>
          <w:rFonts w:asciiTheme="majorHAnsi" w:eastAsia="Arial" w:hAnsiTheme="majorHAnsi" w:cs="Arial"/>
          <w:spacing w:val="2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co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3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seres</w:t>
      </w:r>
      <w:r w:rsidRPr="00904430">
        <w:rPr>
          <w:rFonts w:asciiTheme="majorHAnsi" w:eastAsia="Arial" w:hAnsiTheme="majorHAnsi" w:cs="Arial"/>
          <w:spacing w:val="3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s,</w:t>
      </w:r>
      <w:r w:rsidRPr="00904430">
        <w:rPr>
          <w:rFonts w:asciiTheme="majorHAnsi" w:eastAsia="Arial" w:hAnsiTheme="majorHAnsi" w:cs="Arial"/>
          <w:spacing w:val="3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co</w:t>
      </w:r>
      <w:r w:rsidRPr="00904430">
        <w:rPr>
          <w:rFonts w:asciiTheme="majorHAnsi" w:eastAsia="Arial" w:hAnsiTheme="majorHAnsi" w:cs="Arial"/>
          <w:spacing w:val="-4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tra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4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óri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s,</w:t>
      </w:r>
      <w:r w:rsidRPr="00904430">
        <w:rPr>
          <w:rFonts w:asciiTheme="majorHAnsi" w:eastAsia="Arial" w:hAnsiTheme="majorHAnsi" w:cs="Arial"/>
          <w:spacing w:val="3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s,</w:t>
      </w:r>
      <w:r w:rsidRPr="00904430">
        <w:rPr>
          <w:rFonts w:asciiTheme="majorHAnsi" w:eastAsia="Arial" w:hAnsiTheme="majorHAnsi" w:cs="Arial"/>
          <w:spacing w:val="3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ue temos</w:t>
      </w:r>
      <w:r w:rsidRPr="00904430">
        <w:rPr>
          <w:rFonts w:asciiTheme="majorHAnsi" w:eastAsia="Arial" w:hAnsiTheme="majorHAnsi" w:cs="Arial"/>
          <w:spacing w:val="2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2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car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á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-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os.</w:t>
      </w:r>
      <w:r w:rsidRPr="00904430">
        <w:rPr>
          <w:rFonts w:asciiTheme="majorHAnsi" w:eastAsia="Arial" w:hAnsiTheme="majorHAnsi" w:cs="Arial"/>
          <w:spacing w:val="2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tu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ção</w:t>
      </w:r>
      <w:r w:rsidRPr="00904430">
        <w:rPr>
          <w:rFonts w:asciiTheme="majorHAnsi" w:eastAsia="Arial" w:hAnsiTheme="majorHAnsi" w:cs="Arial"/>
          <w:spacing w:val="2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2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ssão</w:t>
      </w:r>
      <w:r w:rsidRPr="00904430">
        <w:rPr>
          <w:rFonts w:asciiTheme="majorHAnsi" w:eastAsia="Arial" w:hAnsiTheme="majorHAnsi" w:cs="Arial"/>
          <w:spacing w:val="2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2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ue</w:t>
      </w:r>
      <w:r w:rsidRPr="00904430">
        <w:rPr>
          <w:rFonts w:asciiTheme="majorHAnsi" w:eastAsia="Arial" w:hAnsiTheme="majorHAnsi" w:cs="Arial"/>
          <w:spacing w:val="2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se</w:t>
      </w:r>
      <w:r w:rsidRPr="00904430">
        <w:rPr>
          <w:rFonts w:asciiTheme="majorHAnsi" w:eastAsia="Arial" w:hAnsiTheme="majorHAnsi" w:cs="Arial"/>
          <w:spacing w:val="2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“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fo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”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 em</w:t>
      </w:r>
      <w:r w:rsidRPr="00904430">
        <w:rPr>
          <w:rFonts w:asciiTheme="majorHAnsi" w:eastAsia="Arial" w:hAnsiTheme="majorHAnsi" w:cs="Arial"/>
          <w:spacing w:val="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ue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“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li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z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am”</w:t>
      </w:r>
      <w:r w:rsidRPr="00904430">
        <w:rPr>
          <w:rFonts w:asciiTheme="majorHAnsi" w:eastAsia="Arial" w:hAnsiTheme="majorHAnsi" w:cs="Arial"/>
          <w:spacing w:val="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x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stê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a,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os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co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tui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sta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na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l se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co</w:t>
      </w:r>
      <w:r w:rsidRPr="00904430">
        <w:rPr>
          <w:rFonts w:asciiTheme="majorHAnsi" w:eastAsia="Arial" w:hAnsiTheme="majorHAnsi" w:cs="Arial"/>
          <w:spacing w:val="-4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tr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ro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b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 s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r.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(</w:t>
      </w:r>
      <w:proofErr w:type="gramStart"/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-4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proofErr w:type="gramEnd"/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1</w:t>
      </w:r>
      <w:r w:rsidRPr="00904430">
        <w:rPr>
          <w:rFonts w:asciiTheme="majorHAnsi" w:eastAsia="Arial" w:hAnsiTheme="majorHAnsi" w:cs="Arial"/>
          <w:spacing w:val="-4"/>
          <w:sz w:val="20"/>
          <w:szCs w:val="20"/>
          <w:lang w:val="pt-BR"/>
        </w:rPr>
        <w:t>9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8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7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.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.2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3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)</w:t>
      </w:r>
    </w:p>
    <w:p w:rsidR="00904430" w:rsidRPr="00904430" w:rsidRDefault="00904430" w:rsidP="00296F7B">
      <w:pPr>
        <w:spacing w:after="120"/>
        <w:rPr>
          <w:rFonts w:asciiTheme="majorHAnsi" w:hAnsiTheme="majorHAnsi"/>
          <w:sz w:val="20"/>
          <w:szCs w:val="20"/>
          <w:lang w:val="pt-BR"/>
        </w:rPr>
      </w:pPr>
    </w:p>
    <w:p w:rsidR="00296F7B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ho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árd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rof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ssora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Sist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6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nit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nciár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tra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tido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dar </w:t>
      </w:r>
      <w:r w:rsidRPr="00904430">
        <w:rPr>
          <w:rFonts w:asciiTheme="majorHAnsi" w:eastAsia="Arial" w:hAnsiTheme="majorHAnsi" w:cs="Arial"/>
          <w:sz w:val="20"/>
          <w:lang w:val="pt-BR"/>
        </w:rPr>
        <w:t>si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lang w:val="pt-BR"/>
        </w:rPr>
        <w:t>ni</w:t>
      </w:r>
      <w:r w:rsidRPr="00904430">
        <w:rPr>
          <w:rFonts w:asciiTheme="majorHAnsi" w:eastAsia="Arial" w:hAnsiTheme="majorHAnsi" w:cs="Arial"/>
          <w:spacing w:val="2"/>
          <w:sz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lang w:val="pt-BR"/>
        </w:rPr>
        <w:t>icâ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lang w:val="pt-BR"/>
        </w:rPr>
        <w:t>cia</w:t>
      </w:r>
      <w:r w:rsidRPr="00904430">
        <w:rPr>
          <w:rFonts w:asciiTheme="majorHAnsi" w:eastAsia="Arial" w:hAnsiTheme="majorHAnsi" w:cs="Arial"/>
          <w:spacing w:val="5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para</w:t>
      </w:r>
      <w:r w:rsidRPr="00904430">
        <w:rPr>
          <w:rFonts w:asciiTheme="majorHAnsi" w:eastAsia="Arial" w:hAnsiTheme="majorHAnsi" w:cs="Arial"/>
          <w:spacing w:val="5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“o</w:t>
      </w:r>
      <w:r w:rsidRPr="00904430">
        <w:rPr>
          <w:rFonts w:asciiTheme="majorHAnsi" w:eastAsia="Arial" w:hAnsiTheme="majorHAnsi" w:cs="Arial"/>
          <w:spacing w:val="5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ato</w:t>
      </w:r>
      <w:r w:rsidRPr="00904430">
        <w:rPr>
          <w:rFonts w:asciiTheme="majorHAnsi" w:eastAsia="Arial" w:hAnsiTheme="majorHAnsi" w:cs="Arial"/>
          <w:spacing w:val="5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5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est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lang w:val="pt-BR"/>
        </w:rPr>
        <w:t>dar”</w:t>
      </w:r>
      <w:r w:rsidRPr="00904430">
        <w:rPr>
          <w:rFonts w:asciiTheme="majorHAnsi" w:eastAsia="Arial" w:hAnsiTheme="majorHAnsi" w:cs="Arial"/>
          <w:spacing w:val="5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5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est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/</w:t>
      </w:r>
      <w:r w:rsidRPr="00904430">
        <w:rPr>
          <w:rFonts w:asciiTheme="majorHAnsi" w:eastAsia="Arial" w:hAnsiTheme="majorHAnsi" w:cs="Arial"/>
          <w:sz w:val="20"/>
          <w:lang w:val="pt-BR"/>
        </w:rPr>
        <w:t>as</w:t>
      </w:r>
      <w:r w:rsidRPr="00904430">
        <w:rPr>
          <w:rFonts w:asciiTheme="majorHAnsi" w:eastAsia="Arial" w:hAnsiTheme="majorHAnsi" w:cs="Arial"/>
          <w:spacing w:val="55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lang w:val="pt-BR"/>
        </w:rPr>
        <w:t>an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es</w:t>
      </w:r>
      <w:r w:rsidRPr="00904430">
        <w:rPr>
          <w:rFonts w:asciiTheme="majorHAnsi" w:eastAsia="Arial" w:hAnsiTheme="majorHAnsi" w:cs="Arial"/>
          <w:spacing w:val="5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lang w:val="pt-BR"/>
        </w:rPr>
        <w:t>ue</w:t>
      </w:r>
      <w:r w:rsidRPr="00904430">
        <w:rPr>
          <w:rFonts w:asciiTheme="majorHAnsi" w:eastAsia="Arial" w:hAnsiTheme="majorHAnsi" w:cs="Arial"/>
          <w:spacing w:val="56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lang w:val="pt-BR"/>
        </w:rPr>
        <w:t>nca</w:t>
      </w:r>
      <w:r w:rsidRPr="00904430">
        <w:rPr>
          <w:rFonts w:asciiTheme="majorHAnsi" w:eastAsia="Arial" w:hAnsiTheme="majorHAnsi" w:cs="Arial"/>
          <w:spacing w:val="55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e </w:t>
      </w:r>
      <w:r w:rsidRPr="00904430">
        <w:rPr>
          <w:rFonts w:asciiTheme="majorHAnsi" w:hAnsiTheme="majorHAnsi"/>
          <w:sz w:val="20"/>
          <w:lang w:val="pt-BR"/>
        </w:rPr>
        <w:t>perce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eram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la.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sua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histór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soal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eti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a,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 edu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não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he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pa</w:t>
      </w:r>
      <w:r w:rsidRPr="00904430">
        <w:rPr>
          <w:rFonts w:asciiTheme="majorHAnsi" w:hAnsiTheme="majorHAnsi"/>
          <w:sz w:val="20"/>
          <w:lang w:val="pt-BR"/>
        </w:rPr>
        <w:t>receu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port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nte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ou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na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-2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esti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8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oal.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-2"/>
          <w:sz w:val="20"/>
          <w:lang w:val="pt-BR"/>
        </w:rPr>
        <w:t>/</w:t>
      </w:r>
      <w:r w:rsidRPr="00904430">
        <w:rPr>
          <w:rFonts w:asciiTheme="majorHAnsi" w:hAnsiTheme="majorHAnsi"/>
          <w:sz w:val="20"/>
          <w:lang w:val="pt-BR"/>
        </w:rPr>
        <w:t>as det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/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rossam</w:t>
      </w:r>
      <w:r w:rsidRPr="00904430">
        <w:rPr>
          <w:rFonts w:asciiTheme="majorHAnsi" w:hAnsiTheme="majorHAnsi"/>
          <w:spacing w:val="3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sticas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lta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ou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ai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olar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 xml:space="preserve">a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aior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-3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puls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ancos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olares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eram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possibil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ade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 ad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ntrar ne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 xml:space="preserve">es </w:t>
      </w:r>
      <w:r w:rsidRPr="00904430">
        <w:rPr>
          <w:rFonts w:asciiTheme="majorHAnsi" w:hAnsiTheme="majorHAnsi"/>
          <w:spacing w:val="-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o s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per</w:t>
      </w:r>
      <w:r w:rsidRPr="00904430">
        <w:rPr>
          <w:rFonts w:asciiTheme="majorHAnsi" w:hAnsiTheme="majorHAnsi"/>
          <w:spacing w:val="-3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 xml:space="preserve">odo 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olv</w:t>
      </w:r>
      <w:r w:rsidRPr="00904430">
        <w:rPr>
          <w:rFonts w:asciiTheme="majorHAnsi" w:hAnsiTheme="majorHAnsi"/>
          <w:spacing w:val="1"/>
          <w:sz w:val="20"/>
          <w:lang w:val="pt-BR"/>
        </w:rPr>
        <w:t>im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to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 xml:space="preserve">til e 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dole</w:t>
      </w:r>
      <w:r w:rsidRPr="00904430">
        <w:rPr>
          <w:rFonts w:asciiTheme="majorHAnsi" w:hAnsiTheme="majorHAnsi"/>
          <w:spacing w:val="-2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cent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.</w:t>
      </w:r>
    </w:p>
    <w:p w:rsidR="00296F7B" w:rsidRDefault="00904430" w:rsidP="00296F7B">
      <w:pPr>
        <w:spacing w:after="120"/>
        <w:ind w:left="3730" w:right="156"/>
        <w:jc w:val="both"/>
        <w:rPr>
          <w:rFonts w:asciiTheme="majorHAnsi" w:eastAsia="Arial" w:hAnsiTheme="majorHAnsi" w:cs="Arial"/>
          <w:sz w:val="20"/>
          <w:szCs w:val="20"/>
          <w:lang w:val="pt-BR"/>
        </w:rPr>
      </w:pP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prisão</w:t>
      </w:r>
      <w:r w:rsidRPr="00904430">
        <w:rPr>
          <w:rFonts w:asciiTheme="majorHAnsi" w:eastAsia="Arial" w:hAnsiTheme="majorHAnsi" w:cs="Arial"/>
          <w:spacing w:val="2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proofErr w:type="spellStart"/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ü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ê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proofErr w:type="spellEnd"/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da</w:t>
      </w:r>
      <w:r w:rsidRPr="00904430">
        <w:rPr>
          <w:rFonts w:asciiTheme="majorHAnsi" w:eastAsia="Arial" w:hAnsiTheme="majorHAnsi" w:cs="Arial"/>
          <w:spacing w:val="2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b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z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a;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b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es</w:t>
      </w:r>
      <w:r w:rsidRPr="00904430">
        <w:rPr>
          <w:rFonts w:asciiTheme="majorHAnsi" w:eastAsia="Arial" w:hAnsiTheme="majorHAnsi" w:cs="Arial"/>
          <w:spacing w:val="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ejam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as</w:t>
      </w:r>
      <w:r w:rsidRPr="00904430">
        <w:rPr>
          <w:rFonts w:asciiTheme="majorHAnsi" w:eastAsia="Arial" w:hAnsiTheme="majorHAnsi" w:cs="Arial"/>
          <w:spacing w:val="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ue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as</w:t>
      </w:r>
      <w:r w:rsidRPr="00904430">
        <w:rPr>
          <w:rFonts w:asciiTheme="majorHAnsi" w:eastAsia="Arial" w:hAnsiTheme="majorHAnsi" w:cs="Arial"/>
          <w:spacing w:val="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tras!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1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ex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usão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glo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b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: ex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usão da es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ola,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do tra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b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h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o, da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nt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gra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çã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prego,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aços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ili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are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om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ê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proofErr w:type="gramStart"/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ac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tos.</w:t>
      </w:r>
      <w:proofErr w:type="gramEnd"/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(M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YE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R,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2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0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0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6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.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.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15)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ete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ste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enár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brasilei</w:t>
      </w:r>
      <w:r w:rsidRPr="00904430">
        <w:rPr>
          <w:rFonts w:asciiTheme="majorHAnsi" w:hAnsiTheme="majorHAnsi"/>
          <w:spacing w:val="-1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opres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ão,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clus</w:t>
      </w:r>
      <w:r w:rsidRPr="00904430">
        <w:rPr>
          <w:rFonts w:asciiTheme="majorHAnsi" w:hAnsiTheme="majorHAnsi"/>
          <w:spacing w:val="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uln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rabi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 social.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ai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escolar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dade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clus</w:t>
      </w:r>
      <w:r w:rsidRPr="00904430">
        <w:rPr>
          <w:rFonts w:asciiTheme="majorHAnsi" w:hAnsiTheme="majorHAnsi"/>
          <w:spacing w:val="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escolar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uitas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es,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na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aior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dos casos</w:t>
      </w:r>
      <w:r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petiç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era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ões,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das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ess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seu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3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ão conse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ui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am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re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-2"/>
          <w:sz w:val="20"/>
          <w:lang w:val="pt-BR"/>
        </w:rPr>
        <w:t>nt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duca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al,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nção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ocial da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v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.</w:t>
      </w:r>
    </w:p>
    <w:p w:rsidR="00296F7B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io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proofErr w:type="spellStart"/>
      <w:r w:rsidRPr="00904430">
        <w:rPr>
          <w:rFonts w:asciiTheme="majorHAnsi" w:hAnsiTheme="majorHAnsi"/>
          <w:sz w:val="20"/>
          <w:lang w:val="pt-BR"/>
        </w:rPr>
        <w:t>ressi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ni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car</w:t>
      </w:r>
      <w:proofErr w:type="spellEnd"/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histór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sujeit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pree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der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port</w:t>
      </w:r>
      <w:r w:rsidRPr="00904430">
        <w:rPr>
          <w:rFonts w:asciiTheme="majorHAnsi" w:hAnsiTheme="majorHAnsi"/>
          <w:spacing w:val="-2"/>
          <w:sz w:val="20"/>
          <w:lang w:val="pt-BR"/>
        </w:rPr>
        <w:t>â</w:t>
      </w:r>
      <w:r w:rsidRPr="00904430">
        <w:rPr>
          <w:rFonts w:asciiTheme="majorHAnsi" w:hAnsiTheme="majorHAnsi"/>
          <w:sz w:val="20"/>
          <w:lang w:val="pt-BR"/>
        </w:rPr>
        <w:t>ncia de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ar,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ou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estrat</w:t>
      </w:r>
      <w:r w:rsidRPr="00904430">
        <w:rPr>
          <w:rFonts w:asciiTheme="majorHAnsi" w:hAnsiTheme="majorHAnsi"/>
          <w:spacing w:val="1"/>
          <w:sz w:val="20"/>
          <w:lang w:val="pt-BR"/>
        </w:rPr>
        <w:t>é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ias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própr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pec</w:t>
      </w:r>
      <w:r w:rsidRPr="00904430">
        <w:rPr>
          <w:rFonts w:asciiTheme="majorHAnsi" w:hAnsiTheme="majorHAnsi"/>
          <w:spacing w:val="5"/>
          <w:sz w:val="20"/>
          <w:lang w:val="pt-BR"/>
        </w:rPr>
        <w:t>í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icas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ti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ular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ar processos</w:t>
      </w:r>
      <w:r w:rsidRPr="00904430">
        <w:rPr>
          <w:rFonts w:asciiTheme="majorHAnsi" w:hAnsiTheme="majorHAnsi"/>
          <w:spacing w:val="5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apr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der,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uerer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er,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qu</w:t>
      </w:r>
      <w:r w:rsidRPr="00904430">
        <w:rPr>
          <w:rFonts w:asciiTheme="majorHAnsi" w:hAnsiTheme="majorHAnsi"/>
          <w:sz w:val="20"/>
          <w:lang w:val="pt-BR"/>
        </w:rPr>
        <w:t>estio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sociais est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elecida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is</w:t>
      </w:r>
      <w:r w:rsidRPr="00904430">
        <w:rPr>
          <w:rFonts w:asciiTheme="majorHAnsi" w:hAnsiTheme="majorHAnsi"/>
          <w:spacing w:val="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b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outras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proofErr w:type="gramStart"/>
      <w:r w:rsidRPr="00904430">
        <w:rPr>
          <w:rFonts w:asciiTheme="majorHAnsi" w:hAnsiTheme="majorHAnsi"/>
          <w:sz w:val="20"/>
          <w:lang w:val="pt-BR"/>
        </w:rPr>
        <w:t>coleti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o,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on</w:t>
      </w:r>
      <w:r w:rsidRPr="00904430">
        <w:rPr>
          <w:rFonts w:asciiTheme="majorHAnsi" w:hAnsiTheme="majorHAnsi"/>
          <w:spacing w:val="-2"/>
          <w:sz w:val="20"/>
          <w:lang w:val="pt-BR"/>
        </w:rPr>
        <w:t>h</w:t>
      </w:r>
      <w:r w:rsidRPr="00904430">
        <w:rPr>
          <w:rFonts w:asciiTheme="majorHAnsi" w:hAnsiTheme="majorHAnsi"/>
          <w:sz w:val="20"/>
          <w:lang w:val="pt-BR"/>
        </w:rPr>
        <w:t>ecer cid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o/</w:t>
      </w:r>
      <w:r w:rsidRPr="00904430">
        <w:rPr>
          <w:rFonts w:asciiTheme="majorHAnsi" w:hAnsiTheme="majorHAnsi"/>
          <w:spacing w:val="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 xml:space="preserve">o </w:t>
      </w:r>
      <w:r w:rsidRPr="00904430">
        <w:rPr>
          <w:rFonts w:asciiTheme="majorHAnsi" w:hAnsiTheme="majorHAnsi"/>
          <w:spacing w:val="1"/>
          <w:sz w:val="20"/>
          <w:lang w:val="pt-BR"/>
        </w:rPr>
        <w:t>h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no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ao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aces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</w:t>
      </w:r>
      <w:proofErr w:type="gramEnd"/>
      <w:r w:rsidRPr="00904430">
        <w:rPr>
          <w:rFonts w:asciiTheme="majorHAnsi" w:hAnsiTheme="majorHAnsi"/>
          <w:sz w:val="20"/>
          <w:lang w:val="pt-BR"/>
        </w:rPr>
        <w:t xml:space="preserve"> a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.</w:t>
      </w:r>
    </w:p>
    <w:p w:rsidR="00296F7B" w:rsidRDefault="00904430" w:rsidP="00296F7B">
      <w:pPr>
        <w:spacing w:after="120"/>
        <w:ind w:left="3730" w:right="154" w:firstLine="55"/>
        <w:jc w:val="both"/>
        <w:rPr>
          <w:rFonts w:asciiTheme="majorHAnsi" w:eastAsia="Arial" w:hAnsiTheme="majorHAnsi" w:cs="Arial"/>
          <w:sz w:val="20"/>
          <w:szCs w:val="20"/>
          <w:lang w:val="pt-BR"/>
        </w:rPr>
      </w:pP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h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os</w:t>
      </w:r>
      <w:r w:rsidRPr="00904430">
        <w:rPr>
          <w:rFonts w:asciiTheme="majorHAnsi" w:eastAsia="Arial" w:hAnsiTheme="majorHAnsi" w:cs="Arial"/>
          <w:spacing w:val="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1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os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proofErr w:type="spellStart"/>
      <w:proofErr w:type="gramStart"/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res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si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proofErr w:type="gramEnd"/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os</w:t>
      </w:r>
      <w:proofErr w:type="spellEnd"/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njusta,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os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nt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1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1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h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a,</w:t>
      </w:r>
      <w:r w:rsidRPr="00904430">
        <w:rPr>
          <w:rFonts w:asciiTheme="majorHAnsi" w:eastAsia="Arial" w:hAnsiTheme="majorHAnsi" w:cs="Arial"/>
          <w:spacing w:val="1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teste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ho</w:t>
      </w:r>
      <w:r w:rsidRPr="00904430">
        <w:rPr>
          <w:rFonts w:asciiTheme="majorHAnsi" w:eastAsia="Arial" w:hAnsiTheme="majorHAnsi" w:cs="Arial"/>
          <w:spacing w:val="1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er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1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iz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do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alq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er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ss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b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1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em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ace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1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at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1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er</w:t>
      </w:r>
      <w:r w:rsidRPr="00904430">
        <w:rPr>
          <w:rFonts w:asciiTheme="majorHAnsi" w:eastAsia="Arial" w:hAnsiTheme="majorHAnsi" w:cs="Arial"/>
          <w:spacing w:val="2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h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2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al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ar,</w:t>
      </w:r>
      <w:r w:rsidRPr="00904430">
        <w:rPr>
          <w:rFonts w:asciiTheme="majorHAnsi" w:eastAsia="Arial" w:hAnsiTheme="majorHAnsi" w:cs="Arial"/>
          <w:spacing w:val="2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preen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er,</w:t>
      </w:r>
      <w:r w:rsidRPr="00904430">
        <w:rPr>
          <w:rFonts w:asciiTheme="majorHAnsi" w:eastAsia="Arial" w:hAnsiTheme="majorHAnsi" w:cs="Arial"/>
          <w:spacing w:val="2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h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r,</w:t>
      </w:r>
      <w:r w:rsidRPr="00904430">
        <w:rPr>
          <w:rFonts w:asciiTheme="majorHAnsi" w:eastAsia="Arial" w:hAnsiTheme="majorHAnsi" w:cs="Arial"/>
          <w:spacing w:val="2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2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e,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al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te,</w:t>
      </w:r>
      <w:r w:rsidRPr="00904430">
        <w:rPr>
          <w:rFonts w:asciiTheme="majorHAnsi" w:eastAsia="Arial" w:hAnsiTheme="majorHAnsi" w:cs="Arial"/>
          <w:spacing w:val="-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int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-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do</w:t>
      </w:r>
      <w:r w:rsidRPr="00904430">
        <w:rPr>
          <w:rFonts w:asciiTheme="majorHAnsi" w:eastAsia="Arial" w:hAnsiTheme="majorHAnsi" w:cs="Arial"/>
          <w:spacing w:val="-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(FR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-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p.</w:t>
      </w:r>
      <w:r w:rsidRPr="00904430">
        <w:rPr>
          <w:rFonts w:asciiTheme="majorHAnsi" w:eastAsia="Arial" w:hAnsiTheme="majorHAnsi" w:cs="Arial"/>
          <w:spacing w:val="-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1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9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9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7,</w:t>
      </w:r>
      <w:r w:rsidRPr="00904430">
        <w:rPr>
          <w:rFonts w:asciiTheme="majorHAnsi" w:eastAsia="Arial" w:hAnsiTheme="majorHAnsi" w:cs="Arial"/>
          <w:spacing w:val="-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p.</w:t>
      </w:r>
      <w:r w:rsidRPr="00904430">
        <w:rPr>
          <w:rFonts w:asciiTheme="majorHAnsi" w:eastAsia="Arial" w:hAnsiTheme="majorHAnsi" w:cs="Arial"/>
          <w:spacing w:val="-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5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8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-5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9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).</w:t>
      </w:r>
    </w:p>
    <w:p w:rsidR="00296F7B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Propic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ucaç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per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esse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ara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pren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/a est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ado</w:t>
      </w:r>
      <w:r w:rsidRPr="00904430">
        <w:rPr>
          <w:rFonts w:asciiTheme="majorHAnsi" w:hAnsiTheme="majorHAnsi"/>
          <w:spacing w:val="-2"/>
          <w:sz w:val="20"/>
          <w:lang w:val="pt-BR"/>
        </w:rPr>
        <w:t>/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berd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não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fa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ácil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3"/>
          <w:sz w:val="20"/>
          <w:lang w:val="pt-BR"/>
        </w:rPr>
        <w:t>o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iss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onais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ual</w:t>
      </w:r>
      <w:r w:rsidRPr="00904430">
        <w:rPr>
          <w:rFonts w:asciiTheme="majorHAnsi" w:hAnsiTheme="majorHAnsi"/>
          <w:spacing w:val="-4"/>
          <w:sz w:val="20"/>
          <w:lang w:val="pt-BR"/>
        </w:rPr>
        <w:t>i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ic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dos 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3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issa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om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des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os.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aior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es,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ud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 procur</w:t>
      </w:r>
      <w:r w:rsidRPr="00904430">
        <w:rPr>
          <w:rFonts w:asciiTheme="majorHAnsi" w:hAnsiTheme="majorHAnsi"/>
          <w:spacing w:val="-3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ola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ões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su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4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ias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não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-3"/>
          <w:sz w:val="20"/>
          <w:lang w:val="pt-BR"/>
        </w:rPr>
        <w:t>j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ont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udar, co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ont</w:t>
      </w:r>
      <w:r w:rsidRPr="00904430">
        <w:rPr>
          <w:rFonts w:asciiTheme="majorHAnsi" w:hAnsiTheme="majorHAnsi"/>
          <w:spacing w:val="-3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tras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as,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air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ie</w:t>
      </w:r>
      <w:r w:rsidRPr="00904430">
        <w:rPr>
          <w:rFonts w:asciiTheme="majorHAnsi" w:hAnsiTheme="majorHAnsi"/>
          <w:spacing w:val="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te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ic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ado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epre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si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sua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cela,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assa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além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cin</w:t>
      </w:r>
      <w:r w:rsidRPr="00904430">
        <w:rPr>
          <w:rFonts w:asciiTheme="majorHAnsi" w:hAnsiTheme="majorHAnsi"/>
          <w:spacing w:val="-2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ento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roti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ei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das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ú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ras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 obr</w:t>
      </w:r>
      <w:r w:rsidRPr="00904430">
        <w:rPr>
          <w:rFonts w:asciiTheme="majorHAnsi" w:hAnsiTheme="majorHAnsi"/>
          <w:spacing w:val="-2"/>
          <w:sz w:val="20"/>
          <w:lang w:val="pt-BR"/>
        </w:rPr>
        <w:t>ig</w:t>
      </w:r>
      <w:r w:rsidRPr="00904430">
        <w:rPr>
          <w:rFonts w:asciiTheme="majorHAnsi" w:hAnsiTheme="majorHAnsi"/>
          <w:sz w:val="20"/>
          <w:lang w:val="pt-BR"/>
        </w:rPr>
        <w:t>ações</w:t>
      </w:r>
      <w:proofErr w:type="gramStart"/>
      <w:r w:rsidRPr="00904430">
        <w:rPr>
          <w:rFonts w:asciiTheme="majorHAnsi" w:hAnsiTheme="majorHAnsi"/>
          <w:sz w:val="20"/>
          <w:lang w:val="pt-BR"/>
        </w:rPr>
        <w:t xml:space="preserve">  </w:t>
      </w:r>
      <w:r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proofErr w:type="gramEnd"/>
      <w:r w:rsidRPr="00904430">
        <w:rPr>
          <w:rFonts w:asciiTheme="majorHAnsi" w:hAnsiTheme="majorHAnsi"/>
          <w:sz w:val="20"/>
          <w:lang w:val="pt-BR"/>
        </w:rPr>
        <w:t>diár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 xml:space="preserve">as.  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proofErr w:type="gramStart"/>
      <w:r w:rsidRPr="00904430">
        <w:rPr>
          <w:rFonts w:asciiTheme="majorHAnsi" w:hAnsiTheme="majorHAnsi"/>
          <w:sz w:val="20"/>
          <w:lang w:val="pt-BR"/>
        </w:rPr>
        <w:t xml:space="preserve">  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proofErr w:type="gramEnd"/>
      <w:r w:rsidRPr="00904430">
        <w:rPr>
          <w:rFonts w:asciiTheme="majorHAnsi" w:hAnsiTheme="majorHAnsi"/>
          <w:sz w:val="20"/>
          <w:lang w:val="pt-BR"/>
        </w:rPr>
        <w:t>Siste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 xml:space="preserve">a  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ni</w:t>
      </w:r>
      <w:r w:rsidRPr="00904430">
        <w:rPr>
          <w:rFonts w:asciiTheme="majorHAnsi" w:hAnsiTheme="majorHAnsi"/>
          <w:spacing w:val="-1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enciár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 xml:space="preserve">o  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cl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 xml:space="preserve">a  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 xml:space="preserve">or  </w:t>
      </w:r>
      <w:r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-2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esti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 xml:space="preserve">s  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="00296F7B">
        <w:rPr>
          <w:rFonts w:asciiTheme="majorHAnsi" w:hAnsiTheme="majorHAnsi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tran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aç</w:t>
      </w:r>
      <w:r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et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doló</w:t>
      </w:r>
      <w:r w:rsidRPr="00904430">
        <w:rPr>
          <w:rFonts w:asciiTheme="majorHAnsi" w:hAnsiTheme="majorHAnsi"/>
          <w:spacing w:val="-1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icas,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olo</w:t>
      </w:r>
      <w:r w:rsidRPr="00904430">
        <w:rPr>
          <w:rFonts w:asciiTheme="majorHAnsi" w:hAnsiTheme="majorHAnsi"/>
          <w:spacing w:val="-1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ias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ações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práticas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diár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as, tran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aç</w:t>
      </w:r>
      <w:r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Pr="00904430">
        <w:rPr>
          <w:rFonts w:asciiTheme="majorHAnsi" w:hAnsiTheme="majorHAnsi"/>
          <w:sz w:val="20"/>
          <w:lang w:val="pt-BR"/>
        </w:rPr>
        <w:t xml:space="preserve">es 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 xml:space="preserve">ais e 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pre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cin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eis.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ocie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por</w:t>
      </w:r>
      <w:r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itiu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ei</w:t>
      </w:r>
      <w:r w:rsidRPr="00904430">
        <w:rPr>
          <w:rFonts w:asciiTheme="majorHAnsi" w:hAnsiTheme="majorHAnsi"/>
          <w:spacing w:val="-2"/>
          <w:sz w:val="20"/>
          <w:lang w:val="pt-BR"/>
        </w:rPr>
        <w:t>ro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rumos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 para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ica</w:t>
      </w:r>
      <w:r w:rsidRPr="00904430">
        <w:rPr>
          <w:rFonts w:asciiTheme="majorHAnsi" w:hAnsiTheme="majorHAnsi"/>
          <w:spacing w:val="-3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reclusas.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-3"/>
          <w:sz w:val="20"/>
          <w:lang w:val="pt-BR"/>
        </w:rPr>
        <w:t>g</w:t>
      </w:r>
      <w:r w:rsidRPr="00904430">
        <w:rPr>
          <w:rFonts w:asciiTheme="majorHAnsi" w:hAnsiTheme="majorHAnsi"/>
          <w:spacing w:val="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nais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ram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ass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m id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ic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dos,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ois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-3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onsi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erados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oas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à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-3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4"/>
          <w:sz w:val="20"/>
          <w:lang w:val="pt-BR"/>
        </w:rPr>
        <w:t>(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ra)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ocie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.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 sujeit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ados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ber</w:t>
      </w:r>
      <w:r w:rsidRPr="00904430">
        <w:rPr>
          <w:rFonts w:asciiTheme="majorHAnsi" w:hAnsiTheme="majorHAnsi"/>
          <w:spacing w:val="-3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ade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são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oas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ou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utra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em parte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.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Sua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part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ci</w:t>
      </w:r>
      <w:r w:rsidRPr="00904430">
        <w:rPr>
          <w:rFonts w:asciiTheme="majorHAnsi" w:hAnsiTheme="majorHAnsi"/>
          <w:spacing w:val="5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tr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ta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1"/>
          <w:sz w:val="20"/>
          <w:lang w:val="pt-BR"/>
        </w:rPr>
        <w:t>em</w:t>
      </w:r>
      <w:r w:rsidRPr="00904430">
        <w:rPr>
          <w:rFonts w:asciiTheme="majorHAnsi" w:hAnsiTheme="majorHAnsi"/>
          <w:sz w:val="20"/>
          <w:lang w:val="pt-BR"/>
        </w:rPr>
        <w:t>porár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a,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ou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outra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 est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ujeit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eram,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proofErr w:type="gramStart"/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em</w:t>
      </w:r>
      <w:proofErr w:type="gramEnd"/>
      <w:r w:rsidRPr="00904430">
        <w:rPr>
          <w:rFonts w:asciiTheme="majorHAnsi" w:hAnsiTheme="majorHAnsi"/>
          <w:sz w:val="20"/>
          <w:lang w:val="pt-BR"/>
        </w:rPr>
        <w:t xml:space="preserve"> ou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rão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te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on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ência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espa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os sociais. At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já n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se </w:t>
      </w:r>
      <w:r w:rsidRPr="00904430">
        <w:rPr>
          <w:rFonts w:asciiTheme="majorHAnsi" w:hAnsiTheme="majorHAnsi"/>
          <w:spacing w:val="1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são </w:t>
      </w:r>
      <w:r w:rsidRPr="00904430">
        <w:rPr>
          <w:rFonts w:asciiTheme="majorHAnsi" w:hAnsiTheme="majorHAnsi"/>
          <w:spacing w:val="1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oas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 xml:space="preserve">ue </w:t>
      </w:r>
      <w:r w:rsidRPr="00904430">
        <w:rPr>
          <w:rFonts w:asciiTheme="majorHAnsi" w:hAnsiTheme="majorHAnsi"/>
          <w:spacing w:val="-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ão fa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par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 socie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de.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ua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aior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a,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oltar</w:t>
      </w:r>
      <w:r w:rsidRPr="00904430">
        <w:rPr>
          <w:rFonts w:asciiTheme="majorHAnsi" w:hAnsiTheme="majorHAnsi"/>
          <w:spacing w:val="6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ao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í</w:t>
      </w:r>
      <w:r w:rsidRPr="00904430">
        <w:rPr>
          <w:rFonts w:asciiTheme="majorHAnsi" w:hAnsiTheme="majorHAnsi"/>
          <w:spacing w:val="-2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io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social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ais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 xml:space="preserve">u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ais 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3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e,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port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o,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precis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-2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esti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to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nd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aranta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 reinserção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social.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hos</w:t>
      </w:r>
      <w:r w:rsidRPr="00904430">
        <w:rPr>
          <w:rFonts w:asciiTheme="majorHAnsi" w:hAnsiTheme="majorHAnsi"/>
          <w:spacing w:val="5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ord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ais</w:t>
      </w:r>
      <w:r w:rsidRPr="00904430">
        <w:rPr>
          <w:rFonts w:asciiTheme="majorHAnsi" w:hAnsiTheme="majorHAnsi"/>
          <w:spacing w:val="5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para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asse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urar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 tran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 e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rein</w:t>
      </w:r>
      <w:r w:rsidRPr="00904430">
        <w:rPr>
          <w:rFonts w:asciiTheme="majorHAnsi" w:hAnsiTheme="majorHAnsi"/>
          <w:spacing w:val="-2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erção s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 xml:space="preserve">cial 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est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 xml:space="preserve">s </w:t>
      </w:r>
      <w:r w:rsidRPr="00904430">
        <w:rPr>
          <w:rFonts w:asciiTheme="majorHAnsi" w:hAnsiTheme="majorHAnsi"/>
          <w:spacing w:val="-1"/>
          <w:sz w:val="20"/>
          <w:lang w:val="pt-BR"/>
        </w:rPr>
        <w:t>p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 xml:space="preserve">ssoas. A 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duca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 é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8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aço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 a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-2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 xml:space="preserve">a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apres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nta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ossibil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dade</w:t>
      </w:r>
      <w:r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nstrução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pró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pela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simples oport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et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r,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ar,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ba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er,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car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ias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elh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as,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arejar,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entilar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3"/>
          <w:sz w:val="20"/>
          <w:lang w:val="pt-BR"/>
        </w:rPr>
        <w:t>ó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ao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utro,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"/>
          <w:sz w:val="20"/>
          <w:lang w:val="pt-BR"/>
        </w:rPr>
        <w:t>r</w:t>
      </w:r>
      <w:r w:rsidRPr="00904430">
        <w:rPr>
          <w:rFonts w:asciiTheme="majorHAnsi" w:hAnsiTheme="majorHAnsi"/>
          <w:spacing w:val="-1"/>
          <w:sz w:val="20"/>
          <w:lang w:val="pt-BR"/>
        </w:rPr>
        <w:t>-</w:t>
      </w:r>
      <w:r w:rsidRPr="00904430">
        <w:rPr>
          <w:rFonts w:asciiTheme="majorHAnsi" w:hAnsiTheme="majorHAnsi"/>
          <w:sz w:val="20"/>
          <w:lang w:val="pt-BR"/>
        </w:rPr>
        <w:t>se.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Supe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ida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ass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ica</w:t>
      </w:r>
      <w:r w:rsidRPr="00904430">
        <w:rPr>
          <w:rFonts w:asciiTheme="majorHAnsi" w:hAnsiTheme="majorHAnsi"/>
          <w:spacing w:val="-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a,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 id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ade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da,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desor</w:t>
      </w:r>
      <w:r w:rsidRPr="00904430">
        <w:rPr>
          <w:rFonts w:asciiTheme="majorHAnsi" w:hAnsiTheme="majorHAnsi"/>
          <w:spacing w:val="-3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ani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sua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ersonal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senti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 infer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e,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ntil</w:t>
      </w:r>
      <w:r w:rsidRPr="00904430">
        <w:rPr>
          <w:rFonts w:asciiTheme="majorHAnsi" w:hAnsiTheme="majorHAnsi"/>
          <w:spacing w:val="-4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ação,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pe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dênc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a,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pobrec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nto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3"/>
          <w:sz w:val="20"/>
          <w:lang w:val="pt-BR"/>
        </w:rPr>
        <w:t>ó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 estreit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to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pob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per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ências,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deses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eran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a,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at</w:t>
      </w:r>
      <w:r w:rsidRPr="00904430">
        <w:rPr>
          <w:rFonts w:asciiTheme="majorHAnsi" w:hAnsiTheme="majorHAnsi"/>
          <w:spacing w:val="-3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seu co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ort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.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lastRenderedPageBreak/>
        <w:t>Res</w:t>
      </w:r>
      <w:r w:rsidRPr="00904430">
        <w:rPr>
          <w:rFonts w:asciiTheme="majorHAnsi" w:hAnsiTheme="majorHAnsi"/>
          <w:spacing w:val="-1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cios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das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relaç</w:t>
      </w:r>
      <w:r w:rsidRPr="00904430">
        <w:rPr>
          <w:rFonts w:asciiTheme="majorHAnsi" w:hAnsiTheme="majorHAnsi"/>
          <w:spacing w:val="1"/>
          <w:sz w:val="20"/>
          <w:lang w:val="pt-BR"/>
        </w:rPr>
        <w:t>õ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opres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odo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dit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dura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elecida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nos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 pa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eram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proib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lar,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pressar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ia</w:t>
      </w:r>
      <w:r w:rsidRPr="00904430">
        <w:rPr>
          <w:rFonts w:asciiTheme="majorHAnsi" w:hAnsiTheme="majorHAnsi"/>
          <w:spacing w:val="-2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nde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 po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acerb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sobre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ôs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à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oz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ez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ujeit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capaz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proofErr w:type="gramStart"/>
      <w:r w:rsidRPr="00904430">
        <w:rPr>
          <w:rFonts w:asciiTheme="majorHAnsi" w:hAnsiTheme="majorHAnsi"/>
          <w:sz w:val="20"/>
          <w:lang w:val="pt-BR"/>
        </w:rPr>
        <w:t>au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 xml:space="preserve">o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ar</w:t>
      </w:r>
      <w:proofErr w:type="gramEnd"/>
      <w:r w:rsidRPr="00904430">
        <w:rPr>
          <w:rFonts w:asciiTheme="majorHAnsi" w:hAnsiTheme="majorHAnsi"/>
          <w:spacing w:val="2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ntr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buir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pacing w:val="4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ias.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Os\as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proofErr w:type="gramStart"/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tra</w:t>
      </w:r>
      <w:r w:rsidRPr="00904430">
        <w:rPr>
          <w:rFonts w:asciiTheme="majorHAnsi" w:hAnsiTheme="majorHAnsi"/>
          <w:spacing w:val="6"/>
          <w:sz w:val="20"/>
          <w:lang w:val="pt-BR"/>
        </w:rPr>
        <w:t>m</w:t>
      </w:r>
      <w:r w:rsidRPr="00904430">
        <w:rPr>
          <w:rFonts w:asciiTheme="majorHAnsi" w:hAnsiTheme="majorHAnsi"/>
          <w:spacing w:val="-1"/>
          <w:sz w:val="20"/>
          <w:lang w:val="pt-BR"/>
        </w:rPr>
        <w:t>-</w:t>
      </w:r>
      <w:r w:rsidRPr="00904430">
        <w:rPr>
          <w:rFonts w:asciiTheme="majorHAnsi" w:hAnsiTheme="majorHAnsi"/>
          <w:sz w:val="20"/>
          <w:lang w:val="pt-BR"/>
        </w:rPr>
        <w:t>se</w:t>
      </w:r>
      <w:proofErr w:type="gramEnd"/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ados de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ber</w:t>
      </w:r>
      <w:r w:rsidRPr="00904430">
        <w:rPr>
          <w:rFonts w:asciiTheme="majorHAnsi" w:hAnsiTheme="majorHAnsi"/>
          <w:spacing w:val="-3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pacing w:val="3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situa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ressão.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al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op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rtunid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 xml:space="preserve">ez </w:t>
      </w:r>
      <w:proofErr w:type="gramStart"/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pressare</w:t>
      </w:r>
      <w:r w:rsidRPr="00904430">
        <w:rPr>
          <w:rFonts w:asciiTheme="majorHAnsi" w:hAnsiTheme="majorHAnsi"/>
          <w:spacing w:val="2"/>
          <w:sz w:val="20"/>
          <w:lang w:val="pt-BR"/>
        </w:rPr>
        <w:t>m</w:t>
      </w:r>
      <w:r w:rsidRPr="00904430">
        <w:rPr>
          <w:rFonts w:asciiTheme="majorHAnsi" w:hAnsiTheme="majorHAnsi"/>
          <w:spacing w:val="-1"/>
          <w:sz w:val="20"/>
          <w:lang w:val="pt-BR"/>
        </w:rPr>
        <w:t>-</w:t>
      </w:r>
      <w:r w:rsidRPr="00904430">
        <w:rPr>
          <w:rFonts w:asciiTheme="majorHAnsi" w:hAnsiTheme="majorHAnsi"/>
          <w:sz w:val="20"/>
          <w:lang w:val="pt-BR"/>
        </w:rPr>
        <w:t>se</w:t>
      </w:r>
      <w:proofErr w:type="gramEnd"/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brut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iolent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tin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co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qu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nem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pre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o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ereci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o,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-3"/>
          <w:sz w:val="20"/>
          <w:lang w:val="pt-BR"/>
        </w:rPr>
        <w:t>é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2"/>
          <w:sz w:val="20"/>
          <w:lang w:val="pt-BR"/>
        </w:rPr>
        <w:t>un</w:t>
      </w:r>
      <w:r w:rsidRPr="00904430">
        <w:rPr>
          <w:rFonts w:asciiTheme="majorHAnsi" w:hAnsiTheme="majorHAnsi"/>
          <w:sz w:val="20"/>
          <w:lang w:val="pt-BR"/>
        </w:rPr>
        <w:t>cio</w:t>
      </w:r>
      <w:r w:rsidRPr="00904430">
        <w:rPr>
          <w:rFonts w:asciiTheme="majorHAnsi" w:hAnsiTheme="majorHAnsi"/>
          <w:spacing w:val="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5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pe</w:t>
      </w:r>
      <w:r w:rsidRPr="00904430">
        <w:rPr>
          <w:rFonts w:asciiTheme="majorHAnsi" w:hAnsiTheme="majorHAnsi"/>
          <w:sz w:val="20"/>
          <w:lang w:val="pt-BR"/>
        </w:rPr>
        <w:t>dido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pacing w:val="7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nte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lta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 oport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esp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ço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ida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social.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ssim,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sati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itos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com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relaç</w:t>
      </w:r>
      <w:r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Pr="00904430">
        <w:rPr>
          <w:rFonts w:asciiTheme="majorHAnsi" w:hAnsiTheme="majorHAnsi"/>
          <w:sz w:val="20"/>
          <w:lang w:val="pt-BR"/>
        </w:rPr>
        <w:t>es escolares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ociais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pres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3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bus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aram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-1"/>
          <w:sz w:val="20"/>
          <w:lang w:val="pt-BR"/>
        </w:rPr>
        <w:t>h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rça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x</w:t>
      </w:r>
      <w:r w:rsidRPr="00904430">
        <w:rPr>
          <w:rFonts w:asciiTheme="majorHAnsi" w:eastAsia="Arial" w:hAnsiTheme="majorHAnsi" w:cs="Arial"/>
          <w:sz w:val="20"/>
          <w:lang w:val="pt-BR"/>
        </w:rPr>
        <w:t>pressa</w:t>
      </w:r>
      <w:r w:rsidRPr="00904430">
        <w:rPr>
          <w:rFonts w:asciiTheme="majorHAnsi" w:eastAsia="Arial" w:hAnsiTheme="majorHAnsi" w:cs="Arial"/>
          <w:spacing w:val="38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40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lang w:val="pt-BR"/>
        </w:rPr>
        <w:t>diçõ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36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36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res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lang w:val="pt-BR"/>
        </w:rPr>
        <w:t>ons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lang w:val="pt-BR"/>
        </w:rPr>
        <w:t>bi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lang w:val="pt-BR"/>
        </w:rPr>
        <w:t>id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37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39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ju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lang w:val="pt-BR"/>
        </w:rPr>
        <w:t>tiça</w:t>
      </w:r>
      <w:r w:rsidRPr="00904430">
        <w:rPr>
          <w:rFonts w:asciiTheme="majorHAnsi" w:eastAsia="Arial" w:hAnsiTheme="majorHAnsi" w:cs="Arial"/>
          <w:spacing w:val="37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36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us</w:t>
      </w:r>
      <w:r w:rsidRPr="00904430">
        <w:rPr>
          <w:rFonts w:asciiTheme="majorHAnsi" w:eastAsia="Arial" w:hAnsiTheme="majorHAnsi" w:cs="Arial"/>
          <w:spacing w:val="36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at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lang w:val="pt-BR"/>
        </w:rPr>
        <w:t>s.</w:t>
      </w:r>
      <w:r w:rsidRPr="00904430">
        <w:rPr>
          <w:rFonts w:asciiTheme="majorHAnsi" w:eastAsia="Arial" w:hAnsiTheme="majorHAnsi" w:cs="Arial"/>
          <w:spacing w:val="37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“E</w:t>
      </w:r>
      <w:r w:rsidRPr="00904430">
        <w:rPr>
          <w:rFonts w:asciiTheme="majorHAnsi" w:eastAsia="Arial" w:hAnsiTheme="majorHAnsi" w:cs="Arial"/>
          <w:spacing w:val="35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po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os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2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ueles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na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são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pobres,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nte</w:t>
      </w:r>
      <w:r w:rsidRPr="00904430">
        <w:rPr>
          <w:rFonts w:asciiTheme="majorHAnsi" w:hAnsiTheme="majorHAnsi"/>
          <w:spacing w:val="2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obres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re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(</w:t>
      </w:r>
      <w:r w:rsidRPr="00904430">
        <w:rPr>
          <w:rFonts w:asciiTheme="majorHAnsi" w:hAnsiTheme="majorHAnsi"/>
          <w:spacing w:val="-3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ut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)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clu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escola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rmal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nca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eram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ortun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de </w:t>
      </w:r>
      <w:r w:rsidRPr="00904430">
        <w:rPr>
          <w:rFonts w:asciiTheme="majorHAnsi" w:eastAsia="Arial" w:hAnsiTheme="majorHAnsi" w:cs="Arial"/>
          <w:sz w:val="20"/>
          <w:lang w:val="pt-BR"/>
        </w:rPr>
        <w:t>acesso</w:t>
      </w:r>
      <w:r w:rsidRPr="00904430">
        <w:rPr>
          <w:rFonts w:asciiTheme="majorHAnsi" w:eastAsia="Arial" w:hAnsiTheme="majorHAnsi" w:cs="Arial"/>
          <w:spacing w:val="6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66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ela”</w:t>
      </w:r>
      <w:r w:rsidRPr="00904430">
        <w:rPr>
          <w:rFonts w:asciiTheme="majorHAnsi" w:eastAsia="Arial" w:hAnsiTheme="majorHAnsi" w:cs="Arial"/>
          <w:spacing w:val="65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(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MA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Y</w:t>
      </w:r>
      <w:r w:rsidRPr="00904430">
        <w:rPr>
          <w:rFonts w:asciiTheme="majorHAnsi" w:eastAsia="Arial" w:hAnsiTheme="majorHAnsi" w:cs="Arial"/>
          <w:sz w:val="20"/>
          <w:lang w:val="pt-BR"/>
        </w:rPr>
        <w:t>ER.</w:t>
      </w:r>
      <w:r w:rsidRPr="00904430">
        <w:rPr>
          <w:rFonts w:asciiTheme="majorHAnsi" w:eastAsia="Arial" w:hAnsiTheme="majorHAnsi" w:cs="Arial"/>
          <w:spacing w:val="6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20</w:t>
      </w:r>
      <w:r w:rsidRPr="00904430">
        <w:rPr>
          <w:rFonts w:asciiTheme="majorHAnsi" w:eastAsia="Arial" w:hAnsiTheme="majorHAnsi" w:cs="Arial"/>
          <w:spacing w:val="-2"/>
          <w:sz w:val="20"/>
        </w:rPr>
        <w:t>0</w:t>
      </w:r>
      <w:r w:rsidRPr="00904430">
        <w:rPr>
          <w:rFonts w:asciiTheme="majorHAnsi" w:eastAsia="Arial" w:hAnsiTheme="majorHAnsi" w:cs="Arial"/>
          <w:sz w:val="20"/>
        </w:rPr>
        <w:t>6.</w:t>
      </w:r>
      <w:r w:rsidRPr="00904430">
        <w:rPr>
          <w:rFonts w:asciiTheme="majorHAnsi" w:eastAsia="Arial" w:hAnsiTheme="majorHAnsi" w:cs="Arial"/>
          <w:spacing w:val="66"/>
          <w:sz w:val="20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</w:rPr>
        <w:t>p</w:t>
      </w:r>
      <w:r w:rsidRPr="00904430">
        <w:rPr>
          <w:rFonts w:asciiTheme="majorHAnsi" w:eastAsia="Arial" w:hAnsiTheme="majorHAnsi" w:cs="Arial"/>
          <w:sz w:val="20"/>
        </w:rPr>
        <w:t>.</w:t>
      </w:r>
      <w:r w:rsidRPr="00904430">
        <w:rPr>
          <w:rFonts w:asciiTheme="majorHAnsi" w:eastAsia="Arial" w:hAnsiTheme="majorHAnsi" w:cs="Arial"/>
          <w:spacing w:val="1"/>
          <w:sz w:val="20"/>
        </w:rPr>
        <w:t>1</w:t>
      </w:r>
      <w:r w:rsidRPr="00904430">
        <w:rPr>
          <w:rFonts w:asciiTheme="majorHAnsi" w:eastAsia="Arial" w:hAnsiTheme="majorHAnsi" w:cs="Arial"/>
          <w:sz w:val="20"/>
        </w:rPr>
        <w:t>8).</w:t>
      </w:r>
      <w:r w:rsidRPr="00904430">
        <w:rPr>
          <w:rFonts w:asciiTheme="majorHAnsi" w:eastAsia="Arial" w:hAnsiTheme="majorHAnsi" w:cs="Arial"/>
          <w:spacing w:val="63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“A</w:t>
      </w:r>
      <w:r w:rsidRPr="00904430">
        <w:rPr>
          <w:rFonts w:asciiTheme="majorHAnsi" w:eastAsia="Arial" w:hAnsiTheme="majorHAnsi" w:cs="Arial"/>
          <w:spacing w:val="65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aç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65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lang w:val="pt-BR"/>
        </w:rPr>
        <w:t>bert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lang w:val="pt-BR"/>
        </w:rPr>
        <w:t>do</w:t>
      </w:r>
      <w:r w:rsidRPr="00904430">
        <w:rPr>
          <w:rFonts w:asciiTheme="majorHAnsi" w:eastAsia="Arial" w:hAnsiTheme="majorHAnsi" w:cs="Arial"/>
          <w:spacing w:val="-4"/>
          <w:sz w:val="20"/>
          <w:lang w:val="pt-BR"/>
        </w:rPr>
        <w:t>r</w:t>
      </w:r>
      <w:r w:rsidRPr="00904430">
        <w:rPr>
          <w:rFonts w:asciiTheme="majorHAnsi" w:eastAsia="Arial" w:hAnsiTheme="majorHAnsi" w:cs="Arial"/>
          <w:sz w:val="20"/>
          <w:lang w:val="pt-BR"/>
        </w:rPr>
        <w:t>a,</w:t>
      </w:r>
      <w:r w:rsidRPr="00904430">
        <w:rPr>
          <w:rFonts w:asciiTheme="majorHAnsi" w:eastAsia="Arial" w:hAnsiTheme="majorHAnsi" w:cs="Arial"/>
          <w:spacing w:val="66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lang w:val="pt-BR"/>
        </w:rPr>
        <w:t>elo</w:t>
      </w:r>
      <w:r w:rsidRPr="00904430">
        <w:rPr>
          <w:rFonts w:asciiTheme="majorHAnsi" w:eastAsia="Arial" w:hAnsiTheme="majorHAnsi" w:cs="Arial"/>
          <w:spacing w:val="66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lang w:val="pt-BR"/>
        </w:rPr>
        <w:t>ntrár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o, </w:t>
      </w:r>
      <w:r w:rsidRPr="00904430">
        <w:rPr>
          <w:rFonts w:asciiTheme="majorHAnsi" w:hAnsiTheme="majorHAnsi"/>
          <w:sz w:val="20"/>
          <w:lang w:val="pt-BR"/>
        </w:rPr>
        <w:t>recon</w:t>
      </w:r>
      <w:r w:rsidRPr="00904430">
        <w:rPr>
          <w:rFonts w:asciiTheme="majorHAnsi" w:hAnsiTheme="majorHAnsi"/>
          <w:spacing w:val="-2"/>
          <w:sz w:val="20"/>
          <w:lang w:val="pt-BR"/>
        </w:rPr>
        <w:t>h</w:t>
      </w:r>
      <w:r w:rsidRPr="00904430">
        <w:rPr>
          <w:rFonts w:asciiTheme="majorHAnsi" w:hAnsiTheme="majorHAnsi"/>
          <w:sz w:val="20"/>
          <w:lang w:val="pt-BR"/>
        </w:rPr>
        <w:t>ece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de</w:t>
      </w:r>
      <w:r w:rsidRPr="00904430">
        <w:rPr>
          <w:rFonts w:asciiTheme="majorHAnsi" w:hAnsiTheme="majorHAnsi"/>
          <w:sz w:val="20"/>
          <w:lang w:val="pt-BR"/>
        </w:rPr>
        <w:t>pe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dê</w:t>
      </w:r>
      <w:r w:rsidRPr="00904430">
        <w:rPr>
          <w:rFonts w:asciiTheme="majorHAnsi" w:hAnsiTheme="majorHAnsi"/>
          <w:spacing w:val="4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cia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uln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á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el,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r, atra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és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5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ão,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7"/>
          <w:sz w:val="20"/>
          <w:lang w:val="pt-BR"/>
        </w:rPr>
        <w:t>á</w:t>
      </w:r>
      <w:r w:rsidRPr="00904430">
        <w:rPr>
          <w:rFonts w:asciiTheme="majorHAnsi" w:hAnsiTheme="majorHAnsi"/>
          <w:spacing w:val="-4"/>
          <w:sz w:val="20"/>
          <w:lang w:val="pt-BR"/>
        </w:rPr>
        <w:t>-</w:t>
      </w:r>
      <w:r w:rsidRPr="00904430">
        <w:rPr>
          <w:rFonts w:asciiTheme="majorHAnsi" w:eastAsia="Arial" w:hAnsiTheme="majorHAnsi" w:cs="Arial"/>
          <w:sz w:val="20"/>
          <w:lang w:val="pt-BR"/>
        </w:rPr>
        <w:t>la</w:t>
      </w:r>
      <w:r w:rsidRPr="00904430">
        <w:rPr>
          <w:rFonts w:asciiTheme="majorHAnsi" w:eastAsia="Arial" w:hAnsiTheme="majorHAnsi" w:cs="Arial"/>
          <w:spacing w:val="5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49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in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nd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ê</w:t>
      </w:r>
      <w:r w:rsidRPr="00904430">
        <w:rPr>
          <w:rFonts w:asciiTheme="majorHAnsi" w:eastAsia="Arial" w:hAnsiTheme="majorHAnsi" w:cs="Arial"/>
          <w:sz w:val="20"/>
          <w:lang w:val="pt-BR"/>
        </w:rPr>
        <w:t>ncia”</w:t>
      </w:r>
      <w:r w:rsidRPr="00904430">
        <w:rPr>
          <w:rFonts w:asciiTheme="majorHAnsi" w:eastAsia="Arial" w:hAnsiTheme="majorHAnsi" w:cs="Arial"/>
          <w:spacing w:val="3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(</w:t>
      </w:r>
      <w:proofErr w:type="gramStart"/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lang w:val="pt-BR"/>
        </w:rPr>
        <w:t>REIR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,</w:t>
      </w:r>
      <w:proofErr w:type="gramEnd"/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1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9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87. </w:t>
      </w:r>
      <w:r w:rsidRPr="00904430">
        <w:rPr>
          <w:rFonts w:asciiTheme="majorHAnsi" w:hAnsiTheme="majorHAnsi"/>
          <w:sz w:val="20"/>
          <w:lang w:val="pt-BR"/>
        </w:rPr>
        <w:t>p.</w:t>
      </w:r>
      <w:r w:rsidRPr="00904430">
        <w:rPr>
          <w:rFonts w:asciiTheme="majorHAnsi" w:hAnsiTheme="majorHAnsi"/>
          <w:spacing w:val="1"/>
          <w:sz w:val="20"/>
          <w:lang w:val="pt-BR"/>
        </w:rPr>
        <w:t>3</w:t>
      </w:r>
      <w:r w:rsidRPr="00904430">
        <w:rPr>
          <w:rFonts w:asciiTheme="majorHAnsi" w:hAnsiTheme="majorHAnsi"/>
          <w:sz w:val="20"/>
          <w:lang w:val="pt-BR"/>
        </w:rPr>
        <w:t>0).</w:t>
      </w:r>
    </w:p>
    <w:p w:rsidR="00296F7B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Co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V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on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ênc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rnac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onal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sob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Educa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dultos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(</w:t>
      </w:r>
      <w:r w:rsidRPr="00904430">
        <w:rPr>
          <w:rFonts w:asciiTheme="majorHAnsi" w:hAnsiTheme="majorHAnsi"/>
          <w:spacing w:val="-2"/>
          <w:sz w:val="20"/>
          <w:lang w:val="pt-BR"/>
        </w:rPr>
        <w:t>H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bur</w:t>
      </w:r>
      <w:r w:rsidRPr="00904430">
        <w:rPr>
          <w:rFonts w:asciiTheme="majorHAnsi" w:hAnsiTheme="majorHAnsi"/>
          <w:spacing w:val="-3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o,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1</w:t>
      </w:r>
      <w:r w:rsidRPr="00904430">
        <w:rPr>
          <w:rFonts w:asciiTheme="majorHAnsi" w:hAnsiTheme="majorHAnsi"/>
          <w:spacing w:val="-2"/>
          <w:sz w:val="20"/>
          <w:lang w:val="pt-BR"/>
        </w:rPr>
        <w:t>9</w:t>
      </w:r>
      <w:r w:rsidRPr="00904430">
        <w:rPr>
          <w:rFonts w:asciiTheme="majorHAnsi" w:hAnsiTheme="majorHAnsi"/>
          <w:sz w:val="20"/>
          <w:lang w:val="pt-BR"/>
        </w:rPr>
        <w:t xml:space="preserve">97)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apr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ndi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EJA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respei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pacing w:val="5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per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ências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on</w:t>
      </w:r>
      <w:r w:rsidRPr="00904430">
        <w:rPr>
          <w:rFonts w:asciiTheme="majorHAnsi" w:hAnsiTheme="majorHAnsi"/>
          <w:spacing w:val="-2"/>
          <w:sz w:val="20"/>
          <w:lang w:val="pt-BR"/>
        </w:rPr>
        <w:t>h</w:t>
      </w:r>
      <w:r w:rsidRPr="00904430">
        <w:rPr>
          <w:rFonts w:asciiTheme="majorHAnsi" w:hAnsiTheme="majorHAnsi"/>
          <w:sz w:val="20"/>
          <w:lang w:val="pt-BR"/>
        </w:rPr>
        <w:t>ecim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 seus/s</w:t>
      </w:r>
      <w:r w:rsidRPr="00904430">
        <w:rPr>
          <w:rFonts w:asciiTheme="majorHAnsi" w:hAnsiTheme="majorHAnsi"/>
          <w:spacing w:val="-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</w:t>
      </w:r>
      <w:r w:rsidRPr="00904430">
        <w:rPr>
          <w:rFonts w:asciiTheme="majorHAnsi" w:hAnsiTheme="majorHAnsi"/>
          <w:spacing w:val="-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dan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Declara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H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ur</w:t>
      </w:r>
      <w:r w:rsidRPr="00904430">
        <w:rPr>
          <w:rFonts w:asciiTheme="majorHAnsi" w:hAnsiTheme="majorHAnsi"/>
          <w:spacing w:val="-3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eus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Art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2º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5º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 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pl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cita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-1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ue,</w:t>
      </w:r>
    </w:p>
    <w:p w:rsidR="00904430" w:rsidRPr="00904430" w:rsidRDefault="00904430" w:rsidP="00296F7B">
      <w:pPr>
        <w:spacing w:after="120"/>
        <w:ind w:left="3730" w:right="151"/>
        <w:jc w:val="both"/>
        <w:rPr>
          <w:rFonts w:asciiTheme="majorHAnsi" w:eastAsia="Arial" w:hAnsiTheme="majorHAnsi" w:cs="Arial"/>
          <w:sz w:val="20"/>
          <w:szCs w:val="20"/>
          <w:lang w:val="pt-BR"/>
        </w:rPr>
      </w:pPr>
      <w:proofErr w:type="gramStart"/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ucar</w:t>
      </w:r>
      <w:proofErr w:type="gramEnd"/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pro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er</w:t>
      </w:r>
      <w:r w:rsidRPr="00904430">
        <w:rPr>
          <w:rFonts w:asciiTheme="majorHAnsi" w:eastAsia="Arial" w:hAnsiTheme="majorHAnsi" w:cs="Arial"/>
          <w:spacing w:val="1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um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re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um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pri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il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é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gio.</w:t>
      </w:r>
      <w:r w:rsidRPr="00904430">
        <w:rPr>
          <w:rFonts w:asciiTheme="majorHAnsi" w:eastAsia="Arial" w:hAnsiTheme="majorHAnsi" w:cs="Arial"/>
          <w:spacing w:val="1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ucar</w:t>
      </w:r>
      <w:r w:rsidRPr="00904430">
        <w:rPr>
          <w:rFonts w:asciiTheme="majorHAnsi" w:eastAsia="Arial" w:hAnsiTheme="majorHAnsi" w:cs="Arial"/>
          <w:spacing w:val="1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resu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um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tre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to prá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o.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ucar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tacar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 xml:space="preserve"> d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ão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pro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ss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tur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da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nia.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ed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ucação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tos,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ntro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texto,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orn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-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um</w:t>
      </w:r>
      <w:r w:rsidRPr="00904430">
        <w:rPr>
          <w:rFonts w:asciiTheme="majorHAnsi" w:eastAsia="Arial" w:hAnsiTheme="majorHAnsi" w:cs="Arial"/>
          <w:spacing w:val="1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re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to: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</w:t>
      </w:r>
      <w:r w:rsidRPr="00904430">
        <w:rPr>
          <w:rFonts w:asciiTheme="majorHAnsi" w:eastAsia="Arial" w:hAnsiTheme="majorHAnsi" w:cs="Arial"/>
          <w:spacing w:val="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h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ara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éc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XX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I;</w:t>
      </w:r>
      <w:r w:rsidRPr="00904430">
        <w:rPr>
          <w:rFonts w:asciiTheme="majorHAnsi" w:eastAsia="Arial" w:hAnsiTheme="majorHAnsi" w:cs="Arial"/>
          <w:spacing w:val="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to</w:t>
      </w:r>
      <w:r w:rsidRPr="00904430">
        <w:rPr>
          <w:rFonts w:asciiTheme="majorHAnsi" w:eastAsia="Arial" w:hAnsiTheme="majorHAnsi" w:cs="Arial"/>
          <w:spacing w:val="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ê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do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exer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íc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da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ç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ão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na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ação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na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. </w:t>
      </w:r>
      <w:r w:rsidRPr="00904430">
        <w:rPr>
          <w:rFonts w:asciiTheme="majorHAnsi" w:eastAsia="Arial" w:hAnsiTheme="majorHAnsi" w:cs="Arial"/>
          <w:spacing w:val="4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ém</w:t>
      </w:r>
      <w:proofErr w:type="gramStart"/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42"/>
          <w:sz w:val="20"/>
          <w:szCs w:val="20"/>
          <w:lang w:val="pt-BR"/>
        </w:rPr>
        <w:t xml:space="preserve"> </w:t>
      </w:r>
      <w:proofErr w:type="gramEnd"/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do </w:t>
      </w:r>
      <w:r w:rsidRPr="00904430">
        <w:rPr>
          <w:rFonts w:asciiTheme="majorHAnsi" w:eastAsia="Arial" w:hAnsiTheme="majorHAnsi" w:cs="Arial"/>
          <w:spacing w:val="3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5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, </w:t>
      </w:r>
      <w:r w:rsidRPr="00904430">
        <w:rPr>
          <w:rFonts w:asciiTheme="majorHAnsi" w:eastAsia="Arial" w:hAnsiTheme="majorHAnsi" w:cs="Arial"/>
          <w:spacing w:val="3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é </w:t>
      </w:r>
      <w:r w:rsidRPr="00904430">
        <w:rPr>
          <w:rFonts w:asciiTheme="majorHAnsi" w:eastAsia="Arial" w:hAnsiTheme="majorHAnsi" w:cs="Arial"/>
          <w:spacing w:val="3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um </w:t>
      </w:r>
      <w:r w:rsidRPr="00904430">
        <w:rPr>
          <w:rFonts w:asciiTheme="majorHAnsi" w:eastAsia="Arial" w:hAnsiTheme="majorHAnsi" w:cs="Arial"/>
          <w:spacing w:val="4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roso </w:t>
      </w:r>
      <w:r w:rsidRPr="00904430">
        <w:rPr>
          <w:rFonts w:asciiTheme="majorHAnsi" w:eastAsia="Arial" w:hAnsiTheme="majorHAnsi" w:cs="Arial"/>
          <w:spacing w:val="3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ar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to </w:t>
      </w:r>
      <w:r w:rsidRPr="00904430">
        <w:rPr>
          <w:rFonts w:asciiTheme="majorHAnsi" w:eastAsia="Arial" w:hAnsiTheme="majorHAnsi" w:cs="Arial"/>
          <w:spacing w:val="3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m </w:t>
      </w:r>
      <w:r w:rsidRPr="00904430">
        <w:rPr>
          <w:rFonts w:asciiTheme="majorHAnsi" w:eastAsia="Arial" w:hAnsiTheme="majorHAnsi" w:cs="Arial"/>
          <w:spacing w:val="4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 xml:space="preserve">or </w:t>
      </w:r>
      <w:r w:rsidRPr="00904430">
        <w:rPr>
          <w:rFonts w:asciiTheme="majorHAnsi" w:eastAsia="Arial" w:hAnsiTheme="majorHAnsi" w:cs="Arial"/>
          <w:spacing w:val="3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do</w:t>
      </w:r>
    </w:p>
    <w:p w:rsidR="00296F7B" w:rsidRDefault="00904430" w:rsidP="00296F7B">
      <w:pPr>
        <w:spacing w:after="120"/>
        <w:ind w:left="3730" w:right="154"/>
        <w:jc w:val="both"/>
        <w:rPr>
          <w:rFonts w:asciiTheme="majorHAnsi" w:eastAsia="Arial" w:hAnsiTheme="majorHAnsi" w:cs="Arial"/>
          <w:sz w:val="20"/>
          <w:szCs w:val="20"/>
          <w:lang w:val="pt-BR"/>
        </w:rPr>
      </w:pPr>
      <w:proofErr w:type="gramStart"/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to</w:t>
      </w:r>
      <w:proofErr w:type="gramEnd"/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uste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áv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da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ocrac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a,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da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j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ust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ç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a,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da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tre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os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exos,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do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ol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to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ô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í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o,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ém</w:t>
      </w:r>
      <w:r w:rsidRPr="00904430">
        <w:rPr>
          <w:rFonts w:asciiTheme="majorHAnsi" w:eastAsia="Arial" w:hAnsiTheme="majorHAnsi" w:cs="Arial"/>
          <w:spacing w:val="1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er</w:t>
      </w:r>
      <w:r w:rsidRPr="00904430">
        <w:rPr>
          <w:rFonts w:asciiTheme="majorHAnsi" w:eastAsia="Arial" w:hAnsiTheme="majorHAnsi" w:cs="Arial"/>
          <w:spacing w:val="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to</w:t>
      </w:r>
      <w:r w:rsidRPr="00904430">
        <w:rPr>
          <w:rFonts w:asciiTheme="majorHAnsi" w:eastAsia="Arial" w:hAnsiTheme="majorHAnsi" w:cs="Arial"/>
          <w:spacing w:val="3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tal</w:t>
      </w:r>
      <w:r w:rsidRPr="00904430">
        <w:rPr>
          <w:rFonts w:asciiTheme="majorHAnsi" w:eastAsia="Arial" w:hAnsiTheme="majorHAnsi" w:cs="Arial"/>
          <w:spacing w:val="3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ara</w:t>
      </w:r>
      <w:r w:rsidRPr="00904430">
        <w:rPr>
          <w:rFonts w:asciiTheme="majorHAnsi" w:eastAsia="Arial" w:hAnsiTheme="majorHAnsi" w:cs="Arial"/>
          <w:spacing w:val="3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3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truç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3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4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um</w:t>
      </w:r>
      <w:r w:rsidRPr="00904430">
        <w:rPr>
          <w:rFonts w:asciiTheme="majorHAnsi" w:eastAsia="Arial" w:hAnsiTheme="majorHAnsi" w:cs="Arial"/>
          <w:spacing w:val="4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do</w:t>
      </w:r>
      <w:r w:rsidRPr="00904430">
        <w:rPr>
          <w:rFonts w:asciiTheme="majorHAnsi" w:eastAsia="Arial" w:hAnsiTheme="majorHAnsi" w:cs="Arial"/>
          <w:spacing w:val="4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3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4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olê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ar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 xml:space="preserve"> 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á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à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 xml:space="preserve"> 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tura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pa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z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b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j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ust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ç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a.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ucaç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tos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2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ar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do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0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2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um</w:t>
      </w:r>
      <w:r w:rsidRPr="00904430">
        <w:rPr>
          <w:rFonts w:asciiTheme="majorHAnsi" w:eastAsia="Arial" w:hAnsiTheme="majorHAnsi" w:cs="Arial"/>
          <w:spacing w:val="2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ni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à</w:t>
      </w:r>
      <w:r w:rsidRPr="00904430">
        <w:rPr>
          <w:rFonts w:asciiTheme="majorHAnsi" w:eastAsia="Arial" w:hAnsiTheme="majorHAnsi" w:cs="Arial"/>
          <w:spacing w:val="21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ua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.</w:t>
      </w:r>
      <w:r w:rsidRPr="00904430">
        <w:rPr>
          <w:rFonts w:asciiTheme="majorHAnsi" w:eastAsia="Arial" w:hAnsiTheme="majorHAnsi" w:cs="Arial"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ação</w:t>
      </w:r>
      <w:r w:rsidRPr="00904430">
        <w:rPr>
          <w:rFonts w:asciiTheme="majorHAnsi" w:eastAsia="Arial" w:hAnsiTheme="majorHAnsi" w:cs="Arial"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go</w:t>
      </w:r>
      <w:r w:rsidRPr="00904430">
        <w:rPr>
          <w:rFonts w:asciiTheme="majorHAnsi" w:eastAsia="Arial" w:hAnsiTheme="majorHAnsi" w:cs="Arial"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da</w:t>
      </w:r>
      <w:r w:rsidRPr="00904430">
        <w:rPr>
          <w:rFonts w:asciiTheme="majorHAnsi" w:eastAsia="Arial" w:hAnsiTheme="majorHAnsi" w:cs="Arial"/>
          <w:spacing w:val="17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v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1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nsar</w:t>
      </w:r>
      <w:r w:rsidRPr="00904430">
        <w:rPr>
          <w:rFonts w:asciiTheme="majorHAnsi" w:eastAsia="Arial" w:hAnsiTheme="majorHAnsi" w:cs="Arial"/>
          <w:spacing w:val="1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ú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do</w:t>
      </w:r>
      <w:r w:rsidRPr="00904430">
        <w:rPr>
          <w:rFonts w:asciiTheme="majorHAnsi" w:eastAsia="Arial" w:hAnsiTheme="majorHAnsi" w:cs="Arial"/>
          <w:spacing w:val="1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q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ta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ertos</w:t>
      </w:r>
      <w:r w:rsidRPr="00904430">
        <w:rPr>
          <w:rFonts w:asciiTheme="majorHAnsi" w:eastAsia="Arial" w:hAnsiTheme="majorHAnsi" w:cs="Arial"/>
          <w:spacing w:val="3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at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res,</w:t>
      </w:r>
      <w:r w:rsidRPr="00904430">
        <w:rPr>
          <w:rFonts w:asciiTheme="majorHAnsi" w:eastAsia="Arial" w:hAnsiTheme="majorHAnsi" w:cs="Arial"/>
          <w:spacing w:val="3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5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32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3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g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34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35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os</w:t>
      </w:r>
      <w:r w:rsidRPr="00904430">
        <w:rPr>
          <w:rFonts w:asciiTheme="majorHAnsi" w:eastAsia="Arial" w:hAnsiTheme="majorHAnsi" w:cs="Arial"/>
          <w:spacing w:val="3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exos,</w:t>
      </w:r>
      <w:r w:rsidRPr="00904430">
        <w:rPr>
          <w:rFonts w:asciiTheme="majorHAnsi" w:eastAsia="Arial" w:hAnsiTheme="majorHAnsi" w:cs="Arial"/>
          <w:spacing w:val="33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es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es</w:t>
      </w:r>
      <w:r w:rsidRPr="00904430">
        <w:rPr>
          <w:rFonts w:asciiTheme="majorHAnsi" w:eastAsia="Arial" w:hAnsiTheme="majorHAnsi" w:cs="Arial"/>
          <w:w w:val="9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esp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-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id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a,</w:t>
      </w:r>
      <w:r w:rsidRPr="00904430">
        <w:rPr>
          <w:rFonts w:asciiTheme="majorHAnsi" w:eastAsia="Arial" w:hAnsiTheme="majorHAnsi" w:cs="Arial"/>
          <w:spacing w:val="-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2"/>
          <w:sz w:val="20"/>
          <w:szCs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ura</w:t>
      </w:r>
      <w:r w:rsidRPr="00904430">
        <w:rPr>
          <w:rFonts w:asciiTheme="majorHAnsi" w:eastAsia="Arial" w:hAnsiTheme="majorHAnsi" w:cs="Arial"/>
          <w:spacing w:val="-9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-6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2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3"/>
          <w:sz w:val="20"/>
          <w:szCs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d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s</w:t>
      </w:r>
      <w:r w:rsidRPr="00904430">
        <w:rPr>
          <w:rFonts w:asciiTheme="majorHAnsi" w:eastAsia="Arial" w:hAnsiTheme="majorHAnsi" w:cs="Arial"/>
          <w:spacing w:val="-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ec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ô</w:t>
      </w:r>
      <w:r w:rsidRPr="00904430">
        <w:rPr>
          <w:rFonts w:asciiTheme="majorHAnsi" w:eastAsia="Arial" w:hAnsiTheme="majorHAnsi" w:cs="Arial"/>
          <w:spacing w:val="4"/>
          <w:sz w:val="20"/>
          <w:szCs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szCs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as.</w:t>
      </w:r>
      <w:r w:rsidRPr="00904430">
        <w:rPr>
          <w:rFonts w:asciiTheme="majorHAnsi" w:eastAsia="Arial" w:hAnsiTheme="majorHAnsi" w:cs="Arial"/>
          <w:spacing w:val="-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(Art.</w:t>
      </w:r>
      <w:r w:rsidRPr="00904430">
        <w:rPr>
          <w:rFonts w:asciiTheme="majorHAnsi" w:eastAsia="Arial" w:hAnsiTheme="majorHAnsi" w:cs="Arial"/>
          <w:spacing w:val="-8"/>
          <w:sz w:val="20"/>
          <w:szCs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2</w:t>
      </w:r>
      <w:r w:rsidRPr="00904430">
        <w:rPr>
          <w:rFonts w:asciiTheme="majorHAnsi" w:eastAsia="Arial" w:hAnsiTheme="majorHAnsi" w:cs="Arial"/>
          <w:spacing w:val="-1"/>
          <w:sz w:val="20"/>
          <w:szCs w:val="20"/>
          <w:lang w:val="pt-BR"/>
        </w:rPr>
        <w:t>º</w:t>
      </w:r>
      <w:r w:rsidRPr="00904430">
        <w:rPr>
          <w:rFonts w:asciiTheme="majorHAnsi" w:eastAsia="Arial" w:hAnsiTheme="majorHAnsi" w:cs="Arial"/>
          <w:sz w:val="20"/>
          <w:szCs w:val="20"/>
          <w:lang w:val="pt-BR"/>
        </w:rPr>
        <w:t>).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 w:cs="Arial"/>
          <w:sz w:val="20"/>
        </w:rPr>
      </w:pP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situaç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uper</w:t>
      </w:r>
      <w:r w:rsidRPr="00904430">
        <w:rPr>
          <w:rFonts w:asciiTheme="majorHAnsi" w:hAnsiTheme="majorHAnsi"/>
          <w:spacing w:val="-4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ot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das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sões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uitas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restr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ç</w:t>
      </w:r>
      <w:r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ao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ento escolar.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Assim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sit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op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essão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acen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ua,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0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clus</w:t>
      </w:r>
      <w:r w:rsidRPr="00904430">
        <w:rPr>
          <w:rFonts w:asciiTheme="majorHAnsi" w:hAnsiTheme="majorHAnsi"/>
          <w:spacing w:val="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o,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 oport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to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</w:t>
      </w:r>
      <w:r w:rsidRPr="00904430">
        <w:rPr>
          <w:rFonts w:asciiTheme="majorHAnsi" w:hAnsiTheme="majorHAnsi"/>
          <w:spacing w:val="-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dar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uito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dis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es.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Q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an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aco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 prejudic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da.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Por</w:t>
      </w:r>
      <w:r w:rsidRPr="00904430">
        <w:rPr>
          <w:rFonts w:asciiTheme="majorHAnsi" w:hAnsiTheme="majorHAnsi"/>
          <w:spacing w:val="2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uran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eti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os/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tran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-3"/>
          <w:sz w:val="20"/>
          <w:lang w:val="pt-BR"/>
        </w:rPr>
        <w:t>ê</w:t>
      </w:r>
      <w:r w:rsidRPr="00904430">
        <w:rPr>
          <w:rFonts w:asciiTheme="majorHAnsi" w:hAnsiTheme="majorHAnsi"/>
          <w:sz w:val="20"/>
          <w:lang w:val="pt-BR"/>
        </w:rPr>
        <w:t>ncia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 unid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ual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uer</w:t>
      </w:r>
      <w:r w:rsidRPr="00904430">
        <w:rPr>
          <w:rFonts w:asciiTheme="majorHAnsi" w:hAnsiTheme="majorHAnsi"/>
          <w:spacing w:val="5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.</w:t>
      </w:r>
      <w:r w:rsidRPr="00904430">
        <w:rPr>
          <w:rFonts w:asciiTheme="majorHAnsi" w:hAnsiTheme="majorHAnsi"/>
          <w:spacing w:val="5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5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ulta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onti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uid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nclus</w:t>
      </w:r>
      <w:r w:rsidRPr="00904430">
        <w:rPr>
          <w:rFonts w:asciiTheme="majorHAnsi" w:hAnsiTheme="majorHAnsi"/>
          <w:spacing w:val="-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 escolar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ação,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bur</w:t>
      </w:r>
      <w:r w:rsidRPr="00904430">
        <w:rPr>
          <w:rFonts w:asciiTheme="majorHAnsi" w:hAnsiTheme="majorHAnsi"/>
          <w:spacing w:val="-2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cluin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ais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ez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ucaç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o.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 sub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colo</w:t>
      </w:r>
      <w:r w:rsidRPr="00904430">
        <w:rPr>
          <w:rFonts w:asciiTheme="majorHAnsi" w:hAnsiTheme="majorHAnsi"/>
          <w:spacing w:val="-2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4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arcera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sit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dos,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 xml:space="preserve">endo </w:t>
      </w:r>
      <w:r w:rsidRPr="00904430">
        <w:rPr>
          <w:rFonts w:asciiTheme="majorHAnsi" w:eastAsia="Arial" w:hAnsiTheme="majorHAnsi" w:cs="Arial"/>
          <w:sz w:val="20"/>
          <w:lang w:val="pt-BR"/>
        </w:rPr>
        <w:t>com</w:t>
      </w:r>
      <w:r w:rsidRPr="00904430">
        <w:rPr>
          <w:rFonts w:asciiTheme="majorHAnsi" w:eastAsia="Arial" w:hAnsiTheme="majorHAnsi" w:cs="Arial"/>
          <w:spacing w:val="2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lang w:val="pt-BR"/>
        </w:rPr>
        <w:t>ue</w:t>
      </w:r>
      <w:r w:rsidRPr="00904430">
        <w:rPr>
          <w:rFonts w:asciiTheme="majorHAnsi" w:eastAsia="Arial" w:hAnsiTheme="majorHAnsi" w:cs="Arial"/>
          <w:spacing w:val="2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lang w:val="pt-BR"/>
        </w:rPr>
        <w:t>eit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2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es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0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condiç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2"/>
          <w:sz w:val="20"/>
          <w:lang w:val="pt-BR"/>
        </w:rPr>
        <w:t xml:space="preserve"> </w:t>
      </w:r>
      <w:proofErr w:type="gramStart"/>
      <w:r w:rsidRPr="00904430">
        <w:rPr>
          <w:rFonts w:asciiTheme="majorHAnsi" w:eastAsia="Arial" w:hAnsiTheme="majorHAnsi" w:cs="Arial"/>
          <w:sz w:val="20"/>
          <w:lang w:val="pt-BR"/>
        </w:rPr>
        <w:t>“</w:t>
      </w:r>
      <w:r w:rsidRPr="00904430">
        <w:rPr>
          <w:rFonts w:asciiTheme="majorHAnsi" w:eastAsia="Arial" w:hAnsiTheme="majorHAnsi" w:cs="Arial"/>
          <w:spacing w:val="21"/>
          <w:sz w:val="20"/>
          <w:lang w:val="pt-BR"/>
        </w:rPr>
        <w:t xml:space="preserve"> </w:t>
      </w:r>
      <w:proofErr w:type="gramEnd"/>
      <w:r w:rsidRPr="00904430">
        <w:rPr>
          <w:rFonts w:asciiTheme="majorHAnsi" w:eastAsia="Arial" w:hAnsiTheme="majorHAnsi" w:cs="Arial"/>
          <w:sz w:val="20"/>
          <w:lang w:val="pt-BR"/>
        </w:rPr>
        <w:t>...</w:t>
      </w:r>
      <w:r w:rsidRPr="00904430">
        <w:rPr>
          <w:rFonts w:asciiTheme="majorHAnsi" w:eastAsia="Arial" w:hAnsiTheme="majorHAnsi" w:cs="Arial"/>
          <w:spacing w:val="19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ass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u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2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posi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ç</w:t>
      </w:r>
      <w:r w:rsidRPr="00904430">
        <w:rPr>
          <w:rFonts w:asciiTheme="majorHAnsi" w:eastAsia="Arial" w:hAnsiTheme="majorHAnsi" w:cs="Arial"/>
          <w:sz w:val="20"/>
          <w:lang w:val="pt-BR"/>
        </w:rPr>
        <w:t>ões</w:t>
      </w:r>
      <w:r w:rsidRPr="00904430">
        <w:rPr>
          <w:rFonts w:asciiTheme="majorHAnsi" w:eastAsia="Arial" w:hAnsiTheme="majorHAnsi" w:cs="Arial"/>
          <w:spacing w:val="2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lang w:val="pt-BR"/>
        </w:rPr>
        <w:t>assivas,</w:t>
      </w:r>
      <w:r w:rsidRPr="00904430">
        <w:rPr>
          <w:rFonts w:asciiTheme="majorHAnsi" w:eastAsia="Arial" w:hAnsiTheme="majorHAnsi" w:cs="Arial"/>
          <w:spacing w:val="2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alh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lang w:val="pt-BR"/>
        </w:rPr>
        <w:t>as,</w:t>
      </w:r>
      <w:r w:rsidRPr="00904430">
        <w:rPr>
          <w:rFonts w:asciiTheme="majorHAnsi" w:eastAsia="Arial" w:hAnsiTheme="majorHAnsi" w:cs="Arial"/>
          <w:spacing w:val="2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m </w:t>
      </w:r>
      <w:r w:rsidRPr="00904430">
        <w:rPr>
          <w:rFonts w:asciiTheme="majorHAnsi" w:hAnsiTheme="majorHAnsi"/>
          <w:sz w:val="20"/>
          <w:lang w:val="pt-BR"/>
        </w:rPr>
        <w:t>relação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à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ne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essid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ua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pró</w:t>
      </w:r>
      <w:r w:rsidRPr="00904430">
        <w:rPr>
          <w:rFonts w:asciiTheme="majorHAnsi" w:hAnsiTheme="majorHAnsi"/>
          <w:spacing w:val="6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ta</w:t>
      </w:r>
      <w:r w:rsidRPr="00904430">
        <w:rPr>
          <w:rFonts w:asciiTheme="majorHAnsi" w:hAnsiTheme="majorHAnsi"/>
          <w:spacing w:val="4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pela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on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uista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erda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 xml:space="preserve">ua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"/>
          <w:sz w:val="20"/>
          <w:lang w:val="pt-BR"/>
        </w:rPr>
        <w:t>f</w:t>
      </w:r>
      <w:r w:rsidRPr="00904430">
        <w:rPr>
          <w:rFonts w:asciiTheme="majorHAnsi" w:eastAsia="Arial" w:hAnsiTheme="majorHAnsi" w:cs="Arial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r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ç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ão 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u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ndo” </w:t>
      </w:r>
      <w:r w:rsidRPr="00904430">
        <w:rPr>
          <w:rFonts w:asciiTheme="majorHAnsi" w:eastAsia="Arial" w:hAnsiTheme="majorHAnsi" w:cs="Arial"/>
          <w:spacing w:val="-4"/>
          <w:sz w:val="20"/>
          <w:lang w:val="pt-BR"/>
        </w:rPr>
        <w:t>(</w:t>
      </w:r>
      <w:r w:rsidRPr="00904430">
        <w:rPr>
          <w:rFonts w:asciiTheme="majorHAnsi" w:eastAsia="Arial" w:hAnsiTheme="majorHAnsi" w:cs="Arial"/>
          <w:sz w:val="20"/>
          <w:lang w:val="pt-BR"/>
        </w:rPr>
        <w:t>F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R</w:t>
      </w:r>
      <w:r w:rsidRPr="00904430">
        <w:rPr>
          <w:rFonts w:asciiTheme="majorHAnsi" w:eastAsia="Arial" w:hAnsiTheme="majorHAnsi" w:cs="Arial"/>
          <w:sz w:val="20"/>
          <w:lang w:val="pt-BR"/>
        </w:rPr>
        <w:t>EIRE, 1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9</w:t>
      </w:r>
      <w:r w:rsidRPr="00904430">
        <w:rPr>
          <w:rFonts w:asciiTheme="majorHAnsi" w:eastAsia="Arial" w:hAnsiTheme="majorHAnsi" w:cs="Arial"/>
          <w:sz w:val="20"/>
          <w:lang w:val="pt-BR"/>
        </w:rPr>
        <w:t>87.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P.</w:t>
      </w:r>
      <w:r w:rsidRPr="00904430">
        <w:rPr>
          <w:rFonts w:asciiTheme="majorHAnsi" w:eastAsia="Arial" w:hAnsiTheme="majorHAnsi" w:cs="Arial"/>
          <w:spacing w:val="-2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29).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Es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ado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se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coloca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4"/>
          <w:sz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lang w:val="pt-BR"/>
        </w:rPr>
        <w:t>ui</w:t>
      </w:r>
      <w:r w:rsidRPr="00904430">
        <w:rPr>
          <w:rFonts w:asciiTheme="majorHAnsi" w:eastAsia="Arial" w:hAnsiTheme="majorHAnsi" w:cs="Arial"/>
          <w:spacing w:val="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l</w:t>
      </w:r>
      <w:r w:rsidRPr="00904430">
        <w:rPr>
          <w:rFonts w:asciiTheme="majorHAnsi" w:eastAsia="Arial" w:hAnsiTheme="majorHAnsi" w:cs="Arial"/>
          <w:spacing w:val="-4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lang w:val="pt-BR"/>
        </w:rPr>
        <w:t>it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z w:val="20"/>
          <w:lang w:val="pt-BR"/>
        </w:rPr>
        <w:t>dor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lang w:val="pt-BR"/>
        </w:rPr>
        <w:t>pressor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“</w:t>
      </w:r>
      <w:r w:rsidRPr="00904430">
        <w:rPr>
          <w:rFonts w:asciiTheme="majorHAnsi" w:eastAsia="Arial" w:hAnsiTheme="majorHAnsi" w:cs="Arial"/>
          <w:spacing w:val="-4"/>
          <w:sz w:val="20"/>
          <w:lang w:val="pt-BR"/>
        </w:rPr>
        <w:t>v</w:t>
      </w:r>
      <w:r w:rsidRPr="00904430">
        <w:rPr>
          <w:rFonts w:asciiTheme="majorHAnsi" w:eastAsia="Arial" w:hAnsiTheme="majorHAnsi" w:cs="Arial"/>
          <w:sz w:val="20"/>
          <w:lang w:val="pt-BR"/>
        </w:rPr>
        <w:t>erdad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,</w:t>
      </w:r>
      <w:r w:rsidRPr="00904430">
        <w:rPr>
          <w:rFonts w:asciiTheme="majorHAnsi" w:eastAsia="Arial" w:hAnsiTheme="majorHAnsi" w:cs="Arial"/>
          <w:spacing w:val="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q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ue 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p</w:t>
      </w:r>
      <w:r w:rsidRPr="00904430">
        <w:rPr>
          <w:rFonts w:asciiTheme="majorHAnsi" w:eastAsia="Arial" w:hAnsiTheme="majorHAnsi" w:cs="Arial"/>
          <w:sz w:val="20"/>
          <w:lang w:val="pt-BR"/>
        </w:rPr>
        <w:t>ret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nd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os </w:t>
      </w:r>
      <w:r w:rsidRPr="00904430">
        <w:rPr>
          <w:rFonts w:asciiTheme="majorHAnsi" w:hAnsiTheme="majorHAnsi"/>
          <w:sz w:val="20"/>
          <w:lang w:val="pt-BR"/>
        </w:rPr>
        <w:t>opressores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b/>
          <w:bCs/>
          <w:spacing w:val="-3"/>
          <w:sz w:val="20"/>
          <w:lang w:val="pt-BR"/>
        </w:rPr>
        <w:t>“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rmar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ade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situaç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os </w:t>
      </w:r>
      <w:r w:rsidRPr="00904430">
        <w:rPr>
          <w:rFonts w:asciiTheme="majorHAnsi" w:eastAsia="Arial" w:hAnsiTheme="majorHAnsi" w:cs="Arial"/>
          <w:sz w:val="20"/>
          <w:lang w:val="pt-BR"/>
        </w:rPr>
        <w:t>opr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lang w:val="pt-BR"/>
        </w:rPr>
        <w:t>e”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isto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ara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4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ue,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elh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ap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pacing w:val="3"/>
          <w:sz w:val="20"/>
          <w:lang w:val="pt-BR"/>
        </w:rPr>
        <w:t>o</w:t>
      </w:r>
      <w:r w:rsidRPr="00904430">
        <w:rPr>
          <w:rFonts w:asciiTheme="majorHAnsi" w:hAnsiTheme="majorHAnsi"/>
          <w:spacing w:val="-1"/>
          <w:sz w:val="20"/>
          <w:lang w:val="pt-BR"/>
        </w:rPr>
        <w:t>-</w:t>
      </w:r>
      <w:r w:rsidRPr="00904430">
        <w:rPr>
          <w:rFonts w:asciiTheme="majorHAnsi" w:eastAsia="Arial" w:hAnsiTheme="majorHAnsi" w:cs="Arial"/>
          <w:sz w:val="20"/>
          <w:lang w:val="pt-BR"/>
        </w:rPr>
        <w:t>os</w:t>
      </w:r>
      <w:r w:rsidRPr="00904430">
        <w:rPr>
          <w:rFonts w:asciiTheme="majorHAnsi" w:eastAsia="Arial" w:hAnsiTheme="majorHAnsi" w:cs="Arial"/>
          <w:spacing w:val="29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7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es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9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si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ua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ç</w:t>
      </w:r>
      <w:r w:rsidRPr="00904430">
        <w:rPr>
          <w:rFonts w:asciiTheme="majorHAnsi" w:eastAsia="Arial" w:hAnsiTheme="majorHAnsi" w:cs="Arial"/>
          <w:sz w:val="20"/>
          <w:lang w:val="pt-BR"/>
        </w:rPr>
        <w:t>ão,</w:t>
      </w:r>
      <w:r w:rsidRPr="00904430">
        <w:rPr>
          <w:rFonts w:asciiTheme="majorHAnsi" w:eastAsia="Arial" w:hAnsiTheme="majorHAnsi" w:cs="Arial"/>
          <w:spacing w:val="24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lang w:val="pt-BR"/>
        </w:rPr>
        <w:t>el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h</w:t>
      </w:r>
      <w:r w:rsidRPr="00904430">
        <w:rPr>
          <w:rFonts w:asciiTheme="majorHAnsi" w:eastAsia="Arial" w:hAnsiTheme="majorHAnsi" w:cs="Arial"/>
          <w:sz w:val="20"/>
          <w:lang w:val="pt-BR"/>
        </w:rPr>
        <w:t>or</w:t>
      </w:r>
      <w:r w:rsidRPr="00904430">
        <w:rPr>
          <w:rFonts w:asciiTheme="majorHAnsi" w:eastAsia="Arial" w:hAnsiTheme="majorHAnsi" w:cs="Arial"/>
          <w:spacing w:val="28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os</w:t>
      </w:r>
      <w:r w:rsidRPr="00904430">
        <w:rPr>
          <w:rFonts w:asciiTheme="majorHAnsi" w:eastAsia="Arial" w:hAnsiTheme="majorHAnsi" w:cs="Arial"/>
          <w:spacing w:val="26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ne” </w:t>
      </w:r>
      <w:r w:rsidRPr="00904430">
        <w:rPr>
          <w:rFonts w:asciiTheme="majorHAnsi" w:hAnsiTheme="majorHAnsi"/>
          <w:sz w:val="20"/>
          <w:lang w:val="pt-BR"/>
        </w:rPr>
        <w:t>(</w:t>
      </w:r>
      <w:proofErr w:type="gramStart"/>
      <w:r w:rsidRPr="00904430">
        <w:rPr>
          <w:rFonts w:asciiTheme="majorHAnsi" w:hAnsiTheme="majorHAnsi"/>
          <w:spacing w:val="-1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REIRE,</w:t>
      </w:r>
      <w:proofErr w:type="gramEnd"/>
      <w:r w:rsidRPr="00904430">
        <w:rPr>
          <w:rFonts w:asciiTheme="majorHAnsi" w:hAnsiTheme="majorHAnsi"/>
          <w:sz w:val="20"/>
          <w:lang w:val="pt-BR"/>
        </w:rPr>
        <w:t>19</w:t>
      </w:r>
      <w:r w:rsidRPr="00904430">
        <w:rPr>
          <w:rFonts w:asciiTheme="majorHAnsi" w:hAnsiTheme="majorHAnsi"/>
          <w:spacing w:val="-2"/>
          <w:sz w:val="20"/>
          <w:lang w:val="pt-BR"/>
        </w:rPr>
        <w:t>8</w:t>
      </w:r>
      <w:r w:rsidRPr="00904430">
        <w:rPr>
          <w:rFonts w:asciiTheme="majorHAnsi" w:hAnsiTheme="majorHAnsi"/>
          <w:sz w:val="20"/>
          <w:lang w:val="pt-BR"/>
        </w:rPr>
        <w:t>7.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p.</w:t>
      </w:r>
      <w:r w:rsidRPr="00904430">
        <w:rPr>
          <w:rFonts w:asciiTheme="majorHAnsi" w:hAnsiTheme="majorHAnsi"/>
          <w:spacing w:val="1"/>
          <w:sz w:val="20"/>
          <w:lang w:val="pt-BR"/>
        </w:rPr>
        <w:t>3</w:t>
      </w:r>
      <w:r w:rsidRPr="00904430">
        <w:rPr>
          <w:rFonts w:asciiTheme="majorHAnsi" w:hAnsiTheme="majorHAnsi"/>
          <w:sz w:val="20"/>
          <w:lang w:val="pt-BR"/>
        </w:rPr>
        <w:t>4).</w:t>
      </w:r>
    </w:p>
    <w:p w:rsidR="00904430" w:rsidRPr="00904430" w:rsidRDefault="00296F7B" w:rsidP="00296F7B">
      <w:pPr>
        <w:pStyle w:val="Corpodetexto"/>
        <w:ind w:right="156" w:firstLine="0"/>
        <w:rPr>
          <w:rFonts w:asciiTheme="majorHAnsi" w:hAnsiTheme="majorHAnsi"/>
          <w:sz w:val="20"/>
          <w:lang w:val="pt-BR"/>
        </w:rPr>
      </w:pPr>
      <w:r>
        <w:rPr>
          <w:rFonts w:asciiTheme="majorHAnsi" w:hAnsiTheme="majorHAnsi"/>
          <w:spacing w:val="-1"/>
          <w:sz w:val="20"/>
          <w:lang w:val="pt-BR"/>
        </w:rPr>
        <w:t>F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r</w:t>
      </w:r>
      <w:r w:rsidR="00904430" w:rsidRPr="00904430">
        <w:rPr>
          <w:rFonts w:asciiTheme="majorHAnsi" w:hAnsiTheme="majorHAnsi"/>
          <w:sz w:val="20"/>
          <w:lang w:val="pt-BR"/>
        </w:rPr>
        <w:t>ei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r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(2009)</w:t>
      </w:r>
      <w:r w:rsidR="00904430" w:rsidRPr="00904430">
        <w:rPr>
          <w:rFonts w:asciiTheme="majorHAnsi" w:hAnsiTheme="majorHAnsi"/>
          <w:spacing w:val="9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prop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u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m</w:t>
      </w:r>
      <w:r w:rsidR="00904430" w:rsidRPr="00904430">
        <w:rPr>
          <w:rFonts w:asciiTheme="majorHAnsi" w:hAnsiTheme="majorHAnsi"/>
          <w:sz w:val="20"/>
          <w:lang w:val="pt-BR"/>
        </w:rPr>
        <w:t>a</w:t>
      </w:r>
      <w:r w:rsidR="00904430"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d</w:t>
      </w:r>
      <w:r w:rsidR="00904430" w:rsidRPr="00904430">
        <w:rPr>
          <w:rFonts w:asciiTheme="majorHAnsi" w:hAnsiTheme="majorHAnsi"/>
          <w:sz w:val="20"/>
          <w:lang w:val="pt-BR"/>
        </w:rPr>
        <w:t>ucaç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="00904430" w:rsidRPr="00904430">
        <w:rPr>
          <w:rFonts w:asciiTheme="majorHAnsi" w:hAnsiTheme="majorHAnsi"/>
          <w:sz w:val="20"/>
          <w:lang w:val="pt-BR"/>
        </w:rPr>
        <w:t>o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q</w:t>
      </w:r>
      <w:r w:rsidR="00904430" w:rsidRPr="00904430">
        <w:rPr>
          <w:rFonts w:asciiTheme="majorHAnsi" w:hAnsiTheme="majorHAnsi"/>
          <w:sz w:val="20"/>
          <w:lang w:val="pt-BR"/>
        </w:rPr>
        <w:t>ue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v</w:t>
      </w:r>
      <w:r w:rsidR="00904430" w:rsidRPr="00904430">
        <w:rPr>
          <w:rFonts w:asciiTheme="majorHAnsi" w:hAnsiTheme="majorHAnsi"/>
          <w:sz w:val="20"/>
          <w:lang w:val="pt-BR"/>
        </w:rPr>
        <w:t>alor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i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z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o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ser</w:t>
      </w:r>
      <w:r w:rsidR="00904430"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h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u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m</w:t>
      </w:r>
      <w:r w:rsidR="00904430" w:rsidRPr="00904430">
        <w:rPr>
          <w:rFonts w:asciiTheme="majorHAnsi" w:hAnsiTheme="majorHAnsi"/>
          <w:sz w:val="20"/>
          <w:lang w:val="pt-BR"/>
        </w:rPr>
        <w:t>a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n</w:t>
      </w:r>
      <w:r w:rsidR="00904430" w:rsidRPr="00904430">
        <w:rPr>
          <w:rFonts w:asciiTheme="majorHAnsi" w:hAnsiTheme="majorHAnsi"/>
          <w:sz w:val="20"/>
          <w:lang w:val="pt-BR"/>
        </w:rPr>
        <w:t>o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e</w:t>
      </w:r>
      <w:r w:rsidR="00904430" w:rsidRPr="00904430">
        <w:rPr>
          <w:rFonts w:asciiTheme="majorHAnsi" w:hAnsiTheme="majorHAnsi"/>
          <w:sz w:val="20"/>
          <w:lang w:val="pt-BR"/>
        </w:rPr>
        <w:t>m</w:t>
      </w:r>
      <w:r w:rsidR="00904430"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s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u</w:t>
      </w:r>
      <w:r w:rsidR="00904430" w:rsidRPr="00904430">
        <w:rPr>
          <w:rFonts w:asciiTheme="majorHAnsi" w:hAnsiTheme="majorHAnsi"/>
          <w:sz w:val="20"/>
          <w:lang w:val="pt-BR"/>
        </w:rPr>
        <w:t>as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co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n</w:t>
      </w:r>
      <w:r w:rsidR="00904430" w:rsidRPr="00904430">
        <w:rPr>
          <w:rFonts w:asciiTheme="majorHAnsi" w:hAnsiTheme="majorHAnsi"/>
          <w:sz w:val="20"/>
          <w:lang w:val="pt-BR"/>
        </w:rPr>
        <w:t>diçõ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e</w:t>
      </w:r>
      <w:r w:rsidR="00904430" w:rsidRPr="00904430">
        <w:rPr>
          <w:rFonts w:asciiTheme="majorHAnsi" w:hAnsiTheme="majorHAnsi"/>
          <w:sz w:val="20"/>
          <w:lang w:val="pt-BR"/>
        </w:rPr>
        <w:t>s de</w:t>
      </w:r>
      <w:r w:rsidR="00904430"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s</w:t>
      </w:r>
      <w:r w:rsidR="00904430" w:rsidRPr="00904430">
        <w:rPr>
          <w:rFonts w:asciiTheme="majorHAnsi" w:hAnsiTheme="majorHAnsi"/>
          <w:sz w:val="20"/>
          <w:lang w:val="pt-BR"/>
        </w:rPr>
        <w:t>er</w:t>
      </w:r>
      <w:r w:rsidR="00904430"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su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j</w:t>
      </w:r>
      <w:r w:rsidR="00904430" w:rsidRPr="00904430">
        <w:rPr>
          <w:rFonts w:asciiTheme="majorHAnsi" w:hAnsiTheme="majorHAnsi"/>
          <w:sz w:val="20"/>
          <w:lang w:val="pt-BR"/>
        </w:rPr>
        <w:t>eito</w:t>
      </w:r>
      <w:r w:rsidR="00904430"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simp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l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s</w:t>
      </w:r>
      <w:r w:rsidR="00904430" w:rsidRPr="00904430">
        <w:rPr>
          <w:rFonts w:asciiTheme="majorHAnsi" w:hAnsiTheme="majorHAnsi"/>
          <w:sz w:val="20"/>
          <w:lang w:val="pt-BR"/>
        </w:rPr>
        <w:t>,</w:t>
      </w:r>
      <w:r w:rsidR="00904430"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e</w:t>
      </w:r>
      <w:r w:rsidR="00904430" w:rsidRPr="00904430">
        <w:rPr>
          <w:rFonts w:asciiTheme="majorHAnsi" w:hAnsiTheme="majorHAnsi"/>
          <w:sz w:val="20"/>
          <w:lang w:val="pt-BR"/>
        </w:rPr>
        <w:t>m</w:t>
      </w:r>
      <w:r w:rsidR="00904430"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s</w:t>
      </w:r>
      <w:r w:rsidR="00904430" w:rsidRPr="00904430">
        <w:rPr>
          <w:rFonts w:asciiTheme="majorHAnsi" w:hAnsiTheme="majorHAnsi"/>
          <w:sz w:val="20"/>
          <w:lang w:val="pt-BR"/>
        </w:rPr>
        <w:t>ua</w:t>
      </w:r>
      <w:r w:rsidR="00904430"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inc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o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m</w:t>
      </w:r>
      <w:r w:rsidR="00904430" w:rsidRPr="00904430">
        <w:rPr>
          <w:rFonts w:asciiTheme="majorHAnsi" w:hAnsiTheme="majorHAnsi"/>
          <w:sz w:val="20"/>
          <w:lang w:val="pt-BR"/>
        </w:rPr>
        <w:t>p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l</w:t>
      </w:r>
      <w:r w:rsidR="00904430" w:rsidRPr="00904430">
        <w:rPr>
          <w:rFonts w:asciiTheme="majorHAnsi" w:hAnsiTheme="majorHAnsi"/>
          <w:sz w:val="20"/>
          <w:lang w:val="pt-BR"/>
        </w:rPr>
        <w:t>et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u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d</w:t>
      </w:r>
      <w:r w:rsidR="00904430" w:rsidRPr="00904430">
        <w:rPr>
          <w:rFonts w:asciiTheme="majorHAnsi" w:hAnsiTheme="majorHAnsi"/>
          <w:sz w:val="20"/>
          <w:lang w:val="pt-BR"/>
        </w:rPr>
        <w:t>e,</w:t>
      </w:r>
      <w:r w:rsidR="00904430"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do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t</w:t>
      </w:r>
      <w:r w:rsidR="00904430" w:rsidRPr="00904430">
        <w:rPr>
          <w:rFonts w:asciiTheme="majorHAnsi" w:hAnsiTheme="majorHAnsi"/>
          <w:sz w:val="20"/>
          <w:lang w:val="pt-BR"/>
        </w:rPr>
        <w:t>ado</w:t>
      </w:r>
      <w:r w:rsidR="00904430"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d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c</w:t>
      </w:r>
      <w:r w:rsidR="00904430" w:rsidRPr="00904430">
        <w:rPr>
          <w:rFonts w:asciiTheme="majorHAnsi" w:hAnsiTheme="majorHAnsi"/>
          <w:sz w:val="20"/>
          <w:lang w:val="pt-BR"/>
        </w:rPr>
        <w:t>apac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i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d</w:t>
      </w:r>
      <w:r w:rsidR="00904430" w:rsidRPr="00904430">
        <w:rPr>
          <w:rFonts w:asciiTheme="majorHAnsi" w:hAnsiTheme="majorHAnsi"/>
          <w:sz w:val="20"/>
          <w:lang w:val="pt-BR"/>
        </w:rPr>
        <w:t>ade</w:t>
      </w:r>
      <w:r w:rsidR="00904430"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intel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i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g</w:t>
      </w:r>
      <w:r w:rsidR="00904430" w:rsidRPr="00904430">
        <w:rPr>
          <w:rFonts w:asciiTheme="majorHAnsi" w:hAnsiTheme="majorHAnsi"/>
          <w:sz w:val="20"/>
          <w:lang w:val="pt-BR"/>
        </w:rPr>
        <w:t>ência para</w:t>
      </w:r>
      <w:r w:rsidR="00904430" w:rsidRPr="00904430">
        <w:rPr>
          <w:rFonts w:asciiTheme="majorHAnsi" w:hAnsiTheme="majorHAnsi"/>
          <w:spacing w:val="57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a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d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m</w:t>
      </w:r>
      <w:r w:rsidR="00904430" w:rsidRPr="00904430">
        <w:rPr>
          <w:rFonts w:asciiTheme="majorHAnsi" w:hAnsiTheme="majorHAnsi"/>
          <w:sz w:val="20"/>
          <w:lang w:val="pt-BR"/>
        </w:rPr>
        <w:t>inistrar</w:t>
      </w:r>
      <w:r w:rsidR="00904430"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s</w:t>
      </w:r>
      <w:r w:rsidR="00904430" w:rsidRPr="00904430">
        <w:rPr>
          <w:rFonts w:asciiTheme="majorHAnsi" w:hAnsiTheme="majorHAnsi"/>
          <w:sz w:val="20"/>
          <w:lang w:val="pt-BR"/>
        </w:rPr>
        <w:t>eu</w:t>
      </w:r>
      <w:r w:rsidR="00904430"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espa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="00904430" w:rsidRPr="00904430">
        <w:rPr>
          <w:rFonts w:asciiTheme="majorHAnsi" w:hAnsiTheme="majorHAnsi"/>
          <w:sz w:val="20"/>
          <w:lang w:val="pt-BR"/>
        </w:rPr>
        <w:t>o</w:t>
      </w:r>
      <w:r w:rsidR="00904430"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lo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c</w:t>
      </w:r>
      <w:r w:rsidR="00904430" w:rsidRPr="00904430">
        <w:rPr>
          <w:rFonts w:asciiTheme="majorHAnsi" w:hAnsiTheme="majorHAnsi"/>
          <w:sz w:val="20"/>
          <w:lang w:val="pt-BR"/>
        </w:rPr>
        <w:t>al</w:t>
      </w:r>
      <w:r w:rsidR="00904430"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59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social</w:t>
      </w:r>
      <w:r w:rsidR="00904430"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de</w:t>
      </w:r>
      <w:r w:rsidR="00904430"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2"/>
          <w:sz w:val="20"/>
          <w:lang w:val="pt-BR"/>
        </w:rPr>
        <w:t>f</w:t>
      </w:r>
      <w:r w:rsidR="00904430" w:rsidRPr="00904430">
        <w:rPr>
          <w:rFonts w:asciiTheme="majorHAnsi" w:hAnsiTheme="majorHAnsi"/>
          <w:sz w:val="20"/>
          <w:lang w:val="pt-BR"/>
        </w:rPr>
        <w:t>o</w:t>
      </w:r>
      <w:r w:rsidR="00904430" w:rsidRPr="00904430">
        <w:rPr>
          <w:rFonts w:asciiTheme="majorHAnsi" w:hAnsiTheme="majorHAnsi"/>
          <w:spacing w:val="-4"/>
          <w:sz w:val="20"/>
          <w:lang w:val="pt-BR"/>
        </w:rPr>
        <w:t>r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m</w:t>
      </w:r>
      <w:r w:rsidR="00904430" w:rsidRPr="00904430">
        <w:rPr>
          <w:rFonts w:asciiTheme="majorHAnsi" w:hAnsiTheme="majorHAnsi"/>
          <w:sz w:val="20"/>
          <w:lang w:val="pt-BR"/>
        </w:rPr>
        <w:t>a</w:t>
      </w:r>
      <w:r w:rsidR="00904430" w:rsidRPr="00904430">
        <w:rPr>
          <w:rFonts w:asciiTheme="majorHAnsi" w:hAnsiTheme="majorHAnsi"/>
          <w:spacing w:val="59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d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m</w:t>
      </w:r>
      <w:r w:rsidR="00904430" w:rsidRPr="00904430">
        <w:rPr>
          <w:rFonts w:asciiTheme="majorHAnsi" w:hAnsiTheme="majorHAnsi"/>
          <w:sz w:val="20"/>
          <w:lang w:val="pt-BR"/>
        </w:rPr>
        <w:t>ocr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á</w:t>
      </w:r>
      <w:r w:rsidR="00904430" w:rsidRPr="00904430">
        <w:rPr>
          <w:rFonts w:asciiTheme="majorHAnsi" w:hAnsiTheme="majorHAnsi"/>
          <w:sz w:val="20"/>
          <w:lang w:val="pt-BR"/>
        </w:rPr>
        <w:t>tica</w:t>
      </w:r>
      <w:r w:rsidR="00904430"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res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p</w:t>
      </w:r>
      <w:r w:rsidR="00904430" w:rsidRPr="00904430">
        <w:rPr>
          <w:rFonts w:asciiTheme="majorHAnsi" w:hAnsiTheme="majorHAnsi"/>
          <w:sz w:val="20"/>
          <w:lang w:val="pt-BR"/>
        </w:rPr>
        <w:t>onsá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v</w:t>
      </w:r>
      <w:r w:rsidR="00904430" w:rsidRPr="00904430">
        <w:rPr>
          <w:rFonts w:asciiTheme="majorHAnsi" w:hAnsiTheme="majorHAnsi"/>
          <w:sz w:val="20"/>
          <w:lang w:val="pt-BR"/>
        </w:rPr>
        <w:t>el</w:t>
      </w:r>
      <w:r w:rsidR="00904430" w:rsidRPr="00904430">
        <w:rPr>
          <w:rFonts w:asciiTheme="majorHAnsi" w:hAnsiTheme="majorHAnsi"/>
          <w:spacing w:val="59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e part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i</w:t>
      </w:r>
      <w:r w:rsidR="00904430" w:rsidRPr="00904430">
        <w:rPr>
          <w:rFonts w:asciiTheme="majorHAnsi" w:hAnsiTheme="majorHAnsi"/>
          <w:sz w:val="20"/>
          <w:lang w:val="pt-BR"/>
        </w:rPr>
        <w:t>cip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a</w:t>
      </w:r>
      <w:r w:rsidR="00904430" w:rsidRPr="00904430">
        <w:rPr>
          <w:rFonts w:asciiTheme="majorHAnsi" w:hAnsiTheme="majorHAnsi"/>
          <w:sz w:val="20"/>
          <w:lang w:val="pt-BR"/>
        </w:rPr>
        <w:t>ti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v</w:t>
      </w:r>
      <w:r w:rsidR="00904430" w:rsidRPr="00904430">
        <w:rPr>
          <w:rFonts w:asciiTheme="majorHAnsi" w:hAnsiTheme="majorHAnsi"/>
          <w:sz w:val="20"/>
          <w:lang w:val="pt-BR"/>
        </w:rPr>
        <w:t>a.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S</w:t>
      </w:r>
      <w:r w:rsidR="00904430" w:rsidRPr="00904430">
        <w:rPr>
          <w:rFonts w:asciiTheme="majorHAnsi" w:hAnsiTheme="majorHAnsi"/>
          <w:sz w:val="20"/>
          <w:lang w:val="pt-BR"/>
        </w:rPr>
        <w:t>ua</w:t>
      </w:r>
      <w:r w:rsidR="00904430"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pr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o</w:t>
      </w:r>
      <w:r w:rsidR="00904430" w:rsidRPr="00904430">
        <w:rPr>
          <w:rFonts w:asciiTheme="majorHAnsi" w:hAnsiTheme="majorHAnsi"/>
          <w:sz w:val="20"/>
          <w:lang w:val="pt-BR"/>
        </w:rPr>
        <w:t>posta</w:t>
      </w:r>
      <w:r w:rsidR="00904430"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d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e</w:t>
      </w:r>
      <w:r w:rsidR="00904430" w:rsidRPr="00904430">
        <w:rPr>
          <w:rFonts w:asciiTheme="majorHAnsi" w:hAnsiTheme="majorHAnsi"/>
          <w:sz w:val="20"/>
          <w:lang w:val="pt-BR"/>
        </w:rPr>
        <w:t>du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c</w:t>
      </w:r>
      <w:r w:rsidR="00904430" w:rsidRPr="00904430">
        <w:rPr>
          <w:rFonts w:asciiTheme="majorHAnsi" w:hAnsiTheme="majorHAnsi"/>
          <w:sz w:val="20"/>
          <w:lang w:val="pt-BR"/>
        </w:rPr>
        <w:t>ação</w:t>
      </w:r>
      <w:r w:rsidR="00904430"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p</w:t>
      </w:r>
      <w:r w:rsidR="00904430" w:rsidRPr="00904430">
        <w:rPr>
          <w:rFonts w:asciiTheme="majorHAnsi" w:hAnsiTheme="majorHAnsi"/>
          <w:sz w:val="20"/>
          <w:lang w:val="pt-BR"/>
        </w:rPr>
        <w:t>arte</w:t>
      </w:r>
      <w:r w:rsidR="00904430"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da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r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e</w:t>
      </w:r>
      <w:r w:rsidR="00904430" w:rsidRPr="00904430">
        <w:rPr>
          <w:rFonts w:asciiTheme="majorHAnsi" w:hAnsiTheme="majorHAnsi"/>
          <w:sz w:val="20"/>
          <w:lang w:val="pt-BR"/>
        </w:rPr>
        <w:t>al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i</w:t>
      </w:r>
      <w:r w:rsidR="00904430" w:rsidRPr="00904430">
        <w:rPr>
          <w:rFonts w:asciiTheme="majorHAnsi" w:hAnsiTheme="majorHAnsi"/>
          <w:sz w:val="20"/>
          <w:lang w:val="pt-BR"/>
        </w:rPr>
        <w:t>d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a</w:t>
      </w:r>
      <w:r w:rsidR="00904430" w:rsidRPr="00904430">
        <w:rPr>
          <w:rFonts w:asciiTheme="majorHAnsi" w:hAnsiTheme="majorHAnsi"/>
          <w:sz w:val="20"/>
          <w:lang w:val="pt-BR"/>
        </w:rPr>
        <w:t>de</w:t>
      </w:r>
      <w:r w:rsidR="00904430"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e,</w:t>
      </w:r>
      <w:r w:rsidR="00904430"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a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p</w:t>
      </w:r>
      <w:r w:rsidR="00904430" w:rsidRPr="00904430">
        <w:rPr>
          <w:rFonts w:asciiTheme="majorHAnsi" w:hAnsiTheme="majorHAnsi"/>
          <w:sz w:val="20"/>
          <w:lang w:val="pt-BR"/>
        </w:rPr>
        <w:t>art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i</w:t>
      </w:r>
      <w:r w:rsidR="00904430" w:rsidRPr="00904430">
        <w:rPr>
          <w:rFonts w:asciiTheme="majorHAnsi" w:hAnsiTheme="majorHAnsi"/>
          <w:sz w:val="20"/>
          <w:lang w:val="pt-BR"/>
        </w:rPr>
        <w:t>r del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a</w:t>
      </w:r>
      <w:r w:rsidR="00904430" w:rsidRPr="00904430">
        <w:rPr>
          <w:rFonts w:asciiTheme="majorHAnsi" w:hAnsiTheme="majorHAnsi"/>
          <w:sz w:val="20"/>
          <w:lang w:val="pt-BR"/>
        </w:rPr>
        <w:t>,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se a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m</w:t>
      </w:r>
      <w:r w:rsidR="00904430" w:rsidRPr="00904430">
        <w:rPr>
          <w:rFonts w:asciiTheme="majorHAnsi" w:hAnsiTheme="majorHAnsi"/>
          <w:sz w:val="20"/>
          <w:lang w:val="pt-BR"/>
        </w:rPr>
        <w:t>pl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i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a</w:t>
      </w:r>
      <w:r w:rsidR="00904430" w:rsidRPr="00904430">
        <w:rPr>
          <w:rFonts w:asciiTheme="majorHAnsi" w:hAnsiTheme="majorHAnsi"/>
          <w:sz w:val="20"/>
          <w:lang w:val="pt-BR"/>
        </w:rPr>
        <w:t>,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t</w:t>
      </w:r>
      <w:r w:rsidR="00904430" w:rsidRPr="00904430">
        <w:rPr>
          <w:rFonts w:asciiTheme="majorHAnsi" w:hAnsiTheme="majorHAnsi"/>
          <w:sz w:val="20"/>
          <w:lang w:val="pt-BR"/>
        </w:rPr>
        <w:t>orn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a</w:t>
      </w:r>
      <w:r w:rsidR="00904430" w:rsidRPr="00904430">
        <w:rPr>
          <w:rFonts w:asciiTheme="majorHAnsi" w:hAnsiTheme="majorHAnsi"/>
          <w:sz w:val="20"/>
          <w:lang w:val="pt-BR"/>
        </w:rPr>
        <w:t>nd</w:t>
      </w:r>
      <w:r w:rsidR="00904430" w:rsidRPr="00904430">
        <w:rPr>
          <w:rFonts w:asciiTheme="majorHAnsi" w:hAnsiTheme="majorHAnsi"/>
          <w:spacing w:val="2"/>
          <w:sz w:val="20"/>
          <w:lang w:val="pt-BR"/>
        </w:rPr>
        <w:t>o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-</w:t>
      </w:r>
      <w:r w:rsidR="00904430" w:rsidRPr="00904430">
        <w:rPr>
          <w:rFonts w:asciiTheme="majorHAnsi" w:hAnsiTheme="majorHAnsi"/>
          <w:sz w:val="20"/>
          <w:lang w:val="pt-BR"/>
        </w:rPr>
        <w:t>se</w:t>
      </w:r>
      <w:r w:rsidR="00904430"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s</w:t>
      </w:r>
      <w:r w:rsidR="00904430" w:rsidRPr="00904430">
        <w:rPr>
          <w:rFonts w:asciiTheme="majorHAnsi" w:hAnsiTheme="majorHAnsi"/>
          <w:sz w:val="20"/>
          <w:lang w:val="pt-BR"/>
        </w:rPr>
        <w:t>ujeito</w:t>
      </w:r>
      <w:r w:rsidR="00904430"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de</w:t>
      </w:r>
      <w:r w:rsidR="00904430"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s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u</w:t>
      </w:r>
      <w:r w:rsidR="00904430" w:rsidRPr="00904430">
        <w:rPr>
          <w:rFonts w:asciiTheme="majorHAnsi" w:hAnsiTheme="majorHAnsi"/>
          <w:sz w:val="20"/>
          <w:lang w:val="pt-BR"/>
        </w:rPr>
        <w:t>a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p</w:t>
      </w:r>
      <w:r w:rsidR="00904430" w:rsidRPr="00904430">
        <w:rPr>
          <w:rFonts w:asciiTheme="majorHAnsi" w:hAnsiTheme="majorHAnsi"/>
          <w:spacing w:val="-4"/>
          <w:sz w:val="20"/>
          <w:lang w:val="pt-BR"/>
        </w:rPr>
        <w:t>r</w:t>
      </w:r>
      <w:r w:rsidR="00904430" w:rsidRPr="00904430">
        <w:rPr>
          <w:rFonts w:asciiTheme="majorHAnsi" w:hAnsiTheme="majorHAnsi"/>
          <w:sz w:val="20"/>
          <w:lang w:val="pt-BR"/>
        </w:rPr>
        <w:t>ópr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i</w:t>
      </w:r>
      <w:r w:rsidR="00904430" w:rsidRPr="00904430">
        <w:rPr>
          <w:rFonts w:asciiTheme="majorHAnsi" w:hAnsiTheme="majorHAnsi"/>
          <w:sz w:val="20"/>
          <w:lang w:val="pt-BR"/>
        </w:rPr>
        <w:t>a</w:t>
      </w:r>
      <w:r w:rsidR="00904430"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h</w:t>
      </w:r>
      <w:r w:rsidR="00904430" w:rsidRPr="00904430">
        <w:rPr>
          <w:rFonts w:asciiTheme="majorHAnsi" w:hAnsiTheme="majorHAnsi"/>
          <w:sz w:val="20"/>
          <w:lang w:val="pt-BR"/>
        </w:rPr>
        <w:t>istór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i</w:t>
      </w:r>
      <w:r w:rsidR="00904430" w:rsidRPr="00904430">
        <w:rPr>
          <w:rFonts w:asciiTheme="majorHAnsi" w:hAnsiTheme="majorHAnsi"/>
          <w:sz w:val="20"/>
          <w:lang w:val="pt-BR"/>
        </w:rPr>
        <w:t>a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da</w:t>
      </w:r>
      <w:r w:rsidR="00904430"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his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t</w:t>
      </w:r>
      <w:r w:rsidR="00904430" w:rsidRPr="00904430">
        <w:rPr>
          <w:rFonts w:asciiTheme="majorHAnsi" w:hAnsiTheme="majorHAnsi"/>
          <w:sz w:val="20"/>
          <w:lang w:val="pt-BR"/>
        </w:rPr>
        <w:t>ór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i</w:t>
      </w:r>
      <w:r w:rsidR="00904430" w:rsidRPr="00904430">
        <w:rPr>
          <w:rFonts w:asciiTheme="majorHAnsi" w:hAnsiTheme="majorHAnsi"/>
          <w:sz w:val="20"/>
          <w:lang w:val="pt-BR"/>
        </w:rPr>
        <w:t>a</w:t>
      </w:r>
      <w:r w:rsidR="00904430"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de</w:t>
      </w:r>
      <w:r w:rsidR="00904430"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seu</w:t>
      </w:r>
      <w:r w:rsidR="00904430" w:rsidRPr="00904430">
        <w:rPr>
          <w:rFonts w:asciiTheme="majorHAnsi" w:hAnsiTheme="majorHAnsi"/>
          <w:spacing w:val="1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p</w:t>
      </w:r>
      <w:r w:rsidR="00904430" w:rsidRPr="00904430">
        <w:rPr>
          <w:rFonts w:asciiTheme="majorHAnsi" w:hAnsiTheme="majorHAnsi"/>
          <w:sz w:val="20"/>
          <w:lang w:val="pt-BR"/>
        </w:rPr>
        <w:t>a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="00904430" w:rsidRPr="00904430">
        <w:rPr>
          <w:rFonts w:asciiTheme="majorHAnsi" w:hAnsiTheme="majorHAnsi"/>
          <w:sz w:val="20"/>
          <w:lang w:val="pt-BR"/>
        </w:rPr>
        <w:t>s,</w:t>
      </w:r>
      <w:r w:rsidR="00904430"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cr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i</w:t>
      </w:r>
      <w:r w:rsidR="00904430" w:rsidRPr="00904430">
        <w:rPr>
          <w:rFonts w:asciiTheme="majorHAnsi" w:hAnsiTheme="majorHAnsi"/>
          <w:sz w:val="20"/>
          <w:lang w:val="pt-BR"/>
        </w:rPr>
        <w:t>an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d</w:t>
      </w:r>
      <w:r w:rsidR="00904430" w:rsidRPr="00904430">
        <w:rPr>
          <w:rFonts w:asciiTheme="majorHAnsi" w:hAnsiTheme="majorHAnsi"/>
          <w:sz w:val="20"/>
          <w:lang w:val="pt-BR"/>
        </w:rPr>
        <w:t>o assim,</w:t>
      </w:r>
      <w:r w:rsidR="00904430"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relaç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="00904430" w:rsidRPr="00904430">
        <w:rPr>
          <w:rFonts w:asciiTheme="majorHAnsi" w:hAnsiTheme="majorHAnsi"/>
          <w:sz w:val="20"/>
          <w:lang w:val="pt-BR"/>
        </w:rPr>
        <w:t>es</w:t>
      </w:r>
      <w:r w:rsidR="00904430"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m</w:t>
      </w:r>
      <w:r w:rsidR="00904430" w:rsidRPr="00904430">
        <w:rPr>
          <w:rFonts w:asciiTheme="majorHAnsi" w:hAnsiTheme="majorHAnsi"/>
          <w:sz w:val="20"/>
          <w:lang w:val="pt-BR"/>
        </w:rPr>
        <w:t>ais</w:t>
      </w:r>
      <w:r w:rsidR="00904430" w:rsidRPr="00904430">
        <w:rPr>
          <w:rFonts w:asciiTheme="majorHAnsi" w:hAnsiTheme="majorHAnsi"/>
          <w:spacing w:val="38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i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g</w:t>
      </w:r>
      <w:r w:rsidR="00904430" w:rsidRPr="00904430">
        <w:rPr>
          <w:rFonts w:asciiTheme="majorHAnsi" w:hAnsiTheme="majorHAnsi"/>
          <w:sz w:val="20"/>
          <w:lang w:val="pt-BR"/>
        </w:rPr>
        <w:t>uais</w:t>
      </w:r>
      <w:r w:rsidR="00904430"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t</w:t>
      </w:r>
      <w:r w:rsidR="00904430" w:rsidRPr="00904430">
        <w:rPr>
          <w:rFonts w:asciiTheme="majorHAnsi" w:hAnsiTheme="majorHAnsi"/>
          <w:sz w:val="20"/>
          <w:lang w:val="pt-BR"/>
        </w:rPr>
        <w:t>al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v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z</w:t>
      </w:r>
      <w:r w:rsidR="00904430" w:rsidRPr="00904430">
        <w:rPr>
          <w:rFonts w:asciiTheme="majorHAnsi" w:hAnsiTheme="majorHAnsi"/>
          <w:sz w:val="20"/>
          <w:lang w:val="pt-BR"/>
        </w:rPr>
        <w:t>,</w:t>
      </w:r>
      <w:r w:rsidR="00904430"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m</w:t>
      </w:r>
      <w:r w:rsidR="00904430" w:rsidRPr="00904430">
        <w:rPr>
          <w:rFonts w:asciiTheme="majorHAnsi" w:hAnsiTheme="majorHAnsi"/>
          <w:sz w:val="20"/>
          <w:lang w:val="pt-BR"/>
        </w:rPr>
        <w:t>ais</w:t>
      </w:r>
      <w:r w:rsidR="00904430"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j</w:t>
      </w:r>
      <w:r w:rsidR="00904430" w:rsidRPr="00904430">
        <w:rPr>
          <w:rFonts w:asciiTheme="majorHAnsi" w:hAnsiTheme="majorHAnsi"/>
          <w:sz w:val="20"/>
          <w:lang w:val="pt-BR"/>
        </w:rPr>
        <w:t>ust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a</w:t>
      </w:r>
      <w:r w:rsidR="00904430" w:rsidRPr="00904430">
        <w:rPr>
          <w:rFonts w:asciiTheme="majorHAnsi" w:hAnsiTheme="majorHAnsi"/>
          <w:sz w:val="20"/>
          <w:lang w:val="pt-BR"/>
        </w:rPr>
        <w:t>s,</w:t>
      </w:r>
      <w:r w:rsidR="00904430"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pacing w:val="-1"/>
          <w:sz w:val="20"/>
          <w:lang w:val="pt-BR"/>
        </w:rPr>
        <w:t>m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n</w:t>
      </w:r>
      <w:r w:rsidR="00904430" w:rsidRPr="00904430">
        <w:rPr>
          <w:rFonts w:asciiTheme="majorHAnsi" w:hAnsiTheme="majorHAnsi"/>
          <w:sz w:val="20"/>
          <w:lang w:val="pt-BR"/>
        </w:rPr>
        <w:t>os</w:t>
      </w:r>
      <w:r w:rsidR="00904430"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opress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o</w:t>
      </w:r>
      <w:r w:rsidR="00904430" w:rsidRPr="00904430">
        <w:rPr>
          <w:rFonts w:asciiTheme="majorHAnsi" w:hAnsiTheme="majorHAnsi"/>
          <w:sz w:val="20"/>
          <w:lang w:val="pt-BR"/>
        </w:rPr>
        <w:t>ras</w:t>
      </w:r>
      <w:r w:rsidR="00904430"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e</w:t>
      </w:r>
      <w:r w:rsidR="00904430"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che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i</w:t>
      </w:r>
      <w:r w:rsidR="00904430" w:rsidRPr="00904430">
        <w:rPr>
          <w:rFonts w:asciiTheme="majorHAnsi" w:hAnsiTheme="majorHAnsi"/>
          <w:sz w:val="20"/>
          <w:lang w:val="pt-BR"/>
        </w:rPr>
        <w:t>as</w:t>
      </w:r>
      <w:r w:rsidR="00904430"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="00904430" w:rsidRPr="00904430">
        <w:rPr>
          <w:rFonts w:asciiTheme="majorHAnsi" w:hAnsiTheme="majorHAnsi"/>
          <w:sz w:val="20"/>
          <w:lang w:val="pt-BR"/>
        </w:rPr>
        <w:t>de po</w:t>
      </w:r>
      <w:r w:rsidR="00904430" w:rsidRPr="00904430">
        <w:rPr>
          <w:rFonts w:asciiTheme="majorHAnsi" w:hAnsiTheme="majorHAnsi"/>
          <w:spacing w:val="-2"/>
          <w:sz w:val="20"/>
          <w:lang w:val="pt-BR"/>
        </w:rPr>
        <w:t>d</w:t>
      </w:r>
      <w:r w:rsidR="00904430" w:rsidRPr="00904430">
        <w:rPr>
          <w:rFonts w:asciiTheme="majorHAnsi" w:hAnsiTheme="majorHAnsi"/>
          <w:sz w:val="20"/>
          <w:lang w:val="pt-BR"/>
        </w:rPr>
        <w:t xml:space="preserve">er e </w:t>
      </w:r>
      <w:r w:rsidR="00904430" w:rsidRPr="00904430">
        <w:rPr>
          <w:rFonts w:asciiTheme="majorHAnsi" w:hAnsiTheme="majorHAnsi"/>
          <w:spacing w:val="1"/>
          <w:sz w:val="20"/>
          <w:lang w:val="pt-BR"/>
        </w:rPr>
        <w:t>e</w:t>
      </w:r>
      <w:r w:rsidR="00904430" w:rsidRPr="00904430">
        <w:rPr>
          <w:rFonts w:asciiTheme="majorHAnsi" w:hAnsiTheme="majorHAnsi"/>
          <w:sz w:val="20"/>
          <w:lang w:val="pt-BR"/>
        </w:rPr>
        <w:t>scra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v</w:t>
      </w:r>
      <w:r w:rsidR="00904430" w:rsidRPr="00904430">
        <w:rPr>
          <w:rFonts w:asciiTheme="majorHAnsi" w:hAnsiTheme="majorHAnsi"/>
          <w:sz w:val="20"/>
          <w:lang w:val="pt-BR"/>
        </w:rPr>
        <w:t>i</w:t>
      </w:r>
      <w:r w:rsidR="00904430" w:rsidRPr="00904430">
        <w:rPr>
          <w:rFonts w:asciiTheme="majorHAnsi" w:hAnsiTheme="majorHAnsi"/>
          <w:spacing w:val="-3"/>
          <w:sz w:val="20"/>
          <w:lang w:val="pt-BR"/>
        </w:rPr>
        <w:t>z</w:t>
      </w:r>
      <w:r w:rsidR="00904430" w:rsidRPr="00904430">
        <w:rPr>
          <w:rFonts w:asciiTheme="majorHAnsi" w:hAnsiTheme="majorHAnsi"/>
          <w:sz w:val="20"/>
          <w:lang w:val="pt-BR"/>
        </w:rPr>
        <w:t>ações.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Assim,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al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estrut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ca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az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rnar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 ho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/mulh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5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cie</w:t>
      </w:r>
      <w:r w:rsidRPr="00904430">
        <w:rPr>
          <w:rFonts w:asciiTheme="majorHAnsi" w:hAnsiTheme="majorHAnsi"/>
          <w:spacing w:val="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te</w:t>
      </w:r>
      <w:r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cr</w:t>
      </w:r>
      <w:r w:rsidRPr="00904430">
        <w:rPr>
          <w:rFonts w:asciiTheme="majorHAnsi" w:hAnsiTheme="majorHAnsi"/>
          <w:spacing w:val="-3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tic</w:t>
      </w:r>
      <w:r w:rsidRPr="00904430">
        <w:rPr>
          <w:rFonts w:asciiTheme="majorHAnsi" w:hAnsiTheme="majorHAnsi"/>
          <w:spacing w:val="4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\a,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dialo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5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de</w:t>
      </w:r>
      <w:r w:rsidRPr="00904430">
        <w:rPr>
          <w:rFonts w:asciiTheme="majorHAnsi" w:hAnsiTheme="majorHAnsi"/>
          <w:sz w:val="20"/>
          <w:lang w:val="pt-BR"/>
        </w:rPr>
        <w:t>bat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ndo</w:t>
      </w:r>
      <w:r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sit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ações des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adora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3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pic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ará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ao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o,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apaci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ade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erar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ran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 edu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situa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ida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as.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duca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lhe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3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ic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diçõ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de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erdadei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art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cip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ão,</w:t>
      </w:r>
      <w:r w:rsidRPr="00904430">
        <w:rPr>
          <w:rFonts w:asciiTheme="majorHAnsi" w:hAnsiTheme="majorHAnsi"/>
          <w:spacing w:val="5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5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pre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6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el</w:t>
      </w:r>
      <w:r w:rsidRPr="00904430">
        <w:rPr>
          <w:rFonts w:asciiTheme="majorHAnsi" w:hAnsiTheme="majorHAnsi"/>
          <w:spacing w:val="5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social</w:t>
      </w:r>
      <w:r w:rsidRPr="00904430">
        <w:rPr>
          <w:rFonts w:asciiTheme="majorHAnsi" w:hAnsiTheme="majorHAnsi"/>
          <w:spacing w:val="-3"/>
          <w:sz w:val="20"/>
          <w:lang w:val="pt-BR"/>
        </w:rPr>
        <w:t>iz</w:t>
      </w:r>
      <w:r w:rsidRPr="00904430">
        <w:rPr>
          <w:rFonts w:asciiTheme="majorHAnsi" w:hAnsiTheme="majorHAnsi"/>
          <w:sz w:val="20"/>
          <w:lang w:val="pt-BR"/>
        </w:rPr>
        <w:t>ador,</w:t>
      </w:r>
      <w:r w:rsidRPr="00904430">
        <w:rPr>
          <w:rFonts w:asciiTheme="majorHAnsi" w:hAnsiTheme="majorHAnsi"/>
          <w:spacing w:val="5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pol</w:t>
      </w:r>
      <w:r w:rsidRPr="00904430">
        <w:rPr>
          <w:rFonts w:asciiTheme="majorHAnsi" w:hAnsiTheme="majorHAnsi"/>
          <w:spacing w:val="-3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tico</w:t>
      </w:r>
      <w:r w:rsidRPr="00904430">
        <w:rPr>
          <w:rFonts w:asciiTheme="majorHAnsi" w:hAnsiTheme="majorHAnsi"/>
          <w:spacing w:val="5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proofErr w:type="spellStart"/>
      <w:r w:rsidRPr="00904430">
        <w:rPr>
          <w:rFonts w:asciiTheme="majorHAnsi" w:hAnsiTheme="majorHAnsi"/>
          <w:sz w:val="20"/>
          <w:lang w:val="pt-BR"/>
        </w:rPr>
        <w:t>hu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ani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ador</w:t>
      </w:r>
      <w:proofErr w:type="spellEnd"/>
      <w:r w:rsidRPr="00904430">
        <w:rPr>
          <w:rFonts w:asciiTheme="majorHAnsi" w:hAnsiTheme="majorHAnsi"/>
          <w:sz w:val="20"/>
          <w:lang w:val="pt-BR"/>
        </w:rPr>
        <w:t>.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lastRenderedPageBreak/>
        <w:t>p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opos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ai</w:t>
      </w:r>
      <w:r w:rsidRPr="00904430">
        <w:rPr>
          <w:rFonts w:asciiTheme="majorHAnsi" w:hAnsiTheme="majorHAnsi"/>
          <w:spacing w:val="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re</w:t>
      </w:r>
      <w:r w:rsidRPr="00904430">
        <w:rPr>
          <w:rFonts w:asciiTheme="majorHAnsi" w:hAnsiTheme="majorHAnsi"/>
          <w:sz w:val="20"/>
          <w:lang w:val="pt-BR"/>
        </w:rPr>
        <w:t>ção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osta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8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ó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nc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z w:val="20"/>
          <w:lang w:val="pt-BR"/>
        </w:rPr>
        <w:t>pios</w:t>
      </w:r>
      <w:r w:rsidRPr="00904430">
        <w:rPr>
          <w:rFonts w:asciiTheme="majorHAnsi" w:hAnsiTheme="majorHAnsi"/>
          <w:spacing w:val="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 justi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ncar</w:t>
      </w:r>
      <w:r w:rsidRPr="00904430">
        <w:rPr>
          <w:rFonts w:asciiTheme="majorHAnsi" w:hAnsiTheme="majorHAnsi"/>
          <w:spacing w:val="-4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erame</w:t>
      </w:r>
      <w:r w:rsidRPr="00904430">
        <w:rPr>
          <w:rFonts w:asciiTheme="majorHAnsi" w:hAnsiTheme="majorHAnsi"/>
          <w:spacing w:val="1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oas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-3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.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õ</w:t>
      </w:r>
      <w:r w:rsidRPr="00904430">
        <w:rPr>
          <w:rFonts w:asciiTheme="majorHAnsi" w:hAnsiTheme="majorHAnsi"/>
          <w:sz w:val="20"/>
          <w:lang w:val="pt-BR"/>
        </w:rPr>
        <w:t>es,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ais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qu</w:t>
      </w:r>
      <w:r w:rsidRPr="00904430">
        <w:rPr>
          <w:rFonts w:asciiTheme="majorHAnsi" w:hAnsiTheme="majorHAnsi"/>
          <w:sz w:val="20"/>
          <w:lang w:val="pt-BR"/>
        </w:rPr>
        <w:t>e diz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carát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sociali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ador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proofErr w:type="spellStart"/>
      <w:r w:rsidRPr="00904430">
        <w:rPr>
          <w:rFonts w:asciiTheme="majorHAnsi" w:hAnsiTheme="majorHAnsi"/>
          <w:sz w:val="20"/>
          <w:lang w:val="pt-BR"/>
        </w:rPr>
        <w:t>ressociali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ado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proofErr w:type="spellEnd"/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ec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rát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niti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o,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 casti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o e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press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 m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ito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ort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.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para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J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no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Cárcere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de</w:t>
      </w:r>
      <w:r w:rsidRPr="00904430">
        <w:rPr>
          <w:rFonts w:asciiTheme="majorHAnsi" w:hAnsiTheme="majorHAnsi"/>
          <w:spacing w:val="4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ser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apenas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uel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s/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anh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m co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3"/>
          <w:sz w:val="20"/>
          <w:lang w:val="pt-BR"/>
        </w:rPr>
        <w:t>ê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io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seu</w:t>
      </w:r>
      <w:r w:rsidRPr="00904430">
        <w:rPr>
          <w:rFonts w:asciiTheme="majorHAnsi" w:hAnsiTheme="majorHAnsi"/>
          <w:spacing w:val="3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bom</w:t>
      </w:r>
      <w:r w:rsidRPr="00904430">
        <w:rPr>
          <w:rFonts w:asciiTheme="majorHAnsi" w:hAnsiTheme="majorHAnsi"/>
          <w:spacing w:val="4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por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o,</w:t>
      </w:r>
      <w:r w:rsidRPr="00904430">
        <w:rPr>
          <w:rFonts w:asciiTheme="majorHAnsi" w:hAnsiTheme="majorHAnsi"/>
          <w:spacing w:val="3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ossibi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3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eito hu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in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ná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el</w:t>
      </w:r>
      <w:r w:rsidRPr="00904430">
        <w:rPr>
          <w:rFonts w:asciiTheme="majorHAnsi" w:hAnsiTheme="majorHAnsi"/>
          <w:spacing w:val="2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ual</w:t>
      </w:r>
      <w:r w:rsidRPr="00904430">
        <w:rPr>
          <w:rFonts w:asciiTheme="majorHAnsi" w:hAnsiTheme="majorHAnsi"/>
          <w:spacing w:val="2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erá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co</w:t>
      </w:r>
      <w:r w:rsidRPr="00904430">
        <w:rPr>
          <w:rFonts w:asciiTheme="majorHAnsi" w:hAnsiTheme="majorHAnsi"/>
          <w:spacing w:val="-3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aborar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na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clus</w:t>
      </w:r>
      <w:r w:rsidRPr="00904430">
        <w:rPr>
          <w:rFonts w:asciiTheme="majorHAnsi" w:hAnsiTheme="majorHAnsi"/>
          <w:spacing w:val="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social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 xml:space="preserve">e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pacing w:val="1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eu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por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eraçõe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.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dar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ossibil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ado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erd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0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uebrar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essa cor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ente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propic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oport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</w:t>
      </w:r>
      <w:r w:rsidRPr="00904430">
        <w:rPr>
          <w:rFonts w:asciiTheme="majorHAnsi" w:hAnsiTheme="majorHAnsi"/>
          <w:spacing w:val="-2"/>
          <w:sz w:val="20"/>
          <w:lang w:val="pt-BR"/>
        </w:rPr>
        <w:t>an</w:t>
      </w:r>
      <w:r w:rsidRPr="00904430">
        <w:rPr>
          <w:rFonts w:asciiTheme="majorHAnsi" w:hAnsiTheme="majorHAnsi"/>
          <w:sz w:val="20"/>
          <w:lang w:val="pt-BR"/>
        </w:rPr>
        <w:t>sf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rmar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real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ade</w:t>
      </w:r>
      <w:r w:rsidRPr="00904430">
        <w:rPr>
          <w:rFonts w:asciiTheme="majorHAnsi" w:hAnsiTheme="majorHAnsi"/>
          <w:spacing w:val="5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5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pressão</w:t>
      </w:r>
      <w:r w:rsidRPr="00904430">
        <w:rPr>
          <w:rFonts w:asciiTheme="majorHAnsi" w:hAnsiTheme="majorHAnsi"/>
          <w:spacing w:val="5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 part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ua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at</w:t>
      </w:r>
      <w:r w:rsidRPr="00904430">
        <w:rPr>
          <w:rFonts w:asciiTheme="majorHAnsi" w:hAnsiTheme="majorHAnsi"/>
          <w:spacing w:val="-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bus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solu</w:t>
      </w:r>
      <w:r w:rsidRPr="00904430">
        <w:rPr>
          <w:rFonts w:asciiTheme="majorHAnsi" w:hAnsiTheme="majorHAnsi"/>
          <w:spacing w:val="-2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ões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pa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sua</w:t>
      </w:r>
      <w:r w:rsidRPr="00904430">
        <w:rPr>
          <w:rFonts w:asciiTheme="majorHAnsi" w:hAnsiTheme="majorHAnsi"/>
          <w:spacing w:val="1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real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de.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1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ucaç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dultos 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no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chan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ara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res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at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ua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perc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2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escol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1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a precisa</w:t>
      </w:r>
      <w:r w:rsidRPr="00904430">
        <w:rPr>
          <w:rFonts w:asciiTheme="majorHAnsi" w:hAnsiTheme="majorHAnsi"/>
          <w:spacing w:val="5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recer</w:t>
      </w:r>
      <w:r w:rsidRPr="00904430">
        <w:rPr>
          <w:rFonts w:asciiTheme="majorHAnsi" w:hAnsiTheme="majorHAnsi"/>
          <w:spacing w:val="5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4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erenc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ada</w:t>
      </w:r>
      <w:r w:rsidRPr="00904430">
        <w:rPr>
          <w:rFonts w:asciiTheme="majorHAnsi" w:hAnsiTheme="majorHAnsi"/>
          <w:spacing w:val="4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5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ual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e.</w:t>
      </w:r>
      <w:r w:rsidRPr="00904430">
        <w:rPr>
          <w:rFonts w:asciiTheme="majorHAnsi" w:hAnsiTheme="majorHAnsi"/>
          <w:spacing w:val="5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Ass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5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ent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50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5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 objeti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ncip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is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rmal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esta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popula</w:t>
      </w:r>
      <w:r w:rsidRPr="00904430">
        <w:rPr>
          <w:rFonts w:asciiTheme="majorHAnsi" w:hAnsiTheme="majorHAnsi"/>
          <w:spacing w:val="-2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uer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ceber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EJA</w:t>
      </w:r>
      <w:r w:rsidR="00296F7B">
        <w:rPr>
          <w:rFonts w:asciiTheme="majorHAnsi" w:hAnsiTheme="majorHAnsi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um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proces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proofErr w:type="gramStart"/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2"/>
          <w:sz w:val="20"/>
          <w:lang w:val="pt-BR"/>
        </w:rPr>
        <w:t>ong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pra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o</w:t>
      </w:r>
      <w:proofErr w:type="gramEnd"/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esta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erá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propic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de</w:t>
      </w:r>
      <w:r w:rsidRPr="00904430">
        <w:rPr>
          <w:rFonts w:asciiTheme="majorHAnsi" w:hAnsiTheme="majorHAnsi"/>
          <w:sz w:val="20"/>
          <w:lang w:val="pt-BR"/>
        </w:rPr>
        <w:t>sen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ol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imento</w:t>
      </w:r>
      <w:r w:rsidRPr="00904430">
        <w:rPr>
          <w:rFonts w:asciiTheme="majorHAnsi" w:hAnsiTheme="majorHAnsi"/>
          <w:spacing w:val="4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 aut</w:t>
      </w:r>
      <w:r w:rsidRPr="00904430">
        <w:rPr>
          <w:rFonts w:asciiTheme="majorHAnsi" w:hAnsiTheme="majorHAnsi"/>
          <w:spacing w:val="-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3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nsabi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pess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3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nid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des, 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rtalec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apa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4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as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tran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ações</w:t>
      </w:r>
      <w:r w:rsidRPr="00904430">
        <w:rPr>
          <w:rFonts w:asciiTheme="majorHAnsi" w:hAnsiTheme="majorHAnsi"/>
          <w:spacing w:val="3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na eco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i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 xml:space="preserve">,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 c</w:t>
      </w:r>
      <w:r w:rsidRPr="00904430">
        <w:rPr>
          <w:rFonts w:asciiTheme="majorHAnsi" w:hAnsiTheme="majorHAnsi"/>
          <w:spacing w:val="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ura e</w:t>
      </w:r>
      <w:r w:rsidRPr="00904430">
        <w:rPr>
          <w:rFonts w:asciiTheme="majorHAnsi" w:hAnsiTheme="majorHAnsi"/>
          <w:spacing w:val="-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 xml:space="preserve">a </w:t>
      </w:r>
      <w:r w:rsidRPr="00904430">
        <w:rPr>
          <w:rFonts w:asciiTheme="majorHAnsi" w:hAnsiTheme="majorHAnsi"/>
          <w:spacing w:val="-2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ocie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de.</w:t>
      </w:r>
    </w:p>
    <w:p w:rsidR="00904430" w:rsidRPr="00904430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z w:val="20"/>
          <w:lang w:val="pt-BR"/>
        </w:rPr>
        <w:t>Assim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EJA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er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no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sis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sio</w:t>
      </w:r>
      <w:r w:rsidRPr="00904430">
        <w:rPr>
          <w:rFonts w:asciiTheme="majorHAnsi" w:hAnsiTheme="majorHAnsi"/>
          <w:spacing w:val="-1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al,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enc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ntr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ad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ers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2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des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os diferen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dos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ncon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rados</w:t>
      </w:r>
      <w:r w:rsidRPr="00904430">
        <w:rPr>
          <w:rFonts w:asciiTheme="majorHAnsi" w:hAnsiTheme="majorHAnsi"/>
          <w:spacing w:val="6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ber</w:t>
      </w:r>
      <w:r w:rsidRPr="00904430">
        <w:rPr>
          <w:rFonts w:asciiTheme="majorHAnsi" w:hAnsiTheme="majorHAnsi"/>
          <w:spacing w:val="-3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4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ua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do</w:t>
      </w:r>
      <w:r w:rsidRPr="00904430">
        <w:rPr>
          <w:rFonts w:asciiTheme="majorHAnsi" w:hAnsiTheme="majorHAnsi"/>
          <w:spacing w:val="6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6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ujeit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6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nã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6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erder</w:t>
      </w:r>
      <w:r w:rsidRPr="00904430">
        <w:rPr>
          <w:rFonts w:asciiTheme="majorHAnsi" w:hAnsiTheme="majorHAnsi"/>
          <w:spacing w:val="-3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6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seu 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eito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e.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Os/as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est</w:t>
      </w:r>
      <w:r w:rsidRPr="00904430">
        <w:rPr>
          <w:rFonts w:asciiTheme="majorHAnsi" w:hAnsiTheme="majorHAnsi"/>
          <w:spacing w:val="-1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1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en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arcera</w:t>
      </w:r>
      <w:r w:rsidRPr="00904430">
        <w:rPr>
          <w:rFonts w:asciiTheme="majorHAnsi" w:hAnsiTheme="majorHAnsi"/>
          <w:spacing w:val="1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/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</w:t>
      </w:r>
      <w:r w:rsidRPr="00904430">
        <w:rPr>
          <w:rFonts w:asciiTheme="majorHAnsi" w:hAnsiTheme="majorHAnsi"/>
          <w:spacing w:val="1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onti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u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1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om</w:t>
      </w:r>
      <w:r w:rsidRPr="00904430">
        <w:rPr>
          <w:rFonts w:asciiTheme="majorHAnsi" w:hAnsiTheme="majorHAnsi"/>
          <w:spacing w:val="1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seu</w:t>
      </w:r>
      <w:r w:rsidRPr="00904430">
        <w:rPr>
          <w:rFonts w:asciiTheme="majorHAnsi" w:hAnsiTheme="majorHAnsi"/>
          <w:spacing w:val="1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eito de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di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nid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de,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respei</w:t>
      </w:r>
      <w:r w:rsidRPr="00904430">
        <w:rPr>
          <w:rFonts w:asciiTheme="majorHAnsi" w:hAnsiTheme="majorHAnsi"/>
          <w:spacing w:val="-3"/>
          <w:sz w:val="20"/>
          <w:lang w:val="pt-BR"/>
        </w:rPr>
        <w:t>t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ucaç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an</w:t>
      </w:r>
      <w:r w:rsidRPr="00904430">
        <w:rPr>
          <w:rFonts w:asciiTheme="majorHAnsi" w:hAnsiTheme="majorHAnsi"/>
          <w:spacing w:val="-3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a,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orém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perc</w:t>
      </w:r>
      <w:r w:rsidRPr="00904430">
        <w:rPr>
          <w:rFonts w:asciiTheme="majorHAnsi" w:hAnsiTheme="majorHAnsi"/>
          <w:spacing w:val="-3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b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q</w:t>
      </w:r>
      <w:r w:rsidRPr="00904430">
        <w:rPr>
          <w:rFonts w:asciiTheme="majorHAnsi" w:hAnsiTheme="majorHAnsi"/>
          <w:sz w:val="20"/>
          <w:lang w:val="pt-BR"/>
        </w:rPr>
        <w:t>ue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 não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é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ele</w:t>
      </w:r>
      <w:r w:rsidRPr="00904430">
        <w:rPr>
          <w:rFonts w:asciiTheme="majorHAnsi" w:hAnsiTheme="majorHAnsi"/>
          <w:spacing w:val="1"/>
          <w:sz w:val="20"/>
          <w:lang w:val="pt-BR"/>
        </w:rPr>
        <w:t>n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ada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de,</w:t>
      </w:r>
      <w:r w:rsidRPr="00904430">
        <w:rPr>
          <w:rFonts w:asciiTheme="majorHAnsi" w:hAnsiTheme="majorHAnsi"/>
          <w:spacing w:val="2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pois</w:t>
      </w:r>
      <w:r w:rsidRPr="00904430">
        <w:rPr>
          <w:rFonts w:asciiTheme="majorHAnsi" w:hAnsiTheme="majorHAnsi"/>
          <w:spacing w:val="21"/>
          <w:sz w:val="20"/>
          <w:lang w:val="pt-BR"/>
        </w:rPr>
        <w:t xml:space="preserve"> </w:t>
      </w:r>
      <w:proofErr w:type="gramStart"/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ost</w:t>
      </w:r>
      <w:r w:rsidRPr="00904430">
        <w:rPr>
          <w:rFonts w:asciiTheme="majorHAnsi" w:hAnsiTheme="majorHAnsi"/>
          <w:spacing w:val="-1"/>
          <w:sz w:val="20"/>
          <w:lang w:val="pt-BR"/>
        </w:rPr>
        <w:t>u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-3"/>
          <w:sz w:val="20"/>
          <w:lang w:val="pt-BR"/>
        </w:rPr>
        <w:t>a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,</w:t>
      </w:r>
      <w:proofErr w:type="gramEnd"/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2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em</w:t>
      </w:r>
      <w:r w:rsidRPr="00904430">
        <w:rPr>
          <w:rFonts w:asciiTheme="majorHAnsi" w:hAnsiTheme="majorHAnsi"/>
          <w:spacing w:val="2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berd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de,</w:t>
      </w:r>
      <w:r w:rsidRPr="00904430">
        <w:rPr>
          <w:rFonts w:asciiTheme="majorHAnsi" w:hAnsiTheme="majorHAnsi"/>
          <w:spacing w:val="2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 construir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an</w:t>
      </w:r>
      <w:r w:rsidRPr="00904430">
        <w:rPr>
          <w:rFonts w:asciiTheme="majorHAnsi" w:hAnsiTheme="majorHAnsi"/>
          <w:spacing w:val="-2"/>
          <w:sz w:val="20"/>
          <w:lang w:val="pt-BR"/>
        </w:rPr>
        <w:t>h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ida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sem</w:t>
      </w:r>
      <w:r w:rsidRPr="00904430">
        <w:rPr>
          <w:rFonts w:asciiTheme="majorHAnsi" w:hAnsiTheme="majorHAnsi"/>
          <w:spacing w:val="4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ucaç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al.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ara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2"/>
          <w:sz w:val="20"/>
          <w:lang w:val="pt-BR"/>
        </w:rPr>
        <w:t>t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3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pulaç</w:t>
      </w:r>
      <w:r w:rsidRPr="00904430">
        <w:rPr>
          <w:rFonts w:asciiTheme="majorHAnsi" w:hAnsiTheme="majorHAnsi"/>
          <w:spacing w:val="-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4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es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ola se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oi s</w:t>
      </w:r>
      <w:r w:rsidRPr="00904430">
        <w:rPr>
          <w:rFonts w:asciiTheme="majorHAnsi" w:hAnsiTheme="majorHAnsi"/>
          <w:spacing w:val="-2"/>
          <w:sz w:val="20"/>
          <w:lang w:val="pt-BR"/>
        </w:rPr>
        <w:t>í</w:t>
      </w: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bolo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ra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asso,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x</w:t>
      </w:r>
      <w:r w:rsidRPr="00904430">
        <w:rPr>
          <w:rFonts w:asciiTheme="majorHAnsi" w:hAnsiTheme="majorHAnsi"/>
          <w:sz w:val="20"/>
          <w:lang w:val="pt-BR"/>
        </w:rPr>
        <w:t>clus</w:t>
      </w:r>
      <w:r w:rsidRPr="00904430">
        <w:rPr>
          <w:rFonts w:asciiTheme="majorHAnsi" w:hAnsiTheme="majorHAnsi"/>
          <w:spacing w:val="1"/>
          <w:sz w:val="20"/>
          <w:lang w:val="pt-BR"/>
        </w:rPr>
        <w:t>ã</w:t>
      </w:r>
      <w:r w:rsidRPr="00904430">
        <w:rPr>
          <w:rFonts w:asciiTheme="majorHAnsi" w:hAnsiTheme="majorHAnsi"/>
          <w:sz w:val="20"/>
          <w:lang w:val="pt-BR"/>
        </w:rPr>
        <w:t>o e</w:t>
      </w:r>
      <w:r w:rsidRPr="00904430">
        <w:rPr>
          <w:rFonts w:asciiTheme="majorHAnsi" w:hAnsiTheme="majorHAnsi"/>
          <w:spacing w:val="-3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rustraçã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.</w:t>
      </w:r>
    </w:p>
    <w:p w:rsidR="00296F7B" w:rsidRDefault="00904430" w:rsidP="00296F7B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904430">
        <w:rPr>
          <w:rFonts w:asciiTheme="majorHAnsi" w:hAnsiTheme="majorHAnsi"/>
          <w:spacing w:val="-1"/>
          <w:sz w:val="20"/>
          <w:lang w:val="pt-BR"/>
        </w:rPr>
        <w:t>M</w:t>
      </w:r>
      <w:r w:rsidRPr="00904430">
        <w:rPr>
          <w:rFonts w:asciiTheme="majorHAnsi" w:hAnsiTheme="majorHAnsi"/>
          <w:sz w:val="20"/>
          <w:lang w:val="pt-BR"/>
        </w:rPr>
        <w:t>uito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al</w:t>
      </w:r>
      <w:r w:rsidRPr="00904430">
        <w:rPr>
          <w:rFonts w:asciiTheme="majorHAnsi" w:hAnsiTheme="majorHAnsi"/>
          <w:spacing w:val="-2"/>
          <w:sz w:val="20"/>
          <w:lang w:val="pt-BR"/>
        </w:rPr>
        <w:t>é</w:t>
      </w:r>
      <w:r w:rsidRPr="00904430">
        <w:rPr>
          <w:rFonts w:asciiTheme="majorHAnsi" w:hAnsiTheme="majorHAnsi"/>
          <w:sz w:val="20"/>
          <w:lang w:val="pt-BR"/>
        </w:rPr>
        <w:t>m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os</w:t>
      </w:r>
      <w:r w:rsidRPr="00904430">
        <w:rPr>
          <w:rFonts w:asciiTheme="majorHAnsi" w:hAnsiTheme="majorHAnsi"/>
          <w:spacing w:val="31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nt</w:t>
      </w:r>
      <w:r w:rsidRPr="00904430">
        <w:rPr>
          <w:rFonts w:asciiTheme="majorHAnsi" w:hAnsiTheme="majorHAnsi"/>
          <w:spacing w:val="-1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údos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prendi</w:t>
      </w:r>
      <w:r w:rsidRPr="00904430">
        <w:rPr>
          <w:rFonts w:asciiTheme="majorHAnsi" w:hAnsiTheme="majorHAnsi"/>
          <w:spacing w:val="-3"/>
          <w:sz w:val="20"/>
          <w:lang w:val="pt-BR"/>
        </w:rPr>
        <w:t>z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g</w:t>
      </w:r>
      <w:r w:rsidRPr="00904430">
        <w:rPr>
          <w:rFonts w:asciiTheme="majorHAnsi" w:hAnsiTheme="majorHAnsi"/>
          <w:sz w:val="20"/>
          <w:lang w:val="pt-BR"/>
        </w:rPr>
        <w:t>ens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f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rmais,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29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na</w:t>
      </w:r>
      <w:r w:rsidRPr="00904430">
        <w:rPr>
          <w:rFonts w:asciiTheme="majorHAnsi" w:hAnsiTheme="majorHAnsi"/>
          <w:spacing w:val="32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são</w:t>
      </w:r>
      <w:r w:rsidRPr="00904430">
        <w:rPr>
          <w:rFonts w:asciiTheme="majorHAnsi" w:hAnsiTheme="majorHAnsi"/>
          <w:spacing w:val="30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de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erá co</w:t>
      </w:r>
      <w:r w:rsidRPr="00904430">
        <w:rPr>
          <w:rFonts w:asciiTheme="majorHAnsi" w:hAnsiTheme="majorHAnsi"/>
          <w:spacing w:val="1"/>
          <w:sz w:val="20"/>
          <w:lang w:val="pt-BR"/>
        </w:rPr>
        <w:t>n</w:t>
      </w:r>
      <w:r w:rsidRPr="00904430">
        <w:rPr>
          <w:rFonts w:asciiTheme="majorHAnsi" w:eastAsia="Arial" w:hAnsiTheme="majorHAnsi" w:cs="Arial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1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z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lang w:val="pt-BR"/>
        </w:rPr>
        <w:t>ar</w:t>
      </w:r>
      <w:r w:rsidRPr="00904430">
        <w:rPr>
          <w:rFonts w:asciiTheme="majorHAnsi" w:eastAsia="Arial" w:hAnsiTheme="majorHAnsi" w:cs="Arial"/>
          <w:spacing w:val="2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20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“opor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un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i</w:t>
      </w:r>
      <w:r w:rsidRPr="00904430">
        <w:rPr>
          <w:rFonts w:asciiTheme="majorHAnsi" w:eastAsia="Arial" w:hAnsiTheme="majorHAnsi" w:cs="Arial"/>
          <w:sz w:val="20"/>
          <w:lang w:val="pt-BR"/>
        </w:rPr>
        <w:t>da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pacing w:val="22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re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c</w:t>
      </w:r>
      <w:r w:rsidRPr="00904430">
        <w:rPr>
          <w:rFonts w:asciiTheme="majorHAnsi" w:eastAsia="Arial" w:hAnsiTheme="majorHAnsi" w:cs="Arial"/>
          <w:sz w:val="20"/>
          <w:lang w:val="pt-BR"/>
        </w:rPr>
        <w:t>onci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l</w:t>
      </w:r>
      <w:r w:rsidRPr="00904430">
        <w:rPr>
          <w:rFonts w:asciiTheme="majorHAnsi" w:eastAsia="Arial" w:hAnsiTheme="majorHAnsi" w:cs="Arial"/>
          <w:sz w:val="20"/>
          <w:lang w:val="pt-BR"/>
        </w:rPr>
        <w:t>iaç</w:t>
      </w:r>
      <w:r w:rsidRPr="00904430">
        <w:rPr>
          <w:rFonts w:asciiTheme="majorHAnsi" w:eastAsia="Arial" w:hAnsiTheme="majorHAnsi" w:cs="Arial"/>
          <w:spacing w:val="-1"/>
          <w:sz w:val="20"/>
          <w:lang w:val="pt-BR"/>
        </w:rPr>
        <w:t>ã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0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c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lang w:val="pt-BR"/>
        </w:rPr>
        <w:t>m</w:t>
      </w:r>
      <w:r w:rsidRPr="00904430">
        <w:rPr>
          <w:rFonts w:asciiTheme="majorHAnsi" w:eastAsia="Arial" w:hAnsiTheme="majorHAnsi" w:cs="Arial"/>
          <w:spacing w:val="2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0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t</w:t>
      </w:r>
      <w:r w:rsidRPr="00904430">
        <w:rPr>
          <w:rFonts w:asciiTheme="majorHAnsi" w:eastAsia="Arial" w:hAnsiTheme="majorHAnsi" w:cs="Arial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pacing w:val="20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de</w:t>
      </w:r>
      <w:r w:rsidRPr="00904430">
        <w:rPr>
          <w:rFonts w:asciiTheme="majorHAnsi" w:eastAsia="Arial" w:hAnsiTheme="majorHAnsi" w:cs="Arial"/>
          <w:spacing w:val="20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apr</w:t>
      </w:r>
      <w:r w:rsidRPr="00904430">
        <w:rPr>
          <w:rFonts w:asciiTheme="majorHAnsi" w:eastAsia="Arial" w:hAnsiTheme="majorHAnsi" w:cs="Arial"/>
          <w:spacing w:val="-3"/>
          <w:sz w:val="20"/>
          <w:lang w:val="pt-BR"/>
        </w:rPr>
        <w:t>e</w:t>
      </w:r>
      <w:r w:rsidRPr="00904430">
        <w:rPr>
          <w:rFonts w:asciiTheme="majorHAnsi" w:eastAsia="Arial" w:hAnsiTheme="majorHAnsi" w:cs="Arial"/>
          <w:sz w:val="20"/>
          <w:lang w:val="pt-BR"/>
        </w:rPr>
        <w:t>n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d</w:t>
      </w:r>
      <w:r w:rsidRPr="00904430">
        <w:rPr>
          <w:rFonts w:asciiTheme="majorHAnsi" w:eastAsia="Arial" w:hAnsiTheme="majorHAnsi" w:cs="Arial"/>
          <w:sz w:val="20"/>
          <w:lang w:val="pt-BR"/>
        </w:rPr>
        <w:t>er.</w:t>
      </w:r>
      <w:r w:rsidRPr="00904430">
        <w:rPr>
          <w:rFonts w:asciiTheme="majorHAnsi" w:eastAsia="Arial" w:hAnsiTheme="majorHAnsi" w:cs="Arial"/>
          <w:spacing w:val="21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Eis</w:t>
      </w:r>
      <w:r w:rsidRPr="00904430">
        <w:rPr>
          <w:rFonts w:asciiTheme="majorHAnsi" w:eastAsia="Arial" w:hAnsiTheme="majorHAnsi" w:cs="Arial"/>
          <w:spacing w:val="18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por</w:t>
      </w:r>
      <w:r w:rsidRPr="00904430">
        <w:rPr>
          <w:rFonts w:asciiTheme="majorHAnsi" w:eastAsia="Arial" w:hAnsiTheme="majorHAnsi" w:cs="Arial"/>
          <w:spacing w:val="-3"/>
          <w:sz w:val="20"/>
        </w:rPr>
        <w:t>q</w:t>
      </w:r>
      <w:r w:rsidRPr="00904430">
        <w:rPr>
          <w:rFonts w:asciiTheme="majorHAnsi" w:eastAsia="Arial" w:hAnsiTheme="majorHAnsi" w:cs="Arial"/>
          <w:sz w:val="20"/>
        </w:rPr>
        <w:t>ue</w:t>
      </w:r>
      <w:r w:rsidRPr="00904430">
        <w:rPr>
          <w:rFonts w:asciiTheme="majorHAnsi" w:eastAsia="Arial" w:hAnsiTheme="majorHAnsi" w:cs="Arial"/>
          <w:spacing w:val="20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os r</w:t>
      </w:r>
      <w:r w:rsidRPr="00904430">
        <w:rPr>
          <w:rFonts w:asciiTheme="majorHAnsi" w:eastAsia="Arial" w:hAnsiTheme="majorHAnsi" w:cs="Arial"/>
          <w:spacing w:val="-2"/>
          <w:sz w:val="20"/>
        </w:rPr>
        <w:t>i</w:t>
      </w:r>
      <w:r w:rsidRPr="00904430">
        <w:rPr>
          <w:rFonts w:asciiTheme="majorHAnsi" w:eastAsia="Arial" w:hAnsiTheme="majorHAnsi" w:cs="Arial"/>
          <w:sz w:val="20"/>
        </w:rPr>
        <w:t>scos</w:t>
      </w:r>
      <w:r w:rsidRPr="00904430">
        <w:rPr>
          <w:rFonts w:asciiTheme="majorHAnsi" w:eastAsia="Arial" w:hAnsiTheme="majorHAnsi" w:cs="Arial"/>
          <w:spacing w:val="2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en</w:t>
      </w:r>
      <w:r w:rsidRPr="00904430">
        <w:rPr>
          <w:rFonts w:asciiTheme="majorHAnsi" w:eastAsia="Arial" w:hAnsiTheme="majorHAnsi" w:cs="Arial"/>
          <w:spacing w:val="-3"/>
          <w:sz w:val="20"/>
        </w:rPr>
        <w:t>v</w:t>
      </w:r>
      <w:r w:rsidRPr="00904430">
        <w:rPr>
          <w:rFonts w:asciiTheme="majorHAnsi" w:eastAsia="Arial" w:hAnsiTheme="majorHAnsi" w:cs="Arial"/>
          <w:sz w:val="20"/>
        </w:rPr>
        <w:t>o</w:t>
      </w:r>
      <w:r w:rsidRPr="00904430">
        <w:rPr>
          <w:rFonts w:asciiTheme="majorHAnsi" w:eastAsia="Arial" w:hAnsiTheme="majorHAnsi" w:cs="Arial"/>
          <w:spacing w:val="1"/>
          <w:sz w:val="20"/>
        </w:rPr>
        <w:t>l</w:t>
      </w:r>
      <w:r w:rsidRPr="00904430">
        <w:rPr>
          <w:rFonts w:asciiTheme="majorHAnsi" w:eastAsia="Arial" w:hAnsiTheme="majorHAnsi" w:cs="Arial"/>
          <w:spacing w:val="-3"/>
          <w:sz w:val="20"/>
        </w:rPr>
        <w:t>v</w:t>
      </w:r>
      <w:r w:rsidRPr="00904430">
        <w:rPr>
          <w:rFonts w:asciiTheme="majorHAnsi" w:eastAsia="Arial" w:hAnsiTheme="majorHAnsi" w:cs="Arial"/>
          <w:sz w:val="20"/>
        </w:rPr>
        <w:t>id</w:t>
      </w:r>
      <w:r w:rsidRPr="00904430">
        <w:rPr>
          <w:rFonts w:asciiTheme="majorHAnsi" w:eastAsia="Arial" w:hAnsiTheme="majorHAnsi" w:cs="Arial"/>
          <w:spacing w:val="1"/>
          <w:sz w:val="20"/>
        </w:rPr>
        <w:t>o</w:t>
      </w:r>
      <w:r w:rsidRPr="00904430">
        <w:rPr>
          <w:rFonts w:asciiTheme="majorHAnsi" w:eastAsia="Arial" w:hAnsiTheme="majorHAnsi" w:cs="Arial"/>
          <w:sz w:val="20"/>
        </w:rPr>
        <w:t>s</w:t>
      </w:r>
      <w:r w:rsidRPr="00904430">
        <w:rPr>
          <w:rFonts w:asciiTheme="majorHAnsi" w:eastAsia="Arial" w:hAnsiTheme="majorHAnsi" w:cs="Arial"/>
          <w:spacing w:val="2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na</w:t>
      </w:r>
      <w:r w:rsidRPr="00904430">
        <w:rPr>
          <w:rFonts w:asciiTheme="majorHAnsi" w:eastAsia="Arial" w:hAnsiTheme="majorHAnsi" w:cs="Arial"/>
          <w:spacing w:val="3"/>
          <w:sz w:val="20"/>
        </w:rPr>
        <w:t xml:space="preserve"> </w:t>
      </w:r>
      <w:r w:rsidRPr="00904430">
        <w:rPr>
          <w:rFonts w:asciiTheme="majorHAnsi" w:eastAsia="Arial" w:hAnsiTheme="majorHAnsi" w:cs="Arial"/>
          <w:spacing w:val="-2"/>
          <w:sz w:val="20"/>
        </w:rPr>
        <w:t>e</w:t>
      </w:r>
      <w:r w:rsidRPr="00904430">
        <w:rPr>
          <w:rFonts w:asciiTheme="majorHAnsi" w:eastAsia="Arial" w:hAnsiTheme="majorHAnsi" w:cs="Arial"/>
          <w:sz w:val="20"/>
        </w:rPr>
        <w:t>duca</w:t>
      </w:r>
      <w:r w:rsidRPr="00904430">
        <w:rPr>
          <w:rFonts w:asciiTheme="majorHAnsi" w:eastAsia="Arial" w:hAnsiTheme="majorHAnsi" w:cs="Arial"/>
          <w:spacing w:val="-3"/>
          <w:sz w:val="20"/>
        </w:rPr>
        <w:t>ç</w:t>
      </w:r>
      <w:r w:rsidRPr="00904430">
        <w:rPr>
          <w:rFonts w:asciiTheme="majorHAnsi" w:eastAsia="Arial" w:hAnsiTheme="majorHAnsi" w:cs="Arial"/>
          <w:sz w:val="20"/>
        </w:rPr>
        <w:t>ão</w:t>
      </w:r>
      <w:r w:rsidRPr="00904430">
        <w:rPr>
          <w:rFonts w:asciiTheme="majorHAnsi" w:eastAsia="Arial" w:hAnsiTheme="majorHAnsi" w:cs="Arial"/>
          <w:spacing w:val="3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são</w:t>
      </w:r>
      <w:r w:rsidRPr="00904430">
        <w:rPr>
          <w:rFonts w:asciiTheme="majorHAnsi" w:eastAsia="Arial" w:hAnsiTheme="majorHAnsi" w:cs="Arial"/>
          <w:spacing w:val="3"/>
          <w:sz w:val="20"/>
        </w:rPr>
        <w:t xml:space="preserve"> </w:t>
      </w:r>
      <w:r w:rsidRPr="00904430">
        <w:rPr>
          <w:rFonts w:asciiTheme="majorHAnsi" w:eastAsia="Arial" w:hAnsiTheme="majorHAnsi" w:cs="Arial"/>
          <w:spacing w:val="-3"/>
          <w:sz w:val="20"/>
        </w:rPr>
        <w:t>i</w:t>
      </w:r>
      <w:r w:rsidRPr="00904430">
        <w:rPr>
          <w:rFonts w:asciiTheme="majorHAnsi" w:eastAsia="Arial" w:hAnsiTheme="majorHAnsi" w:cs="Arial"/>
          <w:spacing w:val="1"/>
          <w:sz w:val="20"/>
        </w:rPr>
        <w:t>m</w:t>
      </w:r>
      <w:r w:rsidRPr="00904430">
        <w:rPr>
          <w:rFonts w:asciiTheme="majorHAnsi" w:eastAsia="Arial" w:hAnsiTheme="majorHAnsi" w:cs="Arial"/>
          <w:sz w:val="20"/>
        </w:rPr>
        <w:t>en</w:t>
      </w:r>
      <w:r w:rsidRPr="00904430">
        <w:rPr>
          <w:rFonts w:asciiTheme="majorHAnsi" w:eastAsia="Arial" w:hAnsiTheme="majorHAnsi" w:cs="Arial"/>
          <w:spacing w:val="-3"/>
          <w:sz w:val="20"/>
        </w:rPr>
        <w:t>s</w:t>
      </w:r>
      <w:r w:rsidRPr="00904430">
        <w:rPr>
          <w:rFonts w:asciiTheme="majorHAnsi" w:eastAsia="Arial" w:hAnsiTheme="majorHAnsi" w:cs="Arial"/>
          <w:sz w:val="20"/>
        </w:rPr>
        <w:t>os”</w:t>
      </w:r>
      <w:r w:rsidRPr="00904430">
        <w:rPr>
          <w:rFonts w:asciiTheme="majorHAnsi" w:eastAsia="Arial" w:hAnsiTheme="majorHAnsi" w:cs="Arial"/>
          <w:spacing w:val="1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(</w:t>
      </w:r>
      <w:r w:rsidRPr="00904430">
        <w:rPr>
          <w:rFonts w:asciiTheme="majorHAnsi" w:eastAsia="Arial" w:hAnsiTheme="majorHAnsi" w:cs="Arial"/>
          <w:spacing w:val="-2"/>
          <w:sz w:val="20"/>
        </w:rPr>
        <w:t>M</w:t>
      </w:r>
      <w:r w:rsidRPr="00904430">
        <w:rPr>
          <w:rFonts w:asciiTheme="majorHAnsi" w:eastAsia="Arial" w:hAnsiTheme="majorHAnsi" w:cs="Arial"/>
          <w:sz w:val="20"/>
        </w:rPr>
        <w:t>AE</w:t>
      </w:r>
      <w:r w:rsidRPr="00904430">
        <w:rPr>
          <w:rFonts w:asciiTheme="majorHAnsi" w:eastAsia="Arial" w:hAnsiTheme="majorHAnsi" w:cs="Arial"/>
          <w:spacing w:val="-2"/>
          <w:sz w:val="20"/>
        </w:rPr>
        <w:t>Y</w:t>
      </w:r>
      <w:r w:rsidRPr="00904430">
        <w:rPr>
          <w:rFonts w:asciiTheme="majorHAnsi" w:eastAsia="Arial" w:hAnsiTheme="majorHAnsi" w:cs="Arial"/>
          <w:sz w:val="20"/>
        </w:rPr>
        <w:t>ER.</w:t>
      </w:r>
      <w:r w:rsidRPr="00904430">
        <w:rPr>
          <w:rFonts w:asciiTheme="majorHAnsi" w:eastAsia="Arial" w:hAnsiTheme="majorHAnsi" w:cs="Arial"/>
          <w:spacing w:val="2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2006.</w:t>
      </w:r>
      <w:r w:rsidRPr="00904430">
        <w:rPr>
          <w:rFonts w:asciiTheme="majorHAnsi" w:eastAsia="Arial" w:hAnsiTheme="majorHAnsi" w:cs="Arial"/>
          <w:spacing w:val="3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</w:rPr>
        <w:t>p.</w:t>
      </w:r>
      <w:r w:rsidRPr="00904430">
        <w:rPr>
          <w:rFonts w:asciiTheme="majorHAnsi" w:eastAsia="Arial" w:hAnsiTheme="majorHAnsi" w:cs="Arial"/>
          <w:spacing w:val="-1"/>
          <w:sz w:val="20"/>
        </w:rPr>
        <w:t>2</w:t>
      </w:r>
      <w:r w:rsidRPr="00904430">
        <w:rPr>
          <w:rFonts w:asciiTheme="majorHAnsi" w:eastAsia="Arial" w:hAnsiTheme="majorHAnsi" w:cs="Arial"/>
          <w:spacing w:val="-2"/>
          <w:sz w:val="20"/>
        </w:rPr>
        <w:t>5</w:t>
      </w:r>
      <w:r w:rsidRPr="00904430">
        <w:rPr>
          <w:rFonts w:asciiTheme="majorHAnsi" w:eastAsia="Arial" w:hAnsiTheme="majorHAnsi" w:cs="Arial"/>
          <w:sz w:val="20"/>
        </w:rPr>
        <w:t>).</w:t>
      </w:r>
      <w:r w:rsidRPr="00904430">
        <w:rPr>
          <w:rFonts w:asciiTheme="majorHAnsi" w:eastAsia="Arial" w:hAnsiTheme="majorHAnsi" w:cs="Arial"/>
          <w:spacing w:val="2"/>
          <w:sz w:val="20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Ela</w:t>
      </w:r>
      <w:r w:rsidRPr="00904430">
        <w:rPr>
          <w:rFonts w:asciiTheme="majorHAnsi" w:eastAsia="Arial" w:hAnsiTheme="majorHAnsi" w:cs="Arial"/>
          <w:spacing w:val="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não</w:t>
      </w:r>
      <w:r w:rsidRPr="00904430">
        <w:rPr>
          <w:rFonts w:asciiTheme="majorHAnsi" w:eastAsia="Arial" w:hAnsiTheme="majorHAnsi" w:cs="Arial"/>
          <w:spacing w:val="3"/>
          <w:sz w:val="20"/>
          <w:lang w:val="pt-BR"/>
        </w:rPr>
        <w:t xml:space="preserve"> </w:t>
      </w:r>
      <w:r w:rsidRPr="00904430">
        <w:rPr>
          <w:rFonts w:asciiTheme="majorHAnsi" w:eastAsia="Arial" w:hAnsiTheme="majorHAnsi" w:cs="Arial"/>
          <w:sz w:val="20"/>
          <w:lang w:val="pt-BR"/>
        </w:rPr>
        <w:t>p</w:t>
      </w:r>
      <w:r w:rsidRPr="00904430">
        <w:rPr>
          <w:rFonts w:asciiTheme="majorHAnsi" w:eastAsia="Arial" w:hAnsiTheme="majorHAnsi" w:cs="Arial"/>
          <w:spacing w:val="-2"/>
          <w:sz w:val="20"/>
          <w:lang w:val="pt-BR"/>
        </w:rPr>
        <w:t>o</w:t>
      </w:r>
      <w:r w:rsidRPr="00904430">
        <w:rPr>
          <w:rFonts w:asciiTheme="majorHAnsi" w:eastAsia="Arial" w:hAnsiTheme="majorHAnsi" w:cs="Arial"/>
          <w:sz w:val="20"/>
          <w:lang w:val="pt-BR"/>
        </w:rPr>
        <w:t xml:space="preserve">derá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erá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ser</w:t>
      </w:r>
      <w:r w:rsidRPr="00904430">
        <w:rPr>
          <w:rFonts w:asciiTheme="majorHAnsi" w:hAnsiTheme="majorHAnsi"/>
          <w:spacing w:val="4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ú</w:t>
      </w:r>
      <w:r w:rsidRPr="00904430">
        <w:rPr>
          <w:rFonts w:asciiTheme="majorHAnsi" w:hAnsiTheme="majorHAnsi"/>
          <w:sz w:val="20"/>
          <w:lang w:val="pt-BR"/>
        </w:rPr>
        <w:t>nica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reocu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ação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ati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erá</w:t>
      </w:r>
      <w:r w:rsidRPr="00904430">
        <w:rPr>
          <w:rFonts w:asciiTheme="majorHAnsi" w:hAnsiTheme="majorHAnsi"/>
          <w:spacing w:val="7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e</w:t>
      </w:r>
      <w:r w:rsidRPr="00904430">
        <w:rPr>
          <w:rFonts w:asciiTheme="majorHAnsi" w:hAnsiTheme="majorHAnsi"/>
          <w:sz w:val="20"/>
          <w:lang w:val="pt-BR"/>
        </w:rPr>
        <w:t>du</w:t>
      </w:r>
      <w:r w:rsidRPr="00904430">
        <w:rPr>
          <w:rFonts w:asciiTheme="majorHAnsi" w:hAnsiTheme="majorHAnsi"/>
          <w:spacing w:val="-3"/>
          <w:sz w:val="20"/>
          <w:lang w:val="pt-BR"/>
        </w:rPr>
        <w:t>c</w:t>
      </w:r>
      <w:r w:rsidRPr="00904430">
        <w:rPr>
          <w:rFonts w:asciiTheme="majorHAnsi" w:hAnsiTheme="majorHAnsi"/>
          <w:sz w:val="20"/>
          <w:lang w:val="pt-BR"/>
        </w:rPr>
        <w:t>ar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-1"/>
          <w:sz w:val="20"/>
          <w:lang w:val="pt-BR"/>
        </w:rPr>
        <w:t>am</w:t>
      </w:r>
      <w:r w:rsidRPr="00904430">
        <w:rPr>
          <w:rFonts w:asciiTheme="majorHAnsi" w:hAnsiTheme="majorHAnsi"/>
          <w:spacing w:val="-2"/>
          <w:sz w:val="20"/>
          <w:lang w:val="pt-BR"/>
        </w:rPr>
        <w:t>b</w:t>
      </w:r>
      <w:r w:rsidRPr="00904430">
        <w:rPr>
          <w:rFonts w:asciiTheme="majorHAnsi" w:hAnsiTheme="majorHAnsi"/>
          <w:sz w:val="20"/>
          <w:lang w:val="pt-BR"/>
        </w:rPr>
        <w:t>ém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2"/>
          <w:sz w:val="20"/>
          <w:lang w:val="pt-BR"/>
        </w:rPr>
        <w:t>p</w:t>
      </w:r>
      <w:r w:rsidRPr="00904430">
        <w:rPr>
          <w:rFonts w:asciiTheme="majorHAnsi" w:hAnsiTheme="majorHAnsi"/>
          <w:sz w:val="20"/>
          <w:lang w:val="pt-BR"/>
        </w:rPr>
        <w:t>ara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8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ú</w:t>
      </w:r>
      <w:r w:rsidRPr="00904430">
        <w:rPr>
          <w:rFonts w:asciiTheme="majorHAnsi" w:hAnsiTheme="majorHAnsi"/>
          <w:sz w:val="20"/>
          <w:lang w:val="pt-BR"/>
        </w:rPr>
        <w:t>de, sust</w:t>
      </w:r>
      <w:r w:rsidRPr="00904430">
        <w:rPr>
          <w:rFonts w:asciiTheme="majorHAnsi" w:hAnsiTheme="majorHAnsi"/>
          <w:spacing w:val="1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n</w:t>
      </w:r>
      <w:r w:rsidRPr="00904430">
        <w:rPr>
          <w:rFonts w:asciiTheme="majorHAnsi" w:hAnsiTheme="majorHAnsi"/>
          <w:sz w:val="20"/>
          <w:lang w:val="pt-BR"/>
        </w:rPr>
        <w:t>t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de,</w:t>
      </w:r>
      <w:r w:rsidRPr="00904430">
        <w:rPr>
          <w:rFonts w:asciiTheme="majorHAnsi" w:hAnsiTheme="majorHAnsi"/>
          <w:spacing w:val="5"/>
          <w:sz w:val="20"/>
          <w:lang w:val="pt-BR"/>
        </w:rPr>
        <w:t xml:space="preserve"> </w:t>
      </w:r>
      <w:proofErr w:type="gramStart"/>
      <w:r w:rsidRPr="00904430">
        <w:rPr>
          <w:rFonts w:asciiTheme="majorHAnsi" w:hAnsiTheme="majorHAnsi"/>
          <w:sz w:val="20"/>
          <w:lang w:val="pt-BR"/>
        </w:rPr>
        <w:t>n</w:t>
      </w:r>
      <w:r w:rsidRPr="00904430">
        <w:rPr>
          <w:rFonts w:asciiTheme="majorHAnsi" w:hAnsiTheme="majorHAnsi"/>
          <w:spacing w:val="-2"/>
          <w:sz w:val="20"/>
          <w:lang w:val="pt-BR"/>
        </w:rPr>
        <w:t>ã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-</w:t>
      </w:r>
      <w:r w:rsidRPr="00904430">
        <w:rPr>
          <w:rFonts w:asciiTheme="majorHAnsi" w:hAnsiTheme="majorHAnsi"/>
          <w:spacing w:val="-3"/>
          <w:sz w:val="20"/>
          <w:lang w:val="pt-BR"/>
        </w:rPr>
        <w:t>v</w:t>
      </w:r>
      <w:r w:rsidRPr="00904430">
        <w:rPr>
          <w:rFonts w:asciiTheme="majorHAnsi" w:hAnsiTheme="majorHAnsi"/>
          <w:sz w:val="20"/>
          <w:lang w:val="pt-BR"/>
        </w:rPr>
        <w:t>iolência</w:t>
      </w:r>
      <w:proofErr w:type="gramEnd"/>
      <w:r w:rsidRPr="00904430">
        <w:rPr>
          <w:rFonts w:asciiTheme="majorHAnsi" w:hAnsiTheme="majorHAnsi"/>
          <w:sz w:val="20"/>
          <w:lang w:val="pt-BR"/>
        </w:rPr>
        <w:t>,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sol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dar</w:t>
      </w:r>
      <w:r w:rsidRPr="00904430">
        <w:rPr>
          <w:rFonts w:asciiTheme="majorHAnsi" w:hAnsiTheme="majorHAnsi"/>
          <w:spacing w:val="-2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e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a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e,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c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z w:val="20"/>
          <w:lang w:val="pt-BR"/>
        </w:rPr>
        <w:t>opera</w:t>
      </w:r>
      <w:r w:rsidRPr="00904430">
        <w:rPr>
          <w:rFonts w:asciiTheme="majorHAnsi" w:hAnsiTheme="majorHAnsi"/>
          <w:spacing w:val="-3"/>
          <w:sz w:val="20"/>
          <w:lang w:val="pt-BR"/>
        </w:rPr>
        <w:t>ç</w:t>
      </w:r>
      <w:r w:rsidRPr="00904430">
        <w:rPr>
          <w:rFonts w:asciiTheme="majorHAnsi" w:hAnsiTheme="majorHAnsi"/>
          <w:sz w:val="20"/>
          <w:lang w:val="pt-BR"/>
        </w:rPr>
        <w:t>ão,</w:t>
      </w:r>
      <w:r w:rsidRPr="00904430">
        <w:rPr>
          <w:rFonts w:asciiTheme="majorHAnsi" w:hAnsiTheme="majorHAnsi"/>
          <w:spacing w:val="1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o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1"/>
          <w:sz w:val="20"/>
          <w:lang w:val="pt-BR"/>
        </w:rPr>
        <w:t>m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ção</w:t>
      </w:r>
      <w:r w:rsidRPr="00904430">
        <w:rPr>
          <w:rFonts w:asciiTheme="majorHAnsi" w:hAnsiTheme="majorHAnsi"/>
          <w:spacing w:val="6"/>
          <w:sz w:val="20"/>
          <w:lang w:val="pt-BR"/>
        </w:rPr>
        <w:t xml:space="preserve"> </w:t>
      </w:r>
      <w:r w:rsidRPr="00904430">
        <w:rPr>
          <w:rFonts w:asciiTheme="majorHAnsi" w:hAnsiTheme="majorHAnsi"/>
          <w:sz w:val="20"/>
          <w:lang w:val="pt-BR"/>
        </w:rPr>
        <w:t>p</w:t>
      </w:r>
      <w:r w:rsidRPr="00904430">
        <w:rPr>
          <w:rFonts w:asciiTheme="majorHAnsi" w:hAnsiTheme="majorHAnsi"/>
          <w:spacing w:val="-4"/>
          <w:sz w:val="20"/>
          <w:lang w:val="pt-BR"/>
        </w:rPr>
        <w:t>r</w:t>
      </w:r>
      <w:r w:rsidRPr="00904430">
        <w:rPr>
          <w:rFonts w:asciiTheme="majorHAnsi" w:hAnsiTheme="majorHAnsi"/>
          <w:spacing w:val="-2"/>
          <w:sz w:val="20"/>
          <w:lang w:val="pt-BR"/>
        </w:rPr>
        <w:t>o</w:t>
      </w:r>
      <w:r w:rsidRPr="00904430">
        <w:rPr>
          <w:rFonts w:asciiTheme="majorHAnsi" w:hAnsiTheme="majorHAnsi"/>
          <w:spacing w:val="2"/>
          <w:sz w:val="20"/>
          <w:lang w:val="pt-BR"/>
        </w:rPr>
        <w:t>f</w:t>
      </w:r>
      <w:r w:rsidRPr="00904430">
        <w:rPr>
          <w:rFonts w:asciiTheme="majorHAnsi" w:hAnsiTheme="majorHAnsi"/>
          <w:sz w:val="20"/>
          <w:lang w:val="pt-BR"/>
        </w:rPr>
        <w:t>iss</w:t>
      </w:r>
      <w:r w:rsidRPr="00904430">
        <w:rPr>
          <w:rFonts w:asciiTheme="majorHAnsi" w:hAnsiTheme="majorHAnsi"/>
          <w:spacing w:val="-1"/>
          <w:sz w:val="20"/>
          <w:lang w:val="pt-BR"/>
        </w:rPr>
        <w:t>i</w:t>
      </w:r>
      <w:r w:rsidRPr="00904430">
        <w:rPr>
          <w:rFonts w:asciiTheme="majorHAnsi" w:hAnsiTheme="majorHAnsi"/>
          <w:sz w:val="20"/>
          <w:lang w:val="pt-BR"/>
        </w:rPr>
        <w:t>onal, cid</w:t>
      </w:r>
      <w:r w:rsidRPr="00904430">
        <w:rPr>
          <w:rFonts w:asciiTheme="majorHAnsi" w:hAnsiTheme="majorHAnsi"/>
          <w:spacing w:val="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 xml:space="preserve">nia </w:t>
      </w:r>
      <w:r w:rsidRPr="00904430">
        <w:rPr>
          <w:rFonts w:asciiTheme="majorHAnsi" w:hAnsiTheme="majorHAnsi"/>
          <w:spacing w:val="-2"/>
          <w:sz w:val="20"/>
          <w:lang w:val="pt-BR"/>
        </w:rPr>
        <w:t>d</w:t>
      </w:r>
      <w:r w:rsidRPr="00904430">
        <w:rPr>
          <w:rFonts w:asciiTheme="majorHAnsi" w:hAnsiTheme="majorHAnsi"/>
          <w:sz w:val="20"/>
          <w:lang w:val="pt-BR"/>
        </w:rPr>
        <w:t>entre</w:t>
      </w:r>
      <w:r w:rsidRPr="00904430">
        <w:rPr>
          <w:rFonts w:asciiTheme="majorHAnsi" w:hAnsiTheme="majorHAnsi"/>
          <w:spacing w:val="-2"/>
          <w:sz w:val="20"/>
          <w:lang w:val="pt-BR"/>
        </w:rPr>
        <w:t xml:space="preserve"> </w:t>
      </w:r>
      <w:r w:rsidRPr="00904430">
        <w:rPr>
          <w:rFonts w:asciiTheme="majorHAnsi" w:hAnsiTheme="majorHAnsi"/>
          <w:spacing w:val="1"/>
          <w:sz w:val="20"/>
          <w:lang w:val="pt-BR"/>
        </w:rPr>
        <w:t>o</w:t>
      </w:r>
      <w:r w:rsidRPr="00904430">
        <w:rPr>
          <w:rFonts w:asciiTheme="majorHAnsi" w:hAnsiTheme="majorHAnsi"/>
          <w:spacing w:val="-2"/>
          <w:sz w:val="20"/>
          <w:lang w:val="pt-BR"/>
        </w:rPr>
        <w:t>u</w:t>
      </w:r>
      <w:r w:rsidRPr="00904430">
        <w:rPr>
          <w:rFonts w:asciiTheme="majorHAnsi" w:hAnsiTheme="majorHAnsi"/>
          <w:sz w:val="20"/>
          <w:lang w:val="pt-BR"/>
        </w:rPr>
        <w:t>tr</w:t>
      </w:r>
      <w:r w:rsidRPr="00904430">
        <w:rPr>
          <w:rFonts w:asciiTheme="majorHAnsi" w:hAnsiTheme="majorHAnsi"/>
          <w:spacing w:val="-2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s respon</w:t>
      </w:r>
      <w:r w:rsidRPr="00904430">
        <w:rPr>
          <w:rFonts w:asciiTheme="majorHAnsi" w:hAnsiTheme="majorHAnsi"/>
          <w:spacing w:val="-3"/>
          <w:sz w:val="20"/>
          <w:lang w:val="pt-BR"/>
        </w:rPr>
        <w:t>s</w:t>
      </w:r>
      <w:r w:rsidRPr="00904430">
        <w:rPr>
          <w:rFonts w:asciiTheme="majorHAnsi" w:hAnsiTheme="majorHAnsi"/>
          <w:sz w:val="20"/>
          <w:lang w:val="pt-BR"/>
        </w:rPr>
        <w:t>abi</w:t>
      </w:r>
      <w:r w:rsidRPr="00904430">
        <w:rPr>
          <w:rFonts w:asciiTheme="majorHAnsi" w:hAnsiTheme="majorHAnsi"/>
          <w:spacing w:val="-1"/>
          <w:sz w:val="20"/>
          <w:lang w:val="pt-BR"/>
        </w:rPr>
        <w:t>l</w:t>
      </w:r>
      <w:r w:rsidRPr="00904430">
        <w:rPr>
          <w:rFonts w:asciiTheme="majorHAnsi" w:hAnsiTheme="majorHAnsi"/>
          <w:sz w:val="20"/>
          <w:lang w:val="pt-BR"/>
        </w:rPr>
        <w:t>id</w:t>
      </w:r>
      <w:r w:rsidRPr="00904430">
        <w:rPr>
          <w:rFonts w:asciiTheme="majorHAnsi" w:hAnsiTheme="majorHAnsi"/>
          <w:spacing w:val="-1"/>
          <w:sz w:val="20"/>
          <w:lang w:val="pt-BR"/>
        </w:rPr>
        <w:t>a</w:t>
      </w:r>
      <w:r w:rsidRPr="00904430">
        <w:rPr>
          <w:rFonts w:asciiTheme="majorHAnsi" w:hAnsiTheme="majorHAnsi"/>
          <w:sz w:val="20"/>
          <w:lang w:val="pt-BR"/>
        </w:rPr>
        <w:t>des.</w:t>
      </w:r>
    </w:p>
    <w:p w:rsidR="00296F7B" w:rsidRDefault="00296F7B" w:rsidP="00296F7B">
      <w:pPr>
        <w:spacing w:after="120"/>
        <w:rPr>
          <w:rFonts w:asciiTheme="majorHAnsi" w:hAnsiTheme="majorHAnsi"/>
          <w:sz w:val="20"/>
          <w:szCs w:val="20"/>
          <w:lang w:val="pt-BR"/>
        </w:rPr>
      </w:pPr>
    </w:p>
    <w:p w:rsidR="00296F7B" w:rsidRDefault="00904430" w:rsidP="00296F7B">
      <w:pPr>
        <w:pStyle w:val="Ttulo1"/>
        <w:spacing w:line="240" w:lineRule="auto"/>
        <w:ind w:right="7439"/>
        <w:rPr>
          <w:rFonts w:asciiTheme="majorHAnsi" w:hAnsiTheme="majorHAnsi"/>
          <w:b w:val="0"/>
          <w:bCs w:val="0"/>
        </w:rPr>
      </w:pPr>
      <w:r w:rsidRPr="00904430">
        <w:rPr>
          <w:rFonts w:asciiTheme="majorHAnsi" w:hAnsiTheme="majorHAnsi"/>
        </w:rPr>
        <w:t>REFERÊN</w:t>
      </w:r>
      <w:r w:rsidRPr="00904430">
        <w:rPr>
          <w:rFonts w:asciiTheme="majorHAnsi" w:hAnsiTheme="majorHAnsi"/>
          <w:spacing w:val="-1"/>
        </w:rPr>
        <w:t>C</w:t>
      </w:r>
      <w:r w:rsidRPr="00904430">
        <w:rPr>
          <w:rFonts w:asciiTheme="majorHAnsi" w:hAnsiTheme="majorHAnsi"/>
          <w:spacing w:val="2"/>
        </w:rPr>
        <w:t>I</w:t>
      </w:r>
      <w:r w:rsidRPr="00904430">
        <w:rPr>
          <w:rFonts w:asciiTheme="majorHAnsi" w:hAnsiTheme="majorHAnsi"/>
          <w:spacing w:val="-6"/>
        </w:rPr>
        <w:t>A</w:t>
      </w:r>
      <w:r w:rsidRPr="00904430">
        <w:rPr>
          <w:rFonts w:asciiTheme="majorHAnsi" w:hAnsiTheme="majorHAnsi"/>
        </w:rPr>
        <w:t>S</w:t>
      </w:r>
    </w:p>
    <w:p w:rsidR="00296F7B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jc w:val="both"/>
        <w:rPr>
          <w:rFonts w:asciiTheme="majorHAnsi" w:eastAsia="Arial" w:hAnsiTheme="majorHAnsi" w:cs="Arial"/>
          <w:sz w:val="18"/>
          <w:szCs w:val="18"/>
        </w:rPr>
      </w:pPr>
      <w:bookmarkStart w:id="0" w:name="_GoBack"/>
      <w:bookmarkEnd w:id="0"/>
      <w:r w:rsidRPr="00296F7B">
        <w:rPr>
          <w:rFonts w:asciiTheme="majorHAnsi" w:eastAsia="Arial" w:hAnsiTheme="majorHAnsi" w:cs="Arial"/>
          <w:sz w:val="18"/>
          <w:szCs w:val="18"/>
        </w:rPr>
        <w:t>BRASI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spacing w:val="3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Secre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sz w:val="18"/>
          <w:szCs w:val="18"/>
        </w:rPr>
        <w:t>ar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3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pacing w:val="3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reitos</w:t>
      </w:r>
      <w:r w:rsidRPr="00296F7B">
        <w:rPr>
          <w:rFonts w:asciiTheme="majorHAnsi" w:eastAsia="Arial" w:hAnsiTheme="majorHAnsi" w:cs="Arial"/>
          <w:spacing w:val="3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Huma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sz w:val="18"/>
          <w:szCs w:val="18"/>
        </w:rPr>
        <w:t>os</w:t>
      </w:r>
      <w:r w:rsidRPr="00296F7B">
        <w:rPr>
          <w:rFonts w:asciiTheme="majorHAnsi" w:eastAsia="Arial" w:hAnsiTheme="majorHAnsi" w:cs="Arial"/>
          <w:spacing w:val="3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3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Presid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ê</w:t>
      </w:r>
      <w:r w:rsidRPr="00296F7B">
        <w:rPr>
          <w:rFonts w:asciiTheme="majorHAnsi" w:eastAsia="Arial" w:hAnsiTheme="majorHAnsi" w:cs="Arial"/>
          <w:sz w:val="18"/>
          <w:szCs w:val="18"/>
        </w:rPr>
        <w:t>ncia</w:t>
      </w:r>
      <w:r w:rsidRPr="00296F7B">
        <w:rPr>
          <w:rFonts w:asciiTheme="majorHAnsi" w:eastAsia="Arial" w:hAnsiTheme="majorHAnsi" w:cs="Arial"/>
          <w:spacing w:val="3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3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Re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p</w:t>
      </w:r>
      <w:r w:rsidRPr="00296F7B">
        <w:rPr>
          <w:rFonts w:asciiTheme="majorHAnsi" w:eastAsia="Arial" w:hAnsiTheme="majorHAnsi" w:cs="Arial"/>
          <w:sz w:val="18"/>
          <w:szCs w:val="18"/>
        </w:rPr>
        <w:t>úbl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ca.</w:t>
      </w:r>
      <w:r w:rsidRPr="00296F7B">
        <w:rPr>
          <w:rFonts w:asciiTheme="majorHAnsi" w:eastAsia="Arial" w:hAnsiTheme="majorHAnsi" w:cs="Arial"/>
          <w:spacing w:val="4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/>
          <w:bCs/>
          <w:sz w:val="18"/>
          <w:szCs w:val="18"/>
        </w:rPr>
        <w:t>Prog</w:t>
      </w:r>
      <w:r w:rsidRPr="00296F7B">
        <w:rPr>
          <w:rFonts w:asciiTheme="majorHAnsi" w:eastAsia="Arial" w:hAnsiTheme="majorHAnsi" w:cs="Arial"/>
          <w:b/>
          <w:bCs/>
          <w:spacing w:val="-3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b/>
          <w:bCs/>
          <w:sz w:val="18"/>
          <w:szCs w:val="18"/>
        </w:rPr>
        <w:t>ama Na</w:t>
      </w:r>
      <w:r w:rsidRPr="00296F7B">
        <w:rPr>
          <w:rFonts w:asciiTheme="majorHAnsi" w:eastAsia="Arial" w:hAnsiTheme="majorHAnsi" w:cs="Arial"/>
          <w:b/>
          <w:bCs/>
          <w:spacing w:val="1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b/>
          <w:bCs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onal</w:t>
      </w:r>
      <w:r w:rsidRPr="00296F7B">
        <w:rPr>
          <w:rFonts w:asciiTheme="majorHAnsi" w:eastAsia="Arial" w:hAnsiTheme="majorHAnsi" w:cs="Arial"/>
          <w:bCs/>
          <w:spacing w:val="5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de</w:t>
      </w:r>
      <w:r w:rsidRPr="00296F7B">
        <w:rPr>
          <w:rFonts w:asciiTheme="majorHAnsi" w:eastAsia="Arial" w:hAnsiTheme="majorHAnsi" w:cs="Arial"/>
          <w:bCs/>
          <w:spacing w:val="56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Di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eitos</w:t>
      </w:r>
      <w:r w:rsidRPr="00296F7B">
        <w:rPr>
          <w:rFonts w:asciiTheme="majorHAnsi" w:eastAsia="Arial" w:hAnsiTheme="majorHAnsi" w:cs="Arial"/>
          <w:bCs/>
          <w:spacing w:val="5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H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u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manos</w:t>
      </w:r>
      <w:r w:rsidRPr="00296F7B">
        <w:rPr>
          <w:rFonts w:asciiTheme="majorHAnsi" w:eastAsia="Arial" w:hAnsiTheme="majorHAnsi" w:cs="Arial"/>
          <w:bCs/>
          <w:spacing w:val="5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(PN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bCs/>
          <w:spacing w:val="2"/>
          <w:sz w:val="18"/>
          <w:szCs w:val="18"/>
        </w:rPr>
        <w:t>H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-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3)</w:t>
      </w:r>
      <w:r w:rsidRPr="00296F7B">
        <w:rPr>
          <w:rFonts w:asciiTheme="majorHAnsi" w:eastAsia="Arial" w:hAnsiTheme="majorHAnsi" w:cs="Arial"/>
          <w:bCs/>
          <w:spacing w:val="5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/</w:t>
      </w:r>
      <w:r w:rsidRPr="00296F7B">
        <w:rPr>
          <w:rFonts w:asciiTheme="majorHAnsi" w:eastAsia="Arial" w:hAnsiTheme="majorHAnsi" w:cs="Arial"/>
          <w:spacing w:val="56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z w:val="18"/>
          <w:szCs w:val="18"/>
        </w:rPr>
        <w:t>ecretar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5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de</w:t>
      </w:r>
      <w:r w:rsidRPr="00296F7B">
        <w:rPr>
          <w:rFonts w:asciiTheme="majorHAnsi" w:eastAsia="Arial" w:hAnsiTheme="majorHAnsi" w:cs="Arial"/>
          <w:spacing w:val="5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reitos</w:t>
      </w:r>
      <w:r w:rsidRPr="00296F7B">
        <w:rPr>
          <w:rFonts w:asciiTheme="majorHAnsi" w:eastAsia="Arial" w:hAnsiTheme="majorHAnsi" w:cs="Arial"/>
          <w:spacing w:val="5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H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u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z w:val="18"/>
          <w:szCs w:val="18"/>
        </w:rPr>
        <w:t>nos</w:t>
      </w:r>
      <w:r w:rsidRPr="00296F7B">
        <w:rPr>
          <w:rFonts w:asciiTheme="majorHAnsi" w:eastAsia="Arial" w:hAnsiTheme="majorHAnsi" w:cs="Arial"/>
          <w:spacing w:val="5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da Presidência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Re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p</w:t>
      </w:r>
      <w:r w:rsidRPr="00296F7B">
        <w:rPr>
          <w:rFonts w:asciiTheme="majorHAnsi" w:eastAsia="Arial" w:hAnsiTheme="majorHAnsi" w:cs="Arial"/>
          <w:sz w:val="18"/>
          <w:szCs w:val="18"/>
        </w:rPr>
        <w:t>úb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sz w:val="18"/>
          <w:szCs w:val="18"/>
        </w:rPr>
        <w:t>ica</w:t>
      </w:r>
      <w:r w:rsidRPr="00296F7B">
        <w:rPr>
          <w:rFonts w:asciiTheme="majorHAnsi" w:eastAsia="Arial" w:hAnsiTheme="majorHAnsi" w:cs="Arial"/>
          <w:spacing w:val="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-</w:t>
      </w:r>
      <w:proofErr w:type="gramStart"/>
      <w:r w:rsidRPr="00296F7B">
        <w:rPr>
          <w:rFonts w:asciiTheme="majorHAnsi" w:eastAsia="Arial" w:hAnsiTheme="majorHAnsi" w:cs="Arial"/>
          <w:sz w:val="18"/>
          <w:szCs w:val="18"/>
        </w:rPr>
        <w:t xml:space="preserve">  </w:t>
      </w:r>
      <w:proofErr w:type="gramEnd"/>
      <w:r w:rsidRPr="00296F7B">
        <w:rPr>
          <w:rFonts w:asciiTheme="majorHAnsi" w:eastAsia="Arial" w:hAnsiTheme="majorHAnsi" w:cs="Arial"/>
          <w:sz w:val="18"/>
          <w:szCs w:val="18"/>
        </w:rPr>
        <w:t>re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v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. e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ual. </w:t>
      </w:r>
      <w:r w:rsidRPr="00296F7B">
        <w:rPr>
          <w:rFonts w:asciiTheme="majorHAnsi" w:eastAsia="Arial" w:hAnsiTheme="majorHAnsi" w:cs="Arial"/>
          <w:spacing w:val="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-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 xml:space="preserve"> </w:t>
      </w:r>
      <w:proofErr w:type="gramStart"/>
      <w:r w:rsidRPr="00296F7B">
        <w:rPr>
          <w:rFonts w:asciiTheme="majorHAnsi" w:eastAsia="Arial" w:hAnsiTheme="majorHAnsi" w:cs="Arial"/>
          <w:sz w:val="18"/>
          <w:szCs w:val="18"/>
        </w:rPr>
        <w:t>Bras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í</w:t>
      </w:r>
      <w:r w:rsidRPr="00296F7B">
        <w:rPr>
          <w:rFonts w:asciiTheme="majorHAnsi" w:eastAsia="Arial" w:hAnsiTheme="majorHAnsi" w:cs="Arial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a :</w:t>
      </w:r>
      <w:proofErr w:type="gramEnd"/>
      <w:r w:rsidRPr="00296F7B">
        <w:rPr>
          <w:rFonts w:asciiTheme="majorHAnsi" w:eastAsia="Arial" w:hAnsiTheme="majorHAnsi" w:cs="Arial"/>
          <w:sz w:val="18"/>
          <w:szCs w:val="18"/>
        </w:rPr>
        <w:t xml:space="preserve"> SD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H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/PR, 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2</w:t>
      </w:r>
      <w:r w:rsidRPr="00296F7B">
        <w:rPr>
          <w:rFonts w:asciiTheme="majorHAnsi" w:eastAsia="Arial" w:hAnsiTheme="majorHAnsi" w:cs="Arial"/>
          <w:sz w:val="18"/>
          <w:szCs w:val="18"/>
        </w:rPr>
        <w:t>010.</w:t>
      </w:r>
    </w:p>
    <w:p w:rsidR="00296F7B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jc w:val="both"/>
        <w:rPr>
          <w:rFonts w:asciiTheme="majorHAnsi" w:eastAsia="Arial" w:hAnsiTheme="majorHAnsi" w:cs="Arial"/>
          <w:sz w:val="18"/>
          <w:szCs w:val="18"/>
        </w:rPr>
      </w:pPr>
      <w:r w:rsidRPr="00296F7B">
        <w:rPr>
          <w:rFonts w:asciiTheme="majorHAnsi" w:eastAsia="Arial" w:hAnsiTheme="majorHAnsi" w:cs="Arial"/>
          <w:sz w:val="18"/>
          <w:szCs w:val="18"/>
        </w:rPr>
        <w:t>CO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Y</w:t>
      </w:r>
      <w:r w:rsidRPr="00296F7B">
        <w:rPr>
          <w:rFonts w:asciiTheme="majorHAnsi" w:eastAsia="Arial" w:hAnsiTheme="majorHAnsi" w:cs="Arial"/>
          <w:sz w:val="18"/>
          <w:szCs w:val="18"/>
        </w:rPr>
        <w:t>LE,</w:t>
      </w:r>
      <w:r w:rsidRPr="00296F7B">
        <w:rPr>
          <w:rFonts w:asciiTheme="majorHAnsi" w:eastAsia="Arial" w:hAnsiTheme="majorHAnsi" w:cs="Arial"/>
          <w:spacing w:val="5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A.</w:t>
      </w:r>
      <w:r w:rsidRPr="00296F7B">
        <w:rPr>
          <w:rFonts w:asciiTheme="majorHAnsi" w:eastAsia="Arial" w:hAnsiTheme="majorHAnsi" w:cs="Arial"/>
          <w:spacing w:val="5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pacing w:val="-6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dministra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</w:rPr>
        <w:t>ç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ão</w:t>
      </w:r>
      <w:r w:rsidRPr="00296F7B">
        <w:rPr>
          <w:rFonts w:asciiTheme="majorHAnsi" w:eastAsia="Arial" w:hAnsiTheme="majorHAnsi" w:cs="Arial"/>
          <w:bCs/>
          <w:spacing w:val="5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pe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itenci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á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ri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:</w:t>
      </w:r>
      <w:r w:rsidRPr="00296F7B">
        <w:rPr>
          <w:rFonts w:asciiTheme="majorHAnsi" w:eastAsia="Arial" w:hAnsiTheme="majorHAnsi" w:cs="Arial"/>
          <w:bCs/>
          <w:spacing w:val="5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u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5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b</w:t>
      </w:r>
      <w:r w:rsidRPr="00296F7B">
        <w:rPr>
          <w:rFonts w:asciiTheme="majorHAnsi" w:eastAsia="Arial" w:hAnsiTheme="majorHAnsi" w:cs="Arial"/>
          <w:sz w:val="18"/>
          <w:szCs w:val="18"/>
        </w:rPr>
        <w:t>orda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g</w:t>
      </w:r>
      <w:r w:rsidRPr="00296F7B">
        <w:rPr>
          <w:rFonts w:asciiTheme="majorHAnsi" w:eastAsia="Arial" w:hAnsiTheme="majorHAnsi" w:cs="Arial"/>
          <w:sz w:val="18"/>
          <w:szCs w:val="18"/>
        </w:rPr>
        <w:t>em</w:t>
      </w:r>
      <w:r w:rsidRPr="00296F7B">
        <w:rPr>
          <w:rFonts w:asciiTheme="majorHAnsi" w:eastAsia="Arial" w:hAnsiTheme="majorHAnsi" w:cs="Arial"/>
          <w:spacing w:val="5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de</w:t>
      </w:r>
      <w:r w:rsidRPr="00296F7B">
        <w:rPr>
          <w:rFonts w:asciiTheme="majorHAnsi" w:eastAsia="Arial" w:hAnsiTheme="majorHAnsi" w:cs="Arial"/>
          <w:spacing w:val="5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>eitos</w:t>
      </w:r>
      <w:r w:rsidRPr="00296F7B">
        <w:rPr>
          <w:rFonts w:asciiTheme="majorHAnsi" w:eastAsia="Arial" w:hAnsiTheme="majorHAnsi" w:cs="Arial"/>
          <w:spacing w:val="5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h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u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os. 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anual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para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z w:val="18"/>
          <w:szCs w:val="18"/>
        </w:rPr>
        <w:t>er</w:t>
      </w:r>
      <w:r w:rsidRPr="00296F7B">
        <w:rPr>
          <w:rFonts w:asciiTheme="majorHAnsi" w:eastAsia="Arial" w:hAnsiTheme="majorHAnsi" w:cs="Arial"/>
          <w:spacing w:val="-4"/>
          <w:sz w:val="18"/>
          <w:szCs w:val="18"/>
        </w:rPr>
        <w:t>v</w:t>
      </w:r>
      <w:r w:rsidRPr="00296F7B">
        <w:rPr>
          <w:rFonts w:asciiTheme="majorHAnsi" w:eastAsia="Arial" w:hAnsiTheme="majorHAnsi" w:cs="Arial"/>
          <w:sz w:val="18"/>
          <w:szCs w:val="18"/>
        </w:rPr>
        <w:t>id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sz w:val="18"/>
          <w:szCs w:val="18"/>
        </w:rPr>
        <w:t>res peni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sz w:val="18"/>
          <w:szCs w:val="18"/>
        </w:rPr>
        <w:t>enciár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os.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sz w:val="18"/>
          <w:szCs w:val="18"/>
        </w:rPr>
        <w:t>nd</w:t>
      </w:r>
      <w:r w:rsidRPr="00296F7B">
        <w:rPr>
          <w:rFonts w:asciiTheme="majorHAnsi" w:eastAsia="Arial" w:hAnsiTheme="majorHAnsi" w:cs="Arial"/>
          <w:spacing w:val="-4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es,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2</w:t>
      </w:r>
      <w:r w:rsidRPr="00296F7B">
        <w:rPr>
          <w:rFonts w:asciiTheme="majorHAnsi" w:eastAsia="Arial" w:hAnsiTheme="majorHAnsi" w:cs="Arial"/>
          <w:sz w:val="18"/>
          <w:szCs w:val="18"/>
        </w:rPr>
        <w:t>00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2</w:t>
      </w:r>
      <w:r w:rsidRPr="00296F7B">
        <w:rPr>
          <w:rFonts w:asciiTheme="majorHAnsi" w:eastAsia="Arial" w:hAnsiTheme="majorHAnsi" w:cs="Arial"/>
          <w:sz w:val="18"/>
          <w:szCs w:val="18"/>
        </w:rPr>
        <w:t>.</w:t>
      </w:r>
    </w:p>
    <w:p w:rsidR="00904430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jc w:val="both"/>
        <w:rPr>
          <w:rFonts w:asciiTheme="majorHAnsi" w:eastAsia="Arial" w:hAnsiTheme="majorHAnsi" w:cs="Arial"/>
          <w:sz w:val="18"/>
          <w:szCs w:val="18"/>
        </w:rPr>
      </w:pPr>
      <w:r w:rsidRPr="00296F7B">
        <w:rPr>
          <w:rFonts w:asciiTheme="majorHAnsi" w:eastAsia="Arial" w:hAnsiTheme="majorHAnsi" w:cs="Arial"/>
          <w:bCs/>
          <w:sz w:val="18"/>
          <w:szCs w:val="18"/>
        </w:rPr>
        <w:t>DEC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bCs/>
          <w:spacing w:val="-6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pacing w:val="4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bCs/>
          <w:spacing w:val="-6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pacing w:val="4"/>
          <w:sz w:val="18"/>
          <w:szCs w:val="18"/>
        </w:rPr>
        <w:t>Ç</w:t>
      </w:r>
      <w:r w:rsidRPr="00296F7B">
        <w:rPr>
          <w:rFonts w:asciiTheme="majorHAnsi" w:eastAsia="Arial" w:hAnsiTheme="majorHAnsi" w:cs="Arial"/>
          <w:bCs/>
          <w:spacing w:val="-6"/>
          <w:sz w:val="18"/>
          <w:szCs w:val="18"/>
        </w:rPr>
        <w:t>Ã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bCs/>
          <w:spacing w:val="3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U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bCs/>
          <w:spacing w:val="3"/>
          <w:sz w:val="18"/>
          <w:szCs w:val="18"/>
        </w:rPr>
        <w:t>V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ER</w:t>
      </w:r>
      <w:r w:rsidRPr="00296F7B">
        <w:rPr>
          <w:rFonts w:asciiTheme="majorHAnsi" w:eastAsia="Arial" w:hAnsiTheme="majorHAnsi" w:cs="Arial"/>
          <w:bCs/>
          <w:spacing w:val="2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bCs/>
          <w:spacing w:val="28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DOS</w:t>
      </w:r>
      <w:r w:rsidRPr="00296F7B">
        <w:rPr>
          <w:rFonts w:asciiTheme="majorHAnsi" w:eastAsia="Arial" w:hAnsiTheme="majorHAnsi" w:cs="Arial"/>
          <w:bCs/>
          <w:spacing w:val="29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DIREITOS</w:t>
      </w:r>
      <w:r w:rsidRPr="00296F7B">
        <w:rPr>
          <w:rFonts w:asciiTheme="majorHAnsi" w:eastAsia="Arial" w:hAnsiTheme="majorHAnsi" w:cs="Arial"/>
          <w:bCs/>
          <w:spacing w:val="29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H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U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bCs/>
          <w:spacing w:val="-6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NOS.</w:t>
      </w:r>
      <w:r w:rsidRPr="00296F7B">
        <w:rPr>
          <w:rFonts w:asciiTheme="majorHAnsi" w:eastAsia="Arial" w:hAnsiTheme="majorHAnsi" w:cs="Arial"/>
          <w:bCs/>
          <w:spacing w:val="3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Ado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sz w:val="18"/>
          <w:szCs w:val="18"/>
        </w:rPr>
        <w:t>ada</w:t>
      </w:r>
      <w:r w:rsidRPr="00296F7B">
        <w:rPr>
          <w:rFonts w:asciiTheme="majorHAnsi" w:eastAsia="Arial" w:hAnsiTheme="majorHAnsi" w:cs="Arial"/>
          <w:spacing w:val="2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pacing w:val="29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procl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ada pela</w:t>
      </w:r>
      <w:r w:rsidRPr="00296F7B">
        <w:rPr>
          <w:rFonts w:asciiTheme="majorHAnsi" w:eastAsia="Arial" w:hAnsiTheme="majorHAnsi" w:cs="Arial"/>
          <w:spacing w:val="6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re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z w:val="18"/>
          <w:szCs w:val="18"/>
        </w:rPr>
        <w:t>oluç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ã</w:t>
      </w:r>
      <w:r w:rsidRPr="00296F7B">
        <w:rPr>
          <w:rFonts w:asciiTheme="majorHAnsi" w:eastAsia="Arial" w:hAnsiTheme="majorHAnsi" w:cs="Arial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spacing w:val="6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2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1</w:t>
      </w:r>
      <w:r w:rsidRPr="00296F7B">
        <w:rPr>
          <w:rFonts w:asciiTheme="majorHAnsi" w:eastAsia="Arial" w:hAnsiTheme="majorHAnsi" w:cs="Arial"/>
          <w:sz w:val="18"/>
          <w:szCs w:val="18"/>
        </w:rPr>
        <w:t>7</w:t>
      </w:r>
      <w:r w:rsidRPr="00296F7B">
        <w:rPr>
          <w:rFonts w:asciiTheme="majorHAnsi" w:eastAsia="Arial" w:hAnsiTheme="majorHAnsi" w:cs="Arial"/>
          <w:spacing w:val="6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60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(III)</w:t>
      </w:r>
      <w:r w:rsidRPr="00296F7B">
        <w:rPr>
          <w:rFonts w:asciiTheme="majorHAnsi" w:eastAsia="Arial" w:hAnsiTheme="majorHAnsi" w:cs="Arial"/>
          <w:spacing w:val="6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da</w:t>
      </w:r>
      <w:r w:rsidRPr="00296F7B">
        <w:rPr>
          <w:rFonts w:asciiTheme="majorHAnsi" w:eastAsia="Arial" w:hAnsiTheme="majorHAnsi" w:cs="Arial"/>
          <w:spacing w:val="65"/>
          <w:sz w:val="18"/>
          <w:szCs w:val="18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sz w:val="18"/>
          <w:szCs w:val="18"/>
        </w:rPr>
        <w:t>Ass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blé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proofErr w:type="spellEnd"/>
      <w:r w:rsidRPr="00296F7B">
        <w:rPr>
          <w:rFonts w:asciiTheme="majorHAnsi" w:eastAsia="Arial" w:hAnsiTheme="majorHAnsi" w:cs="Arial"/>
          <w:spacing w:val="6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G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z w:val="18"/>
          <w:szCs w:val="18"/>
        </w:rPr>
        <w:t>ral</w:t>
      </w:r>
      <w:r w:rsidRPr="00296F7B">
        <w:rPr>
          <w:rFonts w:asciiTheme="majorHAnsi" w:eastAsia="Arial" w:hAnsiTheme="majorHAnsi" w:cs="Arial"/>
          <w:spacing w:val="6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das</w:t>
      </w:r>
      <w:r w:rsidRPr="00296F7B">
        <w:rPr>
          <w:rFonts w:asciiTheme="majorHAnsi" w:eastAsia="Arial" w:hAnsiTheme="majorHAnsi" w:cs="Arial"/>
          <w:spacing w:val="6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sz w:val="18"/>
          <w:szCs w:val="18"/>
        </w:rPr>
        <w:t>ações</w:t>
      </w:r>
      <w:r w:rsidRPr="00296F7B">
        <w:rPr>
          <w:rFonts w:asciiTheme="majorHAnsi" w:eastAsia="Arial" w:hAnsiTheme="majorHAnsi" w:cs="Arial"/>
          <w:spacing w:val="60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Unidas</w:t>
      </w:r>
      <w:r w:rsidRPr="00296F7B">
        <w:rPr>
          <w:rFonts w:asciiTheme="majorHAnsi" w:eastAsia="Arial" w:hAnsiTheme="majorHAnsi" w:cs="Arial"/>
          <w:spacing w:val="6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pacing w:val="6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10</w:t>
      </w:r>
      <w:r w:rsidRPr="00296F7B">
        <w:rPr>
          <w:rFonts w:asciiTheme="majorHAnsi" w:eastAsia="Arial" w:hAnsiTheme="majorHAnsi" w:cs="Arial"/>
          <w:spacing w:val="6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de de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z</w:t>
      </w:r>
      <w:r w:rsidRPr="00296F7B">
        <w:rPr>
          <w:rFonts w:asciiTheme="majorHAnsi" w:eastAsia="Arial" w:hAnsiTheme="majorHAnsi" w:cs="Arial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bro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1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9</w:t>
      </w:r>
      <w:r w:rsidRPr="00296F7B">
        <w:rPr>
          <w:rFonts w:asciiTheme="majorHAnsi" w:eastAsia="Arial" w:hAnsiTheme="majorHAnsi" w:cs="Arial"/>
          <w:sz w:val="18"/>
          <w:szCs w:val="18"/>
        </w:rPr>
        <w:t>48.</w:t>
      </w:r>
    </w:p>
    <w:p w:rsidR="00904430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jc w:val="both"/>
        <w:rPr>
          <w:rFonts w:asciiTheme="majorHAnsi" w:eastAsia="Arial" w:hAnsiTheme="majorHAnsi" w:cs="Arial"/>
          <w:sz w:val="18"/>
          <w:szCs w:val="18"/>
        </w:rPr>
      </w:pPr>
      <w:r w:rsidRPr="00296F7B">
        <w:rPr>
          <w:rFonts w:asciiTheme="majorHAnsi" w:eastAsia="Arial" w:hAnsiTheme="majorHAnsi" w:cs="Arial"/>
          <w:sz w:val="18"/>
          <w:szCs w:val="18"/>
        </w:rPr>
        <w:t>FOU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sz w:val="18"/>
          <w:szCs w:val="18"/>
        </w:rPr>
        <w:t>AUL</w:t>
      </w:r>
      <w:r w:rsidRPr="00296F7B">
        <w:rPr>
          <w:rFonts w:asciiTheme="majorHAnsi" w:eastAsia="Arial" w:hAnsiTheme="majorHAnsi" w:cs="Arial"/>
          <w:spacing w:val="2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, 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ic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h</w:t>
      </w:r>
      <w:r w:rsidRPr="00296F7B">
        <w:rPr>
          <w:rFonts w:asciiTheme="majorHAnsi" w:eastAsia="Arial" w:hAnsiTheme="majorHAnsi" w:cs="Arial"/>
          <w:sz w:val="18"/>
          <w:szCs w:val="18"/>
        </w:rPr>
        <w:t>el.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pacing w:val="-4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rofísi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a do pode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bCs/>
          <w:spacing w:val="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io de 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j</w:t>
      </w:r>
      <w:r w:rsidRPr="00296F7B">
        <w:rPr>
          <w:rFonts w:asciiTheme="majorHAnsi" w:eastAsia="Arial" w:hAnsiTheme="majorHAnsi" w:cs="Arial"/>
          <w:sz w:val="18"/>
          <w:szCs w:val="18"/>
        </w:rPr>
        <w:t>anei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>o: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Ediç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õ</w:t>
      </w:r>
      <w:r w:rsidRPr="00296F7B">
        <w:rPr>
          <w:rFonts w:asciiTheme="majorHAnsi" w:eastAsia="Arial" w:hAnsiTheme="majorHAnsi" w:cs="Arial"/>
          <w:sz w:val="18"/>
          <w:szCs w:val="18"/>
        </w:rPr>
        <w:t>es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Graal, 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1</w:t>
      </w:r>
      <w:r w:rsidRPr="00296F7B">
        <w:rPr>
          <w:rFonts w:asciiTheme="majorHAnsi" w:eastAsia="Arial" w:hAnsiTheme="majorHAnsi" w:cs="Arial"/>
          <w:sz w:val="18"/>
          <w:szCs w:val="18"/>
        </w:rPr>
        <w:t>98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4</w:t>
      </w:r>
      <w:r w:rsidRPr="00296F7B">
        <w:rPr>
          <w:rFonts w:asciiTheme="majorHAnsi" w:eastAsia="Arial" w:hAnsiTheme="majorHAnsi" w:cs="Arial"/>
          <w:sz w:val="18"/>
          <w:szCs w:val="18"/>
        </w:rPr>
        <w:t>. F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>EIRE,</w:t>
      </w:r>
      <w:r w:rsidRPr="00296F7B">
        <w:rPr>
          <w:rFonts w:asciiTheme="majorHAnsi" w:eastAsia="Arial" w:hAnsiTheme="majorHAnsi" w:cs="Arial"/>
          <w:spacing w:val="4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P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z w:val="18"/>
          <w:szCs w:val="18"/>
        </w:rPr>
        <w:t>ulo.</w:t>
      </w:r>
      <w:r w:rsidRPr="00296F7B">
        <w:rPr>
          <w:rFonts w:asciiTheme="majorHAnsi" w:eastAsia="Arial" w:hAnsiTheme="majorHAnsi" w:cs="Arial"/>
          <w:spacing w:val="46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Ped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gogia</w:t>
      </w:r>
      <w:r w:rsidRPr="00296F7B">
        <w:rPr>
          <w:rFonts w:asciiTheme="majorHAnsi" w:eastAsia="Arial" w:hAnsiTheme="majorHAnsi" w:cs="Arial"/>
          <w:bCs/>
          <w:spacing w:val="46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do</w:t>
      </w:r>
      <w:r w:rsidRPr="00296F7B">
        <w:rPr>
          <w:rFonts w:asciiTheme="majorHAnsi" w:eastAsia="Arial" w:hAnsiTheme="majorHAnsi" w:cs="Arial"/>
          <w:bCs/>
          <w:spacing w:val="4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oprimid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spacing w:val="4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1</w:t>
      </w:r>
      <w:r w:rsidRPr="00296F7B">
        <w:rPr>
          <w:rFonts w:asciiTheme="majorHAnsi" w:eastAsia="Arial" w:hAnsiTheme="majorHAnsi" w:cs="Arial"/>
          <w:sz w:val="18"/>
          <w:szCs w:val="18"/>
        </w:rPr>
        <w:t>1ª</w:t>
      </w:r>
      <w:proofErr w:type="gramStart"/>
      <w:r w:rsidRPr="00296F7B">
        <w:rPr>
          <w:rFonts w:asciiTheme="majorHAnsi" w:eastAsia="Arial" w:hAnsiTheme="majorHAnsi" w:cs="Arial"/>
          <w:sz w:val="18"/>
          <w:szCs w:val="18"/>
        </w:rPr>
        <w:t xml:space="preserve">  </w:t>
      </w:r>
      <w:r w:rsidRPr="00296F7B">
        <w:rPr>
          <w:rFonts w:asciiTheme="majorHAnsi" w:eastAsia="Arial" w:hAnsiTheme="majorHAnsi" w:cs="Arial"/>
          <w:spacing w:val="24"/>
          <w:sz w:val="18"/>
          <w:szCs w:val="18"/>
        </w:rPr>
        <w:t xml:space="preserve"> </w:t>
      </w:r>
      <w:proofErr w:type="gramEnd"/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z w:val="18"/>
          <w:szCs w:val="18"/>
        </w:rPr>
        <w:t>d.</w:t>
      </w:r>
      <w:r w:rsidRPr="00296F7B">
        <w:rPr>
          <w:rFonts w:asciiTheme="majorHAnsi" w:eastAsia="Arial" w:hAnsiTheme="majorHAnsi" w:cs="Arial"/>
          <w:spacing w:val="46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spacing w:val="4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de</w:t>
      </w:r>
      <w:r w:rsidRPr="00296F7B">
        <w:rPr>
          <w:rFonts w:asciiTheme="majorHAnsi" w:eastAsia="Arial" w:hAnsiTheme="majorHAnsi" w:cs="Arial"/>
          <w:spacing w:val="4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J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ne</w:t>
      </w:r>
      <w:r w:rsidRPr="00296F7B">
        <w:rPr>
          <w:rFonts w:asciiTheme="majorHAnsi" w:eastAsia="Arial" w:hAnsiTheme="majorHAnsi" w:cs="Arial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>o:</w:t>
      </w:r>
      <w:r w:rsidRPr="00296F7B">
        <w:rPr>
          <w:rFonts w:asciiTheme="majorHAnsi" w:eastAsia="Arial" w:hAnsiTheme="majorHAnsi" w:cs="Arial"/>
          <w:spacing w:val="46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Paz</w:t>
      </w:r>
      <w:r w:rsidRPr="00296F7B">
        <w:rPr>
          <w:rFonts w:asciiTheme="majorHAnsi" w:eastAsia="Arial" w:hAnsiTheme="majorHAnsi" w:cs="Arial"/>
          <w:spacing w:val="4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pacing w:val="4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sz w:val="18"/>
          <w:szCs w:val="18"/>
        </w:rPr>
        <w:t>er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>a:</w:t>
      </w:r>
    </w:p>
    <w:p w:rsidR="00296F7B" w:rsidRPr="00296F7B" w:rsidRDefault="00904430" w:rsidP="00296F7B">
      <w:pPr>
        <w:pStyle w:val="Corpodetexto"/>
        <w:numPr>
          <w:ilvl w:val="0"/>
          <w:numId w:val="25"/>
        </w:numPr>
        <w:ind w:left="0" w:firstLine="0"/>
        <w:rPr>
          <w:rFonts w:asciiTheme="majorHAnsi" w:hAnsiTheme="majorHAnsi"/>
          <w:sz w:val="18"/>
          <w:szCs w:val="18"/>
          <w:lang w:val="pt-BR"/>
        </w:rPr>
      </w:pPr>
      <w:r w:rsidRPr="00296F7B">
        <w:rPr>
          <w:rFonts w:asciiTheme="majorHAnsi" w:hAnsiTheme="majorHAnsi"/>
          <w:sz w:val="18"/>
          <w:szCs w:val="18"/>
          <w:lang w:val="pt-BR"/>
        </w:rPr>
        <w:t>19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8</w:t>
      </w:r>
      <w:r w:rsidRPr="00296F7B">
        <w:rPr>
          <w:rFonts w:asciiTheme="majorHAnsi" w:hAnsiTheme="majorHAnsi"/>
          <w:sz w:val="18"/>
          <w:szCs w:val="18"/>
          <w:lang w:val="pt-BR"/>
        </w:rPr>
        <w:t>7.</w:t>
      </w:r>
    </w:p>
    <w:p w:rsidR="00296F7B" w:rsidRPr="00296F7B" w:rsidRDefault="00904430" w:rsidP="00296F7B">
      <w:pPr>
        <w:pStyle w:val="Corpodetexto"/>
        <w:numPr>
          <w:ilvl w:val="0"/>
          <w:numId w:val="25"/>
        </w:numPr>
        <w:ind w:left="0" w:firstLine="0"/>
        <w:rPr>
          <w:rFonts w:asciiTheme="majorHAnsi" w:hAnsiTheme="majorHAnsi"/>
          <w:sz w:val="18"/>
          <w:szCs w:val="18"/>
          <w:lang w:val="pt-BR"/>
        </w:rPr>
      </w:pPr>
      <w:r w:rsidRPr="00296F7B">
        <w:rPr>
          <w:rFonts w:asciiTheme="majorHAnsi" w:hAnsiTheme="majorHAnsi"/>
          <w:sz w:val="18"/>
          <w:szCs w:val="18"/>
          <w:lang w:val="pt-BR"/>
        </w:rPr>
        <w:t>F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>R</w:t>
      </w:r>
      <w:r w:rsidRPr="00296F7B">
        <w:rPr>
          <w:rFonts w:asciiTheme="majorHAnsi" w:hAnsiTheme="majorHAnsi"/>
          <w:sz w:val="18"/>
          <w:szCs w:val="18"/>
          <w:lang w:val="pt-BR"/>
        </w:rPr>
        <w:t>EIRE,</w:t>
      </w:r>
      <w:r w:rsidRPr="00296F7B">
        <w:rPr>
          <w:rFonts w:asciiTheme="majorHAnsi" w:hAnsiTheme="majorHAnsi"/>
          <w:spacing w:val="15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P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a</w:t>
      </w:r>
      <w:r w:rsidRPr="00296F7B">
        <w:rPr>
          <w:rFonts w:asciiTheme="majorHAnsi" w:hAnsiTheme="majorHAnsi"/>
          <w:sz w:val="18"/>
          <w:szCs w:val="18"/>
          <w:lang w:val="pt-BR"/>
        </w:rPr>
        <w:t>ulo.</w:t>
      </w:r>
      <w:r w:rsidRPr="00296F7B">
        <w:rPr>
          <w:rFonts w:asciiTheme="majorHAnsi" w:hAnsiTheme="majorHAnsi"/>
          <w:spacing w:val="15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P</w:t>
      </w:r>
      <w:r w:rsidRPr="00296F7B">
        <w:rPr>
          <w:rFonts w:asciiTheme="majorHAnsi" w:hAnsiTheme="majorHAnsi"/>
          <w:sz w:val="18"/>
          <w:szCs w:val="18"/>
          <w:lang w:val="pt-BR"/>
        </w:rPr>
        <w:t>e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dag</w:t>
      </w:r>
      <w:r w:rsidRPr="00296F7B">
        <w:rPr>
          <w:rFonts w:asciiTheme="majorHAnsi" w:hAnsiTheme="majorHAnsi"/>
          <w:sz w:val="18"/>
          <w:szCs w:val="18"/>
          <w:lang w:val="pt-BR"/>
        </w:rPr>
        <w:t>o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g</w:t>
      </w:r>
      <w:r w:rsidRPr="00296F7B">
        <w:rPr>
          <w:rFonts w:asciiTheme="majorHAnsi" w:hAnsiTheme="majorHAnsi"/>
          <w:sz w:val="18"/>
          <w:szCs w:val="18"/>
          <w:lang w:val="pt-BR"/>
        </w:rPr>
        <w:t>ia</w:t>
      </w:r>
      <w:r w:rsidRPr="00296F7B">
        <w:rPr>
          <w:rFonts w:asciiTheme="majorHAnsi" w:hAnsiTheme="majorHAnsi"/>
          <w:spacing w:val="15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da</w:t>
      </w:r>
      <w:r w:rsidRPr="00296F7B">
        <w:rPr>
          <w:rFonts w:asciiTheme="majorHAnsi" w:hAnsiTheme="majorHAnsi"/>
          <w:spacing w:val="15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Aut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>o</w:t>
      </w:r>
      <w:r w:rsidRPr="00296F7B">
        <w:rPr>
          <w:rFonts w:asciiTheme="majorHAnsi" w:hAnsiTheme="majorHAnsi"/>
          <w:sz w:val="18"/>
          <w:szCs w:val="18"/>
          <w:lang w:val="pt-BR"/>
        </w:rPr>
        <w:t>n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o</w:t>
      </w:r>
      <w:r w:rsidRPr="00296F7B">
        <w:rPr>
          <w:rFonts w:asciiTheme="majorHAnsi" w:hAnsiTheme="majorHAnsi"/>
          <w:spacing w:val="1"/>
          <w:sz w:val="18"/>
          <w:szCs w:val="18"/>
          <w:lang w:val="pt-BR"/>
        </w:rPr>
        <w:t>m</w:t>
      </w:r>
      <w:r w:rsidRPr="00296F7B">
        <w:rPr>
          <w:rFonts w:asciiTheme="majorHAnsi" w:hAnsiTheme="majorHAnsi"/>
          <w:sz w:val="18"/>
          <w:szCs w:val="18"/>
          <w:lang w:val="pt-BR"/>
        </w:rPr>
        <w:t>ia,</w:t>
      </w:r>
      <w:r w:rsidRPr="00296F7B">
        <w:rPr>
          <w:rFonts w:asciiTheme="majorHAnsi" w:hAnsiTheme="majorHAnsi"/>
          <w:spacing w:val="15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pacing w:val="-3"/>
          <w:sz w:val="18"/>
          <w:szCs w:val="18"/>
          <w:lang w:val="pt-BR"/>
        </w:rPr>
        <w:t>s</w:t>
      </w:r>
      <w:r w:rsidRPr="00296F7B">
        <w:rPr>
          <w:rFonts w:asciiTheme="majorHAnsi" w:hAnsiTheme="majorHAnsi"/>
          <w:sz w:val="18"/>
          <w:szCs w:val="18"/>
          <w:lang w:val="pt-BR"/>
        </w:rPr>
        <w:t>aberes</w:t>
      </w:r>
      <w:r w:rsidRPr="00296F7B">
        <w:rPr>
          <w:rFonts w:asciiTheme="majorHAnsi" w:hAnsiTheme="majorHAnsi"/>
          <w:spacing w:val="12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neces</w:t>
      </w:r>
      <w:r w:rsidRPr="00296F7B">
        <w:rPr>
          <w:rFonts w:asciiTheme="majorHAnsi" w:hAnsiTheme="majorHAnsi"/>
          <w:spacing w:val="-3"/>
          <w:sz w:val="18"/>
          <w:szCs w:val="18"/>
          <w:lang w:val="pt-BR"/>
        </w:rPr>
        <w:t>s</w:t>
      </w:r>
      <w:r w:rsidRPr="00296F7B">
        <w:rPr>
          <w:rFonts w:asciiTheme="majorHAnsi" w:hAnsiTheme="majorHAnsi"/>
          <w:sz w:val="18"/>
          <w:szCs w:val="18"/>
          <w:lang w:val="pt-BR"/>
        </w:rPr>
        <w:t>ár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i</w:t>
      </w:r>
      <w:r w:rsidRPr="00296F7B">
        <w:rPr>
          <w:rFonts w:asciiTheme="majorHAnsi" w:hAnsiTheme="majorHAnsi"/>
          <w:sz w:val="18"/>
          <w:szCs w:val="18"/>
          <w:lang w:val="pt-BR"/>
        </w:rPr>
        <w:t>os</w:t>
      </w:r>
      <w:r w:rsidRPr="00296F7B">
        <w:rPr>
          <w:rFonts w:asciiTheme="majorHAnsi" w:hAnsiTheme="majorHAnsi"/>
          <w:spacing w:val="14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à</w:t>
      </w:r>
      <w:r w:rsidRPr="00296F7B">
        <w:rPr>
          <w:rFonts w:asciiTheme="majorHAnsi" w:hAnsiTheme="majorHAnsi"/>
          <w:spacing w:val="12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prática</w:t>
      </w:r>
      <w:r w:rsidRPr="00296F7B">
        <w:rPr>
          <w:rFonts w:asciiTheme="majorHAnsi" w:hAnsiTheme="majorHAnsi"/>
          <w:spacing w:val="15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e</w:t>
      </w:r>
      <w:r w:rsidRPr="00296F7B">
        <w:rPr>
          <w:rFonts w:asciiTheme="majorHAnsi" w:hAnsiTheme="majorHAnsi"/>
          <w:sz w:val="18"/>
          <w:szCs w:val="18"/>
          <w:lang w:val="pt-BR"/>
        </w:rPr>
        <w:t>duc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a</w:t>
      </w:r>
      <w:r w:rsidRPr="00296F7B">
        <w:rPr>
          <w:rFonts w:asciiTheme="majorHAnsi" w:hAnsiTheme="majorHAnsi"/>
          <w:sz w:val="18"/>
          <w:szCs w:val="18"/>
          <w:lang w:val="pt-BR"/>
        </w:rPr>
        <w:t>ti</w:t>
      </w:r>
      <w:r w:rsidRPr="00296F7B">
        <w:rPr>
          <w:rFonts w:asciiTheme="majorHAnsi" w:hAnsiTheme="majorHAnsi"/>
          <w:spacing w:val="-3"/>
          <w:sz w:val="18"/>
          <w:szCs w:val="18"/>
          <w:lang w:val="pt-BR"/>
        </w:rPr>
        <w:t>v</w:t>
      </w:r>
      <w:r w:rsidRPr="00296F7B">
        <w:rPr>
          <w:rFonts w:asciiTheme="majorHAnsi" w:hAnsiTheme="majorHAnsi"/>
          <w:sz w:val="18"/>
          <w:szCs w:val="18"/>
          <w:lang w:val="pt-BR"/>
        </w:rPr>
        <w:t>a. São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Paul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o</w:t>
      </w:r>
      <w:r w:rsidRPr="00296F7B">
        <w:rPr>
          <w:rFonts w:asciiTheme="majorHAnsi" w:hAnsiTheme="majorHAnsi"/>
          <w:sz w:val="18"/>
          <w:szCs w:val="18"/>
          <w:lang w:val="pt-BR"/>
        </w:rPr>
        <w:t xml:space="preserve">, 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P</w:t>
      </w:r>
      <w:r w:rsidRPr="00296F7B">
        <w:rPr>
          <w:rFonts w:asciiTheme="majorHAnsi" w:hAnsiTheme="majorHAnsi"/>
          <w:sz w:val="18"/>
          <w:szCs w:val="18"/>
          <w:lang w:val="pt-BR"/>
        </w:rPr>
        <w:t>az</w:t>
      </w:r>
      <w:r w:rsidRPr="00296F7B">
        <w:rPr>
          <w:rFonts w:asciiTheme="majorHAnsi" w:hAnsiTheme="majorHAnsi"/>
          <w:spacing w:val="-3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e</w:t>
      </w:r>
      <w:r w:rsidRPr="00296F7B">
        <w:rPr>
          <w:rFonts w:asciiTheme="majorHAnsi" w:hAnsiTheme="majorHAnsi"/>
          <w:spacing w:val="1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Ter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r</w:t>
      </w:r>
      <w:r w:rsidRPr="00296F7B">
        <w:rPr>
          <w:rFonts w:asciiTheme="majorHAnsi" w:hAnsiTheme="majorHAnsi"/>
          <w:sz w:val="18"/>
          <w:szCs w:val="18"/>
          <w:lang w:val="pt-BR"/>
        </w:rPr>
        <w:t xml:space="preserve">a, 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1</w:t>
      </w:r>
      <w:r w:rsidRPr="00296F7B">
        <w:rPr>
          <w:rFonts w:asciiTheme="majorHAnsi" w:hAnsiTheme="majorHAnsi"/>
          <w:sz w:val="18"/>
          <w:szCs w:val="18"/>
          <w:lang w:val="pt-BR"/>
        </w:rPr>
        <w:t>99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7</w:t>
      </w:r>
      <w:r w:rsidRPr="00296F7B">
        <w:rPr>
          <w:rFonts w:asciiTheme="majorHAnsi" w:hAnsiTheme="majorHAnsi"/>
          <w:sz w:val="18"/>
          <w:szCs w:val="18"/>
          <w:lang w:val="pt-BR"/>
        </w:rPr>
        <w:t>, p.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pacing w:val="1"/>
          <w:sz w:val="18"/>
          <w:szCs w:val="18"/>
          <w:lang w:val="pt-BR"/>
        </w:rPr>
        <w:t>5</w:t>
      </w:r>
      <w:r w:rsidRPr="00296F7B">
        <w:rPr>
          <w:rFonts w:asciiTheme="majorHAnsi" w:hAnsiTheme="majorHAnsi"/>
          <w:sz w:val="18"/>
          <w:szCs w:val="18"/>
          <w:lang w:val="pt-BR"/>
        </w:rPr>
        <w:t>8</w:t>
      </w:r>
      <w:r w:rsidRPr="00296F7B">
        <w:rPr>
          <w:rFonts w:asciiTheme="majorHAnsi" w:hAnsiTheme="majorHAnsi"/>
          <w:spacing w:val="3"/>
          <w:sz w:val="18"/>
          <w:szCs w:val="18"/>
          <w:lang w:val="pt-BR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  <w:lang w:val="pt-BR"/>
        </w:rPr>
        <w:t>–</w:t>
      </w:r>
      <w:r w:rsidRPr="00296F7B">
        <w:rPr>
          <w:rFonts w:asciiTheme="majorHAnsi" w:eastAsia="Arial" w:hAnsiTheme="majorHAnsi" w:cs="Arial"/>
          <w:spacing w:val="-1"/>
          <w:sz w:val="18"/>
          <w:szCs w:val="18"/>
          <w:lang w:val="pt-BR"/>
        </w:rPr>
        <w:t xml:space="preserve"> </w:t>
      </w:r>
      <w:proofErr w:type="gramStart"/>
      <w:r w:rsidRPr="00296F7B">
        <w:rPr>
          <w:rFonts w:asciiTheme="majorHAnsi" w:hAnsiTheme="majorHAnsi"/>
          <w:sz w:val="18"/>
          <w:szCs w:val="18"/>
          <w:lang w:val="pt-BR"/>
        </w:rPr>
        <w:t>59</w:t>
      </w:r>
      <w:proofErr w:type="gramEnd"/>
    </w:p>
    <w:p w:rsidR="00296F7B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jc w:val="both"/>
        <w:rPr>
          <w:rFonts w:asciiTheme="majorHAnsi" w:eastAsia="Arial" w:hAnsiTheme="majorHAnsi" w:cs="Arial"/>
          <w:sz w:val="18"/>
          <w:szCs w:val="18"/>
        </w:rPr>
      </w:pPr>
      <w:r w:rsidRPr="00296F7B">
        <w:rPr>
          <w:rFonts w:asciiTheme="majorHAnsi" w:eastAsia="Arial" w:hAnsiTheme="majorHAnsi" w:cs="Arial"/>
          <w:sz w:val="18"/>
          <w:szCs w:val="18"/>
        </w:rPr>
        <w:t>F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>EIRE,</w:t>
      </w:r>
      <w:r w:rsidRPr="00296F7B">
        <w:rPr>
          <w:rFonts w:asciiTheme="majorHAnsi" w:eastAsia="Arial" w:hAnsiTheme="majorHAnsi" w:cs="Arial"/>
          <w:spacing w:val="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P</w:t>
      </w:r>
      <w:r w:rsidRPr="00296F7B">
        <w:rPr>
          <w:rFonts w:asciiTheme="majorHAnsi" w:eastAsia="Arial" w:hAnsiTheme="majorHAnsi" w:cs="Arial"/>
          <w:sz w:val="18"/>
          <w:szCs w:val="18"/>
        </w:rPr>
        <w:t>aul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spacing w:val="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Edu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ação</w:t>
      </w:r>
      <w:r w:rsidRPr="00296F7B">
        <w:rPr>
          <w:rFonts w:asciiTheme="majorHAnsi" w:eastAsia="Arial" w:hAnsiTheme="majorHAnsi" w:cs="Arial"/>
          <w:bCs/>
          <w:spacing w:val="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como</w:t>
      </w:r>
      <w:r w:rsidRPr="00296F7B">
        <w:rPr>
          <w:rFonts w:asciiTheme="majorHAnsi" w:eastAsia="Arial" w:hAnsiTheme="majorHAnsi" w:cs="Arial"/>
          <w:bCs/>
          <w:spacing w:val="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Prát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ca</w:t>
      </w:r>
      <w:r w:rsidRPr="00296F7B">
        <w:rPr>
          <w:rFonts w:asciiTheme="majorHAnsi" w:eastAsia="Arial" w:hAnsiTheme="majorHAnsi" w:cs="Arial"/>
          <w:bCs/>
          <w:spacing w:val="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pacing w:val="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li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b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erdad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bCs/>
          <w:spacing w:val="8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32ª</w:t>
      </w:r>
      <w:r w:rsidRPr="00296F7B">
        <w:rPr>
          <w:rFonts w:asciiTheme="majorHAnsi" w:eastAsia="Arial" w:hAnsiTheme="majorHAnsi" w:cs="Arial"/>
          <w:spacing w:val="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spacing w:val="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>io</w:t>
      </w:r>
      <w:r w:rsidRPr="00296F7B">
        <w:rPr>
          <w:rFonts w:asciiTheme="majorHAnsi" w:eastAsia="Arial" w:hAnsiTheme="majorHAnsi" w:cs="Arial"/>
          <w:spacing w:val="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pacing w:val="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J</w:t>
      </w:r>
      <w:r w:rsidRPr="00296F7B">
        <w:rPr>
          <w:rFonts w:asciiTheme="majorHAnsi" w:eastAsia="Arial" w:hAnsiTheme="majorHAnsi" w:cs="Arial"/>
          <w:sz w:val="18"/>
          <w:szCs w:val="18"/>
        </w:rPr>
        <w:t>anei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>o:</w:t>
      </w:r>
      <w:r w:rsidRPr="00296F7B">
        <w:rPr>
          <w:rFonts w:asciiTheme="majorHAnsi" w:eastAsia="Arial" w:hAnsiTheme="majorHAnsi" w:cs="Arial"/>
          <w:spacing w:val="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P</w:t>
      </w:r>
      <w:r w:rsidRPr="00296F7B">
        <w:rPr>
          <w:rFonts w:asciiTheme="majorHAnsi" w:eastAsia="Arial" w:hAnsiTheme="majorHAnsi" w:cs="Arial"/>
          <w:sz w:val="18"/>
          <w:szCs w:val="18"/>
        </w:rPr>
        <w:t>az e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sz w:val="18"/>
          <w:szCs w:val="18"/>
        </w:rPr>
        <w:t>er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z w:val="18"/>
          <w:szCs w:val="18"/>
        </w:rPr>
        <w:t>a: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2</w:t>
      </w:r>
      <w:r w:rsidRPr="00296F7B">
        <w:rPr>
          <w:rFonts w:asciiTheme="majorHAnsi" w:eastAsia="Arial" w:hAnsiTheme="majorHAnsi" w:cs="Arial"/>
          <w:sz w:val="18"/>
          <w:szCs w:val="18"/>
        </w:rPr>
        <w:t>0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0</w:t>
      </w:r>
      <w:r w:rsidRPr="00296F7B">
        <w:rPr>
          <w:rFonts w:asciiTheme="majorHAnsi" w:eastAsia="Arial" w:hAnsiTheme="majorHAnsi" w:cs="Arial"/>
          <w:sz w:val="18"/>
          <w:szCs w:val="18"/>
        </w:rPr>
        <w:t>9.</w:t>
      </w:r>
    </w:p>
    <w:p w:rsidR="00904430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jc w:val="both"/>
        <w:rPr>
          <w:rFonts w:asciiTheme="majorHAnsi" w:eastAsia="Arial" w:hAnsiTheme="majorHAnsi" w:cs="Arial"/>
          <w:sz w:val="18"/>
          <w:szCs w:val="18"/>
        </w:rPr>
      </w:pPr>
      <w:r w:rsidRPr="00296F7B">
        <w:rPr>
          <w:rFonts w:asciiTheme="majorHAnsi" w:eastAsia="Arial" w:hAnsiTheme="majorHAnsi" w:cs="Arial"/>
          <w:sz w:val="18"/>
          <w:szCs w:val="18"/>
        </w:rPr>
        <w:t>GIROU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X</w:t>
      </w:r>
      <w:r w:rsidRPr="00296F7B">
        <w:rPr>
          <w:rFonts w:asciiTheme="majorHAnsi" w:eastAsia="Arial" w:hAnsiTheme="majorHAnsi" w:cs="Arial"/>
          <w:sz w:val="18"/>
          <w:szCs w:val="18"/>
        </w:rPr>
        <w:t>,</w:t>
      </w:r>
      <w:r w:rsidRPr="00296F7B">
        <w:rPr>
          <w:rFonts w:asciiTheme="majorHAnsi" w:eastAsia="Arial" w:hAnsiTheme="majorHAnsi" w:cs="Arial"/>
          <w:spacing w:val="19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He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spacing w:val="-4"/>
          <w:sz w:val="18"/>
          <w:szCs w:val="18"/>
        </w:rPr>
        <w:t>y</w:t>
      </w:r>
      <w:r w:rsidRPr="00296F7B">
        <w:rPr>
          <w:rFonts w:asciiTheme="majorHAnsi" w:eastAsia="Arial" w:hAnsiTheme="majorHAnsi" w:cs="Arial"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spacing w:val="38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spacing w:val="1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P</w:t>
      </w:r>
      <w:r w:rsidRPr="00296F7B">
        <w:rPr>
          <w:rFonts w:asciiTheme="majorHAnsi" w:eastAsia="Arial" w:hAnsiTheme="majorHAnsi" w:cs="Arial"/>
          <w:sz w:val="18"/>
          <w:szCs w:val="18"/>
        </w:rPr>
        <w:t>ó</w:t>
      </w:r>
      <w:r w:rsidRPr="00296F7B">
        <w:rPr>
          <w:rFonts w:asciiTheme="majorHAnsi" w:eastAsia="Arial" w:hAnsiTheme="majorHAnsi" w:cs="Arial"/>
          <w:spacing w:val="2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-M</w:t>
      </w:r>
      <w:r w:rsidRPr="00296F7B">
        <w:rPr>
          <w:rFonts w:asciiTheme="majorHAnsi" w:eastAsia="Arial" w:hAnsiTheme="majorHAnsi" w:cs="Arial"/>
          <w:sz w:val="18"/>
          <w:szCs w:val="18"/>
        </w:rPr>
        <w:t>odernis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spacing w:val="1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pacing w:val="20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sz w:val="18"/>
          <w:szCs w:val="18"/>
        </w:rPr>
        <w:t>urso</w:t>
      </w:r>
      <w:r w:rsidRPr="00296F7B">
        <w:rPr>
          <w:rFonts w:asciiTheme="majorHAnsi" w:eastAsia="Arial" w:hAnsiTheme="majorHAnsi" w:cs="Arial"/>
          <w:spacing w:val="19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20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rí</w:t>
      </w:r>
      <w:r w:rsidRPr="00296F7B">
        <w:rPr>
          <w:rFonts w:asciiTheme="majorHAnsi" w:eastAsia="Arial" w:hAnsiTheme="majorHAnsi" w:cs="Arial"/>
          <w:sz w:val="18"/>
          <w:szCs w:val="18"/>
        </w:rPr>
        <w:t>tica</w:t>
      </w:r>
      <w:r w:rsidRPr="00296F7B">
        <w:rPr>
          <w:rFonts w:asciiTheme="majorHAnsi" w:eastAsia="Arial" w:hAnsiTheme="majorHAnsi" w:cs="Arial"/>
          <w:spacing w:val="20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z w:val="18"/>
          <w:szCs w:val="18"/>
        </w:rPr>
        <w:t>du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z w:val="18"/>
          <w:szCs w:val="18"/>
        </w:rPr>
        <w:t>cio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sz w:val="18"/>
          <w:szCs w:val="18"/>
        </w:rPr>
        <w:t>al.</w:t>
      </w:r>
      <w:r w:rsidRPr="00296F7B">
        <w:rPr>
          <w:rFonts w:asciiTheme="majorHAnsi" w:eastAsia="Arial" w:hAnsiTheme="majorHAnsi" w:cs="Arial"/>
          <w:spacing w:val="1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sz w:val="18"/>
          <w:szCs w:val="18"/>
        </w:rPr>
        <w:t>:</w:t>
      </w:r>
      <w:r w:rsidRPr="00296F7B">
        <w:rPr>
          <w:rFonts w:asciiTheme="majorHAnsi" w:eastAsia="Arial" w:hAnsiTheme="majorHAnsi" w:cs="Arial"/>
          <w:spacing w:val="1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LV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,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az</w:t>
      </w:r>
      <w:r w:rsidRPr="00296F7B">
        <w:rPr>
          <w:rFonts w:asciiTheme="majorHAnsi" w:eastAsia="Arial" w:hAnsiTheme="majorHAnsi" w:cs="Arial"/>
          <w:spacing w:val="3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>eu</w:t>
      </w:r>
      <w:r w:rsidRPr="00296F7B">
        <w:rPr>
          <w:rFonts w:asciiTheme="majorHAnsi" w:eastAsia="Arial" w:hAnsiTheme="majorHAnsi" w:cs="Arial"/>
          <w:spacing w:val="42"/>
          <w:sz w:val="18"/>
          <w:szCs w:val="18"/>
        </w:rPr>
        <w:t xml:space="preserve"> </w:t>
      </w:r>
      <w:proofErr w:type="gramStart"/>
      <w:r w:rsidRPr="00296F7B">
        <w:rPr>
          <w:rFonts w:asciiTheme="majorHAnsi" w:eastAsia="Arial" w:hAnsiTheme="majorHAnsi" w:cs="Arial"/>
          <w:sz w:val="18"/>
          <w:szCs w:val="18"/>
        </w:rPr>
        <w:t>da.</w:t>
      </w:r>
      <w:proofErr w:type="gramEnd"/>
      <w:r w:rsidRPr="00296F7B">
        <w:rPr>
          <w:rFonts w:asciiTheme="majorHAnsi" w:eastAsia="Arial" w:hAnsiTheme="majorHAnsi" w:cs="Arial"/>
          <w:spacing w:val="4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oria</w:t>
      </w:r>
      <w:r w:rsidRPr="00296F7B">
        <w:rPr>
          <w:rFonts w:asciiTheme="majorHAnsi" w:eastAsia="Arial" w:hAnsiTheme="majorHAnsi" w:cs="Arial"/>
          <w:bCs/>
          <w:spacing w:val="4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Edu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acio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al</w:t>
      </w:r>
      <w:r w:rsidRPr="00296F7B">
        <w:rPr>
          <w:rFonts w:asciiTheme="majorHAnsi" w:eastAsia="Arial" w:hAnsiTheme="majorHAnsi" w:cs="Arial"/>
          <w:bCs/>
          <w:spacing w:val="4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ítica</w:t>
      </w:r>
      <w:r w:rsidRPr="00296F7B">
        <w:rPr>
          <w:rFonts w:asciiTheme="majorHAnsi" w:eastAsia="Arial" w:hAnsiTheme="majorHAnsi" w:cs="Arial"/>
          <w:bCs/>
          <w:spacing w:val="4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em</w:t>
      </w:r>
      <w:r w:rsidRPr="00296F7B">
        <w:rPr>
          <w:rFonts w:asciiTheme="majorHAnsi" w:eastAsia="Arial" w:hAnsiTheme="majorHAnsi" w:cs="Arial"/>
          <w:bCs/>
          <w:spacing w:val="4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tempos</w:t>
      </w:r>
      <w:r w:rsidRPr="00296F7B">
        <w:rPr>
          <w:rFonts w:asciiTheme="majorHAnsi" w:eastAsia="Arial" w:hAnsiTheme="majorHAnsi" w:cs="Arial"/>
          <w:bCs/>
          <w:spacing w:val="4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pó</w:t>
      </w:r>
      <w:r w:rsidRPr="00296F7B">
        <w:rPr>
          <w:rFonts w:asciiTheme="majorHAnsi" w:eastAsia="Arial" w:hAnsiTheme="majorHAnsi" w:cs="Arial"/>
          <w:bCs/>
          <w:spacing w:val="4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-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modernos</w:t>
      </w:r>
      <w:r w:rsidRPr="00296F7B">
        <w:rPr>
          <w:rFonts w:asciiTheme="majorHAnsi" w:eastAsia="Arial" w:hAnsiTheme="majorHAnsi" w:cs="Arial"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spacing w:val="4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Ar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es 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édicas.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P</w:t>
      </w:r>
      <w:r w:rsidRPr="00296F7B">
        <w:rPr>
          <w:rFonts w:asciiTheme="majorHAnsi" w:eastAsia="Arial" w:hAnsiTheme="majorHAnsi" w:cs="Arial"/>
          <w:sz w:val="18"/>
          <w:szCs w:val="18"/>
        </w:rPr>
        <w:t>orto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Ale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g</w:t>
      </w:r>
      <w:r w:rsidRPr="00296F7B">
        <w:rPr>
          <w:rFonts w:asciiTheme="majorHAnsi" w:eastAsia="Arial" w:hAnsiTheme="majorHAnsi" w:cs="Arial"/>
          <w:sz w:val="18"/>
          <w:szCs w:val="18"/>
        </w:rPr>
        <w:t>re. Brasil. 1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9</w:t>
      </w:r>
      <w:r w:rsidRPr="00296F7B">
        <w:rPr>
          <w:rFonts w:asciiTheme="majorHAnsi" w:eastAsia="Arial" w:hAnsiTheme="majorHAnsi" w:cs="Arial"/>
          <w:sz w:val="18"/>
          <w:szCs w:val="18"/>
        </w:rPr>
        <w:t>93.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Or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ig</w:t>
      </w:r>
      <w:r w:rsidRPr="00296F7B">
        <w:rPr>
          <w:rFonts w:asciiTheme="majorHAnsi" w:eastAsia="Arial" w:hAnsiTheme="majorHAnsi" w:cs="Arial"/>
          <w:sz w:val="18"/>
          <w:szCs w:val="18"/>
        </w:rPr>
        <w:t>in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z w:val="18"/>
          <w:szCs w:val="18"/>
        </w:rPr>
        <w:t>l in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g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lês,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1</w:t>
      </w:r>
      <w:r w:rsidRPr="00296F7B">
        <w:rPr>
          <w:rFonts w:asciiTheme="majorHAnsi" w:eastAsia="Arial" w:hAnsiTheme="majorHAnsi" w:cs="Arial"/>
          <w:sz w:val="18"/>
          <w:szCs w:val="18"/>
        </w:rPr>
        <w:t>9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9</w:t>
      </w:r>
      <w:r w:rsidRPr="00296F7B">
        <w:rPr>
          <w:rFonts w:asciiTheme="majorHAnsi" w:eastAsia="Arial" w:hAnsiTheme="majorHAnsi" w:cs="Arial"/>
          <w:sz w:val="18"/>
          <w:szCs w:val="18"/>
        </w:rPr>
        <w:t>8.</w:t>
      </w:r>
    </w:p>
    <w:p w:rsidR="00296F7B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rPr>
          <w:rFonts w:asciiTheme="majorHAnsi" w:eastAsia="Arial" w:hAnsiTheme="majorHAnsi" w:cs="Arial"/>
          <w:sz w:val="18"/>
          <w:szCs w:val="18"/>
        </w:rPr>
      </w:pPr>
      <w:r w:rsidRPr="00296F7B">
        <w:rPr>
          <w:rFonts w:asciiTheme="majorHAnsi" w:eastAsia="Arial" w:hAnsiTheme="majorHAnsi" w:cs="Arial"/>
          <w:sz w:val="18"/>
          <w:szCs w:val="18"/>
        </w:rPr>
        <w:t>GOFF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AN,</w:t>
      </w:r>
      <w:proofErr w:type="gramStart"/>
      <w:r w:rsidRPr="00296F7B">
        <w:rPr>
          <w:rFonts w:asciiTheme="majorHAnsi" w:eastAsia="Arial" w:hAnsiTheme="majorHAnsi" w:cs="Arial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45"/>
          <w:sz w:val="18"/>
          <w:szCs w:val="18"/>
        </w:rPr>
        <w:t xml:space="preserve"> </w:t>
      </w:r>
      <w:proofErr w:type="spellStart"/>
      <w:proofErr w:type="gramEnd"/>
      <w:r w:rsidRPr="00296F7B">
        <w:rPr>
          <w:rFonts w:asciiTheme="majorHAnsi" w:eastAsia="Arial" w:hAnsiTheme="majorHAnsi" w:cs="Arial"/>
          <w:sz w:val="18"/>
          <w:szCs w:val="18"/>
        </w:rPr>
        <w:t>Er</w:t>
      </w:r>
      <w:r w:rsidRPr="00296F7B">
        <w:rPr>
          <w:rFonts w:asciiTheme="majorHAnsi" w:eastAsia="Arial" w:hAnsiTheme="majorHAnsi" w:cs="Arial"/>
          <w:spacing w:val="-4"/>
          <w:sz w:val="18"/>
          <w:szCs w:val="18"/>
        </w:rPr>
        <w:t>v</w:t>
      </w:r>
      <w:r w:rsidRPr="00296F7B">
        <w:rPr>
          <w:rFonts w:asciiTheme="majorHAnsi" w:eastAsia="Arial" w:hAnsiTheme="majorHAnsi" w:cs="Arial"/>
          <w:sz w:val="18"/>
          <w:szCs w:val="18"/>
        </w:rPr>
        <w:t>in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g</w:t>
      </w:r>
      <w:proofErr w:type="spellEnd"/>
      <w:r w:rsidRPr="00296F7B">
        <w:rPr>
          <w:rFonts w:asciiTheme="majorHAnsi" w:eastAsia="Arial" w:hAnsiTheme="majorHAnsi" w:cs="Arial"/>
          <w:sz w:val="18"/>
          <w:szCs w:val="18"/>
        </w:rPr>
        <w:t xml:space="preserve">. </w:t>
      </w:r>
      <w:r w:rsidRPr="00296F7B">
        <w:rPr>
          <w:rFonts w:asciiTheme="majorHAnsi" w:eastAsia="Arial" w:hAnsiTheme="majorHAnsi" w:cs="Arial"/>
          <w:spacing w:val="48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anicômios,</w:t>
      </w:r>
      <w:proofErr w:type="gramStart"/>
      <w:r w:rsidRPr="00296F7B">
        <w:rPr>
          <w:rFonts w:asciiTheme="majorHAnsi" w:eastAsia="Arial" w:hAnsiTheme="majorHAnsi" w:cs="Arial"/>
          <w:bCs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pacing w:val="44"/>
          <w:sz w:val="18"/>
          <w:szCs w:val="18"/>
        </w:rPr>
        <w:t xml:space="preserve"> </w:t>
      </w:r>
      <w:proofErr w:type="gramEnd"/>
      <w:r w:rsidRPr="00296F7B">
        <w:rPr>
          <w:rFonts w:asciiTheme="majorHAnsi" w:eastAsia="Arial" w:hAnsiTheme="majorHAnsi" w:cs="Arial"/>
          <w:bCs/>
          <w:sz w:val="18"/>
          <w:szCs w:val="18"/>
        </w:rPr>
        <w:t>P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õ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 xml:space="preserve">s </w:t>
      </w:r>
      <w:r w:rsidRPr="00296F7B">
        <w:rPr>
          <w:rFonts w:asciiTheme="majorHAnsi" w:eastAsia="Arial" w:hAnsiTheme="majorHAnsi" w:cs="Arial"/>
          <w:bCs/>
          <w:spacing w:val="46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 xml:space="preserve">e </w:t>
      </w:r>
      <w:r w:rsidRPr="00296F7B">
        <w:rPr>
          <w:rFonts w:asciiTheme="majorHAnsi" w:eastAsia="Arial" w:hAnsiTheme="majorHAnsi" w:cs="Arial"/>
          <w:bCs/>
          <w:spacing w:val="4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bCs/>
          <w:spacing w:val="-5"/>
          <w:sz w:val="18"/>
          <w:szCs w:val="18"/>
        </w:rPr>
        <w:t>v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en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 xml:space="preserve">os. </w:t>
      </w:r>
      <w:r w:rsidRPr="00296F7B">
        <w:rPr>
          <w:rFonts w:asciiTheme="majorHAnsi" w:eastAsia="Arial" w:hAnsiTheme="majorHAnsi" w:cs="Arial"/>
          <w:bCs/>
          <w:spacing w:val="4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2ª</w:t>
      </w:r>
      <w:proofErr w:type="gramStart"/>
      <w:r w:rsidRPr="00296F7B">
        <w:rPr>
          <w:rFonts w:asciiTheme="majorHAnsi" w:eastAsia="Arial" w:hAnsiTheme="majorHAnsi" w:cs="Arial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46"/>
          <w:sz w:val="18"/>
          <w:szCs w:val="18"/>
        </w:rPr>
        <w:t xml:space="preserve"> </w:t>
      </w:r>
      <w:proofErr w:type="gramEnd"/>
      <w:r w:rsidRPr="00296F7B">
        <w:rPr>
          <w:rFonts w:asciiTheme="majorHAnsi" w:eastAsia="Arial" w:hAnsiTheme="majorHAnsi" w:cs="Arial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. </w:t>
      </w:r>
      <w:r w:rsidRPr="00296F7B">
        <w:rPr>
          <w:rFonts w:asciiTheme="majorHAnsi" w:eastAsia="Arial" w:hAnsiTheme="majorHAnsi" w:cs="Arial"/>
          <w:spacing w:val="46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ão </w:t>
      </w:r>
      <w:r w:rsidRPr="00296F7B">
        <w:rPr>
          <w:rFonts w:asciiTheme="majorHAnsi" w:eastAsia="Arial" w:hAnsiTheme="majorHAnsi" w:cs="Arial"/>
          <w:spacing w:val="4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P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sz w:val="18"/>
          <w:szCs w:val="18"/>
        </w:rPr>
        <w:t>ul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sz w:val="18"/>
          <w:szCs w:val="18"/>
        </w:rPr>
        <w:t>: Perspecti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v</w:t>
      </w:r>
      <w:r w:rsidRPr="00296F7B">
        <w:rPr>
          <w:rFonts w:asciiTheme="majorHAnsi" w:eastAsia="Arial" w:hAnsiTheme="majorHAnsi" w:cs="Arial"/>
          <w:sz w:val="18"/>
          <w:szCs w:val="18"/>
        </w:rPr>
        <w:t>a A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z w:val="18"/>
          <w:szCs w:val="18"/>
        </w:rPr>
        <w:t>, 1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9</w:t>
      </w:r>
      <w:r w:rsidRPr="00296F7B">
        <w:rPr>
          <w:rFonts w:asciiTheme="majorHAnsi" w:eastAsia="Arial" w:hAnsiTheme="majorHAnsi" w:cs="Arial"/>
          <w:sz w:val="18"/>
          <w:szCs w:val="18"/>
        </w:rPr>
        <w:t>87.</w:t>
      </w:r>
    </w:p>
    <w:p w:rsidR="00296F7B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jc w:val="both"/>
        <w:rPr>
          <w:rFonts w:asciiTheme="majorHAnsi" w:eastAsia="Arial" w:hAnsiTheme="majorHAnsi" w:cs="Arial"/>
          <w:sz w:val="18"/>
          <w:szCs w:val="18"/>
        </w:rPr>
      </w:pP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GÓ</w:t>
      </w:r>
      <w:r w:rsidRPr="00296F7B">
        <w:rPr>
          <w:rFonts w:asciiTheme="majorHAnsi" w:eastAsia="Arial" w:hAnsiTheme="majorHAnsi" w:cs="Arial"/>
          <w:spacing w:val="-1"/>
          <w:sz w:val="18"/>
          <w:szCs w:val="18"/>
          <w:lang w:val="en-US"/>
        </w:rPr>
        <w:t>M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ES,</w:t>
      </w:r>
      <w:r w:rsidRPr="00296F7B">
        <w:rPr>
          <w:rFonts w:asciiTheme="majorHAnsi" w:eastAsia="Arial" w:hAnsiTheme="majorHAnsi" w:cs="Arial"/>
          <w:spacing w:val="45"/>
          <w:sz w:val="18"/>
          <w:szCs w:val="18"/>
          <w:lang w:val="en-US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J.</w:t>
      </w:r>
      <w:r w:rsidRPr="00296F7B">
        <w:rPr>
          <w:rFonts w:asciiTheme="majorHAnsi" w:eastAsia="Arial" w:hAnsiTheme="majorHAnsi" w:cs="Arial"/>
          <w:spacing w:val="46"/>
          <w:sz w:val="18"/>
          <w:szCs w:val="18"/>
          <w:lang w:val="en-US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  <w:lang w:val="en-US"/>
        </w:rPr>
        <w:t>A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.</w:t>
      </w:r>
      <w:r w:rsidRPr="00296F7B">
        <w:rPr>
          <w:rFonts w:asciiTheme="majorHAnsi" w:eastAsia="Arial" w:hAnsiTheme="majorHAnsi" w:cs="Arial"/>
          <w:spacing w:val="46"/>
          <w:sz w:val="18"/>
          <w:szCs w:val="18"/>
          <w:lang w:val="en-US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C.</w:t>
      </w:r>
      <w:r w:rsidRPr="00296F7B">
        <w:rPr>
          <w:rFonts w:asciiTheme="majorHAnsi" w:eastAsia="Arial" w:hAnsiTheme="majorHAnsi" w:cs="Arial"/>
          <w:spacing w:val="47"/>
          <w:sz w:val="18"/>
          <w:szCs w:val="18"/>
          <w:lang w:val="en-US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i/>
          <w:sz w:val="18"/>
          <w:szCs w:val="18"/>
          <w:lang w:val="en-US"/>
        </w:rPr>
        <w:t>I</w:t>
      </w:r>
      <w:r w:rsidRPr="00296F7B">
        <w:rPr>
          <w:rFonts w:asciiTheme="majorHAnsi" w:eastAsia="Arial" w:hAnsiTheme="majorHAnsi" w:cs="Arial"/>
          <w:i/>
          <w:spacing w:val="1"/>
          <w:sz w:val="18"/>
          <w:szCs w:val="18"/>
          <w:lang w:val="en-US"/>
        </w:rPr>
        <w:t>n</w:t>
      </w:r>
      <w:r w:rsidRPr="00296F7B">
        <w:rPr>
          <w:rFonts w:asciiTheme="majorHAnsi" w:eastAsia="Arial" w:hAnsiTheme="majorHAnsi" w:cs="Arial"/>
          <w:i/>
          <w:sz w:val="18"/>
          <w:szCs w:val="18"/>
          <w:lang w:val="en-US"/>
        </w:rPr>
        <w:t>t</w:t>
      </w:r>
      <w:r w:rsidRPr="00296F7B">
        <w:rPr>
          <w:rFonts w:asciiTheme="majorHAnsi" w:eastAsia="Arial" w:hAnsiTheme="majorHAnsi" w:cs="Arial"/>
          <w:i/>
          <w:spacing w:val="-3"/>
          <w:sz w:val="18"/>
          <w:szCs w:val="18"/>
          <w:lang w:val="en-US"/>
        </w:rPr>
        <w:t>r</w:t>
      </w:r>
      <w:r w:rsidRPr="00296F7B">
        <w:rPr>
          <w:rFonts w:asciiTheme="majorHAnsi" w:eastAsia="Arial" w:hAnsiTheme="majorHAnsi" w:cs="Arial"/>
          <w:i/>
          <w:sz w:val="18"/>
          <w:szCs w:val="18"/>
          <w:lang w:val="en-US"/>
        </w:rPr>
        <w:t>oducci</w:t>
      </w:r>
      <w:r w:rsidRPr="00296F7B">
        <w:rPr>
          <w:rFonts w:asciiTheme="majorHAnsi" w:eastAsia="Arial" w:hAnsiTheme="majorHAnsi" w:cs="Arial"/>
          <w:i/>
          <w:spacing w:val="-2"/>
          <w:sz w:val="18"/>
          <w:szCs w:val="18"/>
          <w:lang w:val="en-US"/>
        </w:rPr>
        <w:t>ó</w:t>
      </w:r>
      <w:r w:rsidRPr="00296F7B">
        <w:rPr>
          <w:rFonts w:asciiTheme="majorHAnsi" w:eastAsia="Arial" w:hAnsiTheme="majorHAnsi" w:cs="Arial"/>
          <w:i/>
          <w:spacing w:val="1"/>
          <w:sz w:val="18"/>
          <w:szCs w:val="18"/>
          <w:lang w:val="en-US"/>
        </w:rPr>
        <w:t>n</w:t>
      </w:r>
      <w:proofErr w:type="spellEnd"/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.</w:t>
      </w:r>
      <w:r w:rsidRPr="00296F7B">
        <w:rPr>
          <w:rFonts w:asciiTheme="majorHAnsi" w:eastAsia="Arial" w:hAnsiTheme="majorHAnsi" w:cs="Arial"/>
          <w:spacing w:val="46"/>
          <w:sz w:val="18"/>
          <w:szCs w:val="18"/>
          <w:lang w:val="en-US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I</w:t>
      </w:r>
      <w:r w:rsidRPr="00296F7B">
        <w:rPr>
          <w:rFonts w:asciiTheme="majorHAnsi" w:eastAsia="Arial" w:hAnsiTheme="majorHAnsi" w:cs="Arial"/>
          <w:spacing w:val="-1"/>
          <w:sz w:val="18"/>
          <w:szCs w:val="18"/>
          <w:lang w:val="en-US"/>
        </w:rPr>
        <w:t>n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:</w:t>
      </w:r>
      <w:r w:rsidRPr="00296F7B">
        <w:rPr>
          <w:rFonts w:asciiTheme="majorHAnsi" w:eastAsia="Arial" w:hAnsiTheme="majorHAnsi" w:cs="Arial"/>
          <w:spacing w:val="46"/>
          <w:sz w:val="18"/>
          <w:szCs w:val="18"/>
          <w:lang w:val="en-US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AÑAÑ</w:t>
      </w:r>
      <w:r w:rsidRPr="00296F7B">
        <w:rPr>
          <w:rFonts w:asciiTheme="majorHAnsi" w:eastAsia="Arial" w:hAnsiTheme="majorHAnsi" w:cs="Arial"/>
          <w:spacing w:val="-3"/>
          <w:sz w:val="18"/>
          <w:szCs w:val="18"/>
          <w:lang w:val="en-US"/>
        </w:rPr>
        <w:t>O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S,</w:t>
      </w:r>
      <w:r w:rsidRPr="00296F7B">
        <w:rPr>
          <w:rFonts w:asciiTheme="majorHAnsi" w:eastAsia="Arial" w:hAnsiTheme="majorHAnsi" w:cs="Arial"/>
          <w:spacing w:val="46"/>
          <w:sz w:val="18"/>
          <w:szCs w:val="18"/>
          <w:lang w:val="en-US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F.</w:t>
      </w:r>
      <w:r w:rsidRPr="00296F7B">
        <w:rPr>
          <w:rFonts w:asciiTheme="majorHAnsi" w:eastAsia="Arial" w:hAnsiTheme="majorHAnsi" w:cs="Arial"/>
          <w:spacing w:val="45"/>
          <w:sz w:val="18"/>
          <w:szCs w:val="18"/>
          <w:lang w:val="en-US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T.</w:t>
      </w:r>
      <w:r w:rsidRPr="00296F7B">
        <w:rPr>
          <w:rFonts w:asciiTheme="majorHAnsi" w:eastAsia="Arial" w:hAnsiTheme="majorHAnsi" w:cs="Arial"/>
          <w:spacing w:val="46"/>
          <w:sz w:val="18"/>
          <w:szCs w:val="18"/>
          <w:lang w:val="en-US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(</w:t>
      </w:r>
      <w:proofErr w:type="spellStart"/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coord</w:t>
      </w:r>
      <w:proofErr w:type="spellEnd"/>
      <w:r w:rsidRPr="00296F7B">
        <w:rPr>
          <w:rFonts w:asciiTheme="majorHAnsi" w:eastAsia="Arial" w:hAnsiTheme="majorHAnsi" w:cs="Arial"/>
          <w:sz w:val="18"/>
          <w:szCs w:val="18"/>
          <w:lang w:val="en-US"/>
        </w:rPr>
        <w:t>.).</w:t>
      </w:r>
      <w:r w:rsidRPr="00296F7B">
        <w:rPr>
          <w:rFonts w:asciiTheme="majorHAnsi" w:eastAsia="Arial" w:hAnsiTheme="majorHAnsi" w:cs="Arial"/>
          <w:spacing w:val="48"/>
          <w:sz w:val="18"/>
          <w:szCs w:val="18"/>
          <w:lang w:val="en-US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bCs/>
          <w:i/>
          <w:spacing w:val="-2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s</w:t>
      </w:r>
      <w:proofErr w:type="spellEnd"/>
      <w:r w:rsidRPr="00296F7B">
        <w:rPr>
          <w:rFonts w:asciiTheme="majorHAnsi" w:eastAsia="Arial" w:hAnsiTheme="majorHAnsi" w:cs="Arial"/>
          <w:bCs/>
          <w:i/>
          <w:spacing w:val="43"/>
          <w:sz w:val="18"/>
          <w:szCs w:val="18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muj</w:t>
      </w:r>
      <w:r w:rsidRPr="00296F7B">
        <w:rPr>
          <w:rFonts w:asciiTheme="majorHAnsi" w:eastAsia="Arial" w:hAnsiTheme="majorHAnsi" w:cs="Arial"/>
          <w:bCs/>
          <w:i/>
          <w:spacing w:val="1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res</w:t>
      </w:r>
      <w:proofErr w:type="spellEnd"/>
      <w:r w:rsidRPr="00296F7B">
        <w:rPr>
          <w:rFonts w:asciiTheme="majorHAnsi" w:eastAsia="Arial" w:hAnsiTheme="majorHAnsi" w:cs="Arial"/>
          <w:bCs/>
          <w:i/>
          <w:spacing w:val="44"/>
          <w:sz w:val="18"/>
          <w:szCs w:val="18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en</w:t>
      </w:r>
      <w:proofErr w:type="spellEnd"/>
      <w:r w:rsidRPr="00296F7B">
        <w:rPr>
          <w:rFonts w:asciiTheme="majorHAnsi" w:eastAsia="Arial" w:hAnsiTheme="majorHAnsi" w:cs="Arial"/>
          <w:bCs/>
          <w:i/>
          <w:spacing w:val="45"/>
          <w:sz w:val="18"/>
          <w:szCs w:val="18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bCs/>
          <w:i/>
          <w:spacing w:val="1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s</w:t>
      </w:r>
      <w:proofErr w:type="spellEnd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pri</w:t>
      </w:r>
      <w:r w:rsidRPr="00296F7B">
        <w:rPr>
          <w:rFonts w:asciiTheme="majorHAnsi" w:eastAsia="Arial" w:hAnsiTheme="majorHAnsi" w:cs="Arial"/>
          <w:bCs/>
          <w:i/>
          <w:spacing w:val="1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iones</w:t>
      </w:r>
      <w:proofErr w:type="spellEnd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:</w:t>
      </w:r>
      <w:r w:rsidRPr="00296F7B">
        <w:rPr>
          <w:rFonts w:asciiTheme="majorHAnsi" w:eastAsia="Arial" w:hAnsiTheme="majorHAnsi" w:cs="Arial"/>
          <w:bCs/>
          <w:i/>
          <w:spacing w:val="39"/>
          <w:sz w:val="18"/>
          <w:szCs w:val="18"/>
        </w:rPr>
        <w:t xml:space="preserve"> </w:t>
      </w:r>
      <w:proofErr w:type="spellStart"/>
      <w:proofErr w:type="gramStart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la</w:t>
      </w:r>
      <w:proofErr w:type="spellEnd"/>
      <w:proofErr w:type="gramEnd"/>
      <w:r w:rsidRPr="00296F7B">
        <w:rPr>
          <w:rFonts w:asciiTheme="majorHAnsi" w:eastAsia="Arial" w:hAnsiTheme="majorHAnsi" w:cs="Arial"/>
          <w:bCs/>
          <w:i/>
          <w:spacing w:val="42"/>
          <w:sz w:val="18"/>
          <w:szCs w:val="18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educ</w:t>
      </w:r>
      <w:r w:rsidRPr="00296F7B">
        <w:rPr>
          <w:rFonts w:asciiTheme="majorHAnsi" w:eastAsia="Arial" w:hAnsiTheme="majorHAnsi" w:cs="Arial"/>
          <w:bCs/>
          <w:i/>
          <w:spacing w:val="-1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i/>
          <w:spacing w:val="-2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ión</w:t>
      </w:r>
      <w:proofErr w:type="spellEnd"/>
      <w:r w:rsidRPr="00296F7B">
        <w:rPr>
          <w:rFonts w:asciiTheme="majorHAnsi" w:eastAsia="Arial" w:hAnsiTheme="majorHAnsi" w:cs="Arial"/>
          <w:bCs/>
          <w:i/>
          <w:spacing w:val="4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soc</w:t>
      </w:r>
      <w:r w:rsidRPr="00296F7B">
        <w:rPr>
          <w:rFonts w:asciiTheme="majorHAnsi" w:eastAsia="Arial" w:hAnsiTheme="majorHAnsi" w:cs="Arial"/>
          <w:bCs/>
          <w:i/>
          <w:spacing w:val="-2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al</w:t>
      </w:r>
      <w:r w:rsidRPr="00296F7B">
        <w:rPr>
          <w:rFonts w:asciiTheme="majorHAnsi" w:eastAsia="Arial" w:hAnsiTheme="majorHAnsi" w:cs="Arial"/>
          <w:bCs/>
          <w:i/>
          <w:spacing w:val="40"/>
          <w:sz w:val="18"/>
          <w:szCs w:val="18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en</w:t>
      </w:r>
      <w:proofErr w:type="spellEnd"/>
      <w:r w:rsidRPr="00296F7B">
        <w:rPr>
          <w:rFonts w:asciiTheme="majorHAnsi" w:eastAsia="Arial" w:hAnsiTheme="majorHAnsi" w:cs="Arial"/>
          <w:bCs/>
          <w:i/>
          <w:spacing w:val="4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con</w:t>
      </w:r>
      <w:r w:rsidRPr="00296F7B">
        <w:rPr>
          <w:rFonts w:asciiTheme="majorHAnsi" w:eastAsia="Arial" w:hAnsiTheme="majorHAnsi" w:cs="Arial"/>
          <w:bCs/>
          <w:i/>
          <w:spacing w:val="-2"/>
          <w:sz w:val="18"/>
          <w:szCs w:val="18"/>
        </w:rPr>
        <w:t>tex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bCs/>
          <w:i/>
          <w:spacing w:val="-1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bCs/>
          <w:i/>
          <w:spacing w:val="4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de</w:t>
      </w:r>
      <w:r w:rsidRPr="00296F7B">
        <w:rPr>
          <w:rFonts w:asciiTheme="majorHAnsi" w:eastAsia="Arial" w:hAnsiTheme="majorHAnsi" w:cs="Arial"/>
          <w:bCs/>
          <w:i/>
          <w:spacing w:val="44"/>
          <w:sz w:val="18"/>
          <w:szCs w:val="18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bCs/>
          <w:i/>
          <w:spacing w:val="-2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esgo</w:t>
      </w:r>
      <w:proofErr w:type="spellEnd"/>
      <w:r w:rsidRPr="00296F7B">
        <w:rPr>
          <w:rFonts w:asciiTheme="majorHAnsi" w:eastAsia="Arial" w:hAnsiTheme="majorHAnsi" w:cs="Arial"/>
          <w:bCs/>
          <w:i/>
          <w:spacing w:val="39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y</w:t>
      </w:r>
      <w:r w:rsidRPr="00296F7B">
        <w:rPr>
          <w:rFonts w:asciiTheme="majorHAnsi" w:eastAsia="Arial" w:hAnsiTheme="majorHAnsi" w:cs="Arial"/>
          <w:bCs/>
          <w:i/>
          <w:spacing w:val="44"/>
          <w:sz w:val="18"/>
          <w:szCs w:val="18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con</w:t>
      </w:r>
      <w:r w:rsidRPr="00296F7B">
        <w:rPr>
          <w:rFonts w:asciiTheme="majorHAnsi" w:eastAsia="Arial" w:hAnsiTheme="majorHAnsi" w:cs="Arial"/>
          <w:bCs/>
          <w:i/>
          <w:spacing w:val="-4"/>
          <w:sz w:val="18"/>
          <w:szCs w:val="18"/>
        </w:rPr>
        <w:t>f</w:t>
      </w:r>
      <w:r w:rsidRPr="00296F7B">
        <w:rPr>
          <w:rFonts w:asciiTheme="majorHAnsi" w:eastAsia="Arial" w:hAnsiTheme="majorHAnsi" w:cs="Arial"/>
          <w:bCs/>
          <w:i/>
          <w:sz w:val="18"/>
          <w:szCs w:val="18"/>
        </w:rPr>
        <w:t>lict</w:t>
      </w:r>
      <w:r w:rsidRPr="00296F7B">
        <w:rPr>
          <w:rFonts w:asciiTheme="majorHAnsi" w:eastAsia="Arial" w:hAnsiTheme="majorHAnsi" w:cs="Arial"/>
          <w:bCs/>
          <w:i/>
          <w:spacing w:val="7"/>
          <w:sz w:val="18"/>
          <w:szCs w:val="18"/>
        </w:rPr>
        <w:t>o</w:t>
      </w:r>
      <w:proofErr w:type="spellEnd"/>
      <w:r w:rsidRPr="00296F7B">
        <w:rPr>
          <w:rFonts w:asciiTheme="majorHAnsi" w:eastAsia="Arial" w:hAnsiTheme="majorHAnsi" w:cs="Arial"/>
          <w:bCs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bCs/>
          <w:spacing w:val="4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B</w:t>
      </w:r>
      <w:r w:rsidRPr="00296F7B">
        <w:rPr>
          <w:rFonts w:asciiTheme="majorHAnsi" w:eastAsia="Arial" w:hAnsiTheme="majorHAnsi" w:cs="Arial"/>
          <w:sz w:val="18"/>
          <w:szCs w:val="18"/>
        </w:rPr>
        <w:t>arcelo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a: </w:t>
      </w:r>
      <w:proofErr w:type="spellStart"/>
      <w:r w:rsidRPr="00296F7B">
        <w:rPr>
          <w:rFonts w:asciiTheme="majorHAnsi" w:eastAsia="Arial" w:hAnsiTheme="majorHAnsi" w:cs="Arial"/>
          <w:sz w:val="18"/>
          <w:szCs w:val="18"/>
        </w:rPr>
        <w:t>G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z w:val="18"/>
          <w:szCs w:val="18"/>
        </w:rPr>
        <w:t>disa</w:t>
      </w:r>
      <w:proofErr w:type="spellEnd"/>
      <w:r w:rsidRPr="00296F7B">
        <w:rPr>
          <w:rFonts w:asciiTheme="majorHAnsi" w:eastAsia="Arial" w:hAnsiTheme="majorHAnsi" w:cs="Arial"/>
          <w:sz w:val="18"/>
          <w:szCs w:val="18"/>
        </w:rPr>
        <w:t>,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2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0</w:t>
      </w:r>
      <w:r w:rsidRPr="00296F7B">
        <w:rPr>
          <w:rFonts w:asciiTheme="majorHAnsi" w:eastAsia="Arial" w:hAnsiTheme="majorHAnsi" w:cs="Arial"/>
          <w:sz w:val="18"/>
          <w:szCs w:val="18"/>
        </w:rPr>
        <w:t>10.</w:t>
      </w:r>
    </w:p>
    <w:p w:rsidR="00296F7B" w:rsidRPr="00296F7B" w:rsidRDefault="00904430" w:rsidP="00296F7B">
      <w:pPr>
        <w:pStyle w:val="Corpodetexto"/>
        <w:numPr>
          <w:ilvl w:val="0"/>
          <w:numId w:val="25"/>
        </w:numPr>
        <w:ind w:left="0" w:firstLine="0"/>
        <w:rPr>
          <w:rFonts w:asciiTheme="majorHAnsi" w:hAnsiTheme="majorHAnsi"/>
          <w:sz w:val="18"/>
          <w:szCs w:val="18"/>
          <w:lang w:val="pt-BR"/>
        </w:rPr>
      </w:pPr>
      <w:r w:rsidRPr="00296F7B">
        <w:rPr>
          <w:rFonts w:asciiTheme="majorHAnsi" w:hAnsiTheme="majorHAnsi"/>
          <w:sz w:val="18"/>
          <w:szCs w:val="18"/>
          <w:lang w:val="pt-BR"/>
        </w:rPr>
        <w:t>LDB -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LEI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DE DIR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E</w:t>
      </w:r>
      <w:r w:rsidRPr="00296F7B">
        <w:rPr>
          <w:rFonts w:asciiTheme="majorHAnsi" w:hAnsiTheme="majorHAnsi"/>
          <w:spacing w:val="1"/>
          <w:sz w:val="18"/>
          <w:szCs w:val="18"/>
          <w:lang w:val="pt-BR"/>
        </w:rPr>
        <w:t>T</w:t>
      </w:r>
      <w:r w:rsidRPr="00296F7B">
        <w:rPr>
          <w:rFonts w:asciiTheme="majorHAnsi" w:hAnsiTheme="majorHAnsi"/>
          <w:spacing w:val="-3"/>
          <w:sz w:val="18"/>
          <w:szCs w:val="18"/>
          <w:lang w:val="pt-BR"/>
        </w:rPr>
        <w:t>R</w:t>
      </w:r>
      <w:r w:rsidRPr="00296F7B">
        <w:rPr>
          <w:rFonts w:asciiTheme="majorHAnsi" w:hAnsiTheme="majorHAnsi"/>
          <w:sz w:val="18"/>
          <w:szCs w:val="18"/>
          <w:lang w:val="pt-BR"/>
        </w:rPr>
        <w:t>IZES E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BA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S</w:t>
      </w:r>
      <w:r w:rsidRPr="00296F7B">
        <w:rPr>
          <w:rFonts w:asciiTheme="majorHAnsi" w:hAnsiTheme="majorHAnsi"/>
          <w:sz w:val="18"/>
          <w:szCs w:val="18"/>
          <w:lang w:val="pt-BR"/>
        </w:rPr>
        <w:t>ES DA</w:t>
      </w:r>
      <w:r w:rsidRPr="00296F7B">
        <w:rPr>
          <w:rFonts w:asciiTheme="majorHAnsi" w:hAnsiTheme="majorHAnsi"/>
          <w:spacing w:val="2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ED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>U</w:t>
      </w:r>
      <w:r w:rsidRPr="00296F7B">
        <w:rPr>
          <w:rFonts w:asciiTheme="majorHAnsi" w:hAnsiTheme="majorHAnsi"/>
          <w:sz w:val="18"/>
          <w:szCs w:val="18"/>
          <w:lang w:val="pt-BR"/>
        </w:rPr>
        <w:t>CAÇÃO NACIONAL</w:t>
      </w:r>
      <w:r w:rsidRPr="00296F7B">
        <w:rPr>
          <w:rFonts w:asciiTheme="majorHAnsi" w:hAnsiTheme="majorHAnsi"/>
          <w:spacing w:val="1"/>
          <w:sz w:val="18"/>
          <w:szCs w:val="18"/>
          <w:lang w:val="pt-BR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  <w:lang w:val="pt-BR"/>
        </w:rPr>
        <w:t>–</w:t>
      </w:r>
      <w:r w:rsidRPr="00296F7B">
        <w:rPr>
          <w:rFonts w:asciiTheme="majorHAnsi" w:eastAsia="Arial" w:hAnsiTheme="majorHAnsi" w:cs="Arial"/>
          <w:spacing w:val="1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2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0</w:t>
      </w:r>
      <w:r w:rsidRPr="00296F7B">
        <w:rPr>
          <w:rFonts w:asciiTheme="majorHAnsi" w:hAnsiTheme="majorHAnsi"/>
          <w:sz w:val="18"/>
          <w:szCs w:val="18"/>
          <w:lang w:val="pt-BR"/>
        </w:rPr>
        <w:t>/</w:t>
      </w:r>
      <w:r w:rsidRPr="00296F7B">
        <w:rPr>
          <w:rFonts w:asciiTheme="majorHAnsi" w:hAnsiTheme="majorHAnsi"/>
          <w:spacing w:val="1"/>
          <w:sz w:val="18"/>
          <w:szCs w:val="18"/>
          <w:lang w:val="pt-BR"/>
        </w:rPr>
        <w:t>1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2</w:t>
      </w:r>
      <w:r w:rsidRPr="00296F7B">
        <w:rPr>
          <w:rFonts w:asciiTheme="majorHAnsi" w:hAnsiTheme="majorHAnsi"/>
          <w:sz w:val="18"/>
          <w:szCs w:val="18"/>
          <w:lang w:val="pt-BR"/>
        </w:rPr>
        <w:t>/</w:t>
      </w:r>
      <w:r w:rsidRPr="00296F7B">
        <w:rPr>
          <w:rFonts w:asciiTheme="majorHAnsi" w:hAnsiTheme="majorHAnsi"/>
          <w:spacing w:val="1"/>
          <w:sz w:val="18"/>
          <w:szCs w:val="18"/>
          <w:lang w:val="pt-BR"/>
        </w:rPr>
        <w:t>9</w:t>
      </w:r>
      <w:r w:rsidRPr="00296F7B">
        <w:rPr>
          <w:rFonts w:asciiTheme="majorHAnsi" w:hAnsiTheme="majorHAnsi"/>
          <w:sz w:val="18"/>
          <w:szCs w:val="18"/>
          <w:lang w:val="pt-BR"/>
        </w:rPr>
        <w:t>6</w:t>
      </w:r>
    </w:p>
    <w:p w:rsidR="00904430" w:rsidRPr="00296F7B" w:rsidRDefault="00904430" w:rsidP="00296F7B">
      <w:pPr>
        <w:pStyle w:val="Corpodetexto"/>
        <w:numPr>
          <w:ilvl w:val="0"/>
          <w:numId w:val="25"/>
        </w:numPr>
        <w:ind w:left="0" w:firstLine="0"/>
        <w:rPr>
          <w:rFonts w:asciiTheme="majorHAnsi" w:hAnsiTheme="majorHAnsi"/>
          <w:sz w:val="18"/>
          <w:szCs w:val="18"/>
          <w:lang w:val="pt-BR"/>
        </w:rPr>
      </w:pPr>
      <w:r w:rsidRPr="00296F7B">
        <w:rPr>
          <w:rFonts w:asciiTheme="majorHAnsi" w:hAnsiTheme="majorHAnsi"/>
          <w:sz w:val="18"/>
          <w:szCs w:val="18"/>
          <w:lang w:val="pt-BR"/>
        </w:rPr>
        <w:t>LU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>C</w:t>
      </w:r>
      <w:r w:rsidRPr="00296F7B">
        <w:rPr>
          <w:rFonts w:asciiTheme="majorHAnsi" w:hAnsiTheme="majorHAnsi"/>
          <w:sz w:val="18"/>
          <w:szCs w:val="18"/>
          <w:lang w:val="pt-BR"/>
        </w:rPr>
        <w:t>KESI, C.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  <w:lang w:val="pt-BR"/>
        </w:rPr>
        <w:t>Filo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  <w:lang w:val="pt-BR"/>
        </w:rPr>
        <w:t>s</w:t>
      </w:r>
      <w:r w:rsidRPr="00296F7B">
        <w:rPr>
          <w:rFonts w:asciiTheme="majorHAnsi" w:eastAsia="Arial" w:hAnsiTheme="majorHAnsi" w:cs="Arial"/>
          <w:bCs/>
          <w:sz w:val="18"/>
          <w:szCs w:val="18"/>
          <w:lang w:val="pt-BR"/>
        </w:rPr>
        <w:t>o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  <w:lang w:val="pt-BR"/>
        </w:rPr>
        <w:t>f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  <w:lang w:val="pt-BR"/>
        </w:rPr>
        <w:t>i</w:t>
      </w:r>
      <w:r w:rsidRPr="00296F7B">
        <w:rPr>
          <w:rFonts w:asciiTheme="majorHAnsi" w:eastAsia="Arial" w:hAnsiTheme="majorHAnsi" w:cs="Arial"/>
          <w:bCs/>
          <w:sz w:val="18"/>
          <w:szCs w:val="18"/>
          <w:lang w:val="pt-BR"/>
        </w:rPr>
        <w:t>a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  <w:lang w:val="pt-BR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  <w:lang w:val="pt-BR"/>
        </w:rPr>
        <w:t>da Edu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  <w:lang w:val="pt-BR"/>
        </w:rPr>
        <w:t>c</w:t>
      </w:r>
      <w:r w:rsidRPr="00296F7B">
        <w:rPr>
          <w:rFonts w:asciiTheme="majorHAnsi" w:eastAsia="Arial" w:hAnsiTheme="majorHAnsi" w:cs="Arial"/>
          <w:bCs/>
          <w:sz w:val="18"/>
          <w:szCs w:val="18"/>
          <w:lang w:val="pt-BR"/>
        </w:rPr>
        <w:t>açã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  <w:lang w:val="pt-BR"/>
        </w:rPr>
        <w:t>o</w:t>
      </w:r>
      <w:r w:rsidRPr="00296F7B">
        <w:rPr>
          <w:rFonts w:asciiTheme="majorHAnsi" w:hAnsiTheme="majorHAnsi"/>
          <w:sz w:val="18"/>
          <w:szCs w:val="18"/>
          <w:lang w:val="pt-BR"/>
        </w:rPr>
        <w:t>.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S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ã</w:t>
      </w:r>
      <w:r w:rsidRPr="00296F7B">
        <w:rPr>
          <w:rFonts w:asciiTheme="majorHAnsi" w:hAnsiTheme="majorHAnsi"/>
          <w:sz w:val="18"/>
          <w:szCs w:val="18"/>
          <w:lang w:val="pt-BR"/>
        </w:rPr>
        <w:t xml:space="preserve">o 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P</w:t>
      </w:r>
      <w:r w:rsidRPr="00296F7B">
        <w:rPr>
          <w:rFonts w:asciiTheme="majorHAnsi" w:hAnsiTheme="majorHAnsi"/>
          <w:sz w:val="18"/>
          <w:szCs w:val="18"/>
          <w:lang w:val="pt-BR"/>
        </w:rPr>
        <w:t xml:space="preserve">aulo, </w:t>
      </w:r>
      <w:r w:rsidRPr="00296F7B">
        <w:rPr>
          <w:rFonts w:asciiTheme="majorHAnsi" w:hAnsiTheme="majorHAnsi"/>
          <w:spacing w:val="-3"/>
          <w:sz w:val="18"/>
          <w:szCs w:val="18"/>
          <w:lang w:val="pt-BR"/>
        </w:rPr>
        <w:t>C</w:t>
      </w:r>
      <w:r w:rsidRPr="00296F7B">
        <w:rPr>
          <w:rFonts w:asciiTheme="majorHAnsi" w:hAnsiTheme="majorHAnsi"/>
          <w:sz w:val="18"/>
          <w:szCs w:val="18"/>
          <w:lang w:val="pt-BR"/>
        </w:rPr>
        <w:t>orte</w:t>
      </w:r>
      <w:r w:rsidRPr="00296F7B">
        <w:rPr>
          <w:rFonts w:asciiTheme="majorHAnsi" w:hAnsiTheme="majorHAnsi"/>
          <w:spacing w:val="-3"/>
          <w:sz w:val="18"/>
          <w:szCs w:val="18"/>
          <w:lang w:val="pt-BR"/>
        </w:rPr>
        <w:t>z</w:t>
      </w:r>
      <w:r w:rsidRPr="00296F7B">
        <w:rPr>
          <w:rFonts w:asciiTheme="majorHAnsi" w:hAnsiTheme="majorHAnsi"/>
          <w:sz w:val="18"/>
          <w:szCs w:val="18"/>
          <w:lang w:val="pt-BR"/>
        </w:rPr>
        <w:t>, 19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9</w:t>
      </w:r>
      <w:r w:rsidRPr="00296F7B">
        <w:rPr>
          <w:rFonts w:asciiTheme="majorHAnsi" w:hAnsiTheme="majorHAnsi"/>
          <w:sz w:val="18"/>
          <w:szCs w:val="18"/>
          <w:lang w:val="pt-BR"/>
        </w:rPr>
        <w:t xml:space="preserve">0. 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>M</w:t>
      </w:r>
      <w:r w:rsidRPr="00296F7B">
        <w:rPr>
          <w:rFonts w:asciiTheme="majorHAnsi" w:hAnsiTheme="majorHAnsi"/>
          <w:sz w:val="18"/>
          <w:szCs w:val="18"/>
          <w:lang w:val="pt-BR"/>
        </w:rPr>
        <w:t>EC -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 xml:space="preserve"> </w:t>
      </w:r>
      <w:proofErr w:type="spellStart"/>
      <w:r w:rsidRPr="00296F7B">
        <w:rPr>
          <w:rFonts w:asciiTheme="majorHAnsi" w:hAnsiTheme="majorHAnsi"/>
          <w:sz w:val="18"/>
          <w:szCs w:val="18"/>
          <w:lang w:val="pt-BR"/>
        </w:rPr>
        <w:t>Doc</w:t>
      </w:r>
      <w:proofErr w:type="spellEnd"/>
      <w:r w:rsidRPr="00296F7B">
        <w:rPr>
          <w:rFonts w:asciiTheme="majorHAnsi" w:hAnsiTheme="majorHAnsi"/>
          <w:sz w:val="18"/>
          <w:szCs w:val="18"/>
          <w:lang w:val="pt-BR"/>
        </w:rPr>
        <w:t xml:space="preserve"> Base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DOCU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M</w:t>
      </w:r>
      <w:r w:rsidRPr="00296F7B">
        <w:rPr>
          <w:rFonts w:asciiTheme="majorHAnsi" w:hAnsiTheme="majorHAnsi"/>
          <w:sz w:val="18"/>
          <w:szCs w:val="18"/>
          <w:lang w:val="pt-BR"/>
        </w:rPr>
        <w:t>EN</w:t>
      </w:r>
      <w:r w:rsidRPr="00296F7B">
        <w:rPr>
          <w:rFonts w:asciiTheme="majorHAnsi" w:hAnsiTheme="majorHAnsi"/>
          <w:spacing w:val="1"/>
          <w:sz w:val="18"/>
          <w:szCs w:val="18"/>
          <w:lang w:val="pt-BR"/>
        </w:rPr>
        <w:t>T</w:t>
      </w:r>
      <w:r w:rsidRPr="00296F7B">
        <w:rPr>
          <w:rFonts w:asciiTheme="majorHAnsi" w:hAnsiTheme="majorHAnsi"/>
          <w:sz w:val="18"/>
          <w:szCs w:val="18"/>
          <w:lang w:val="pt-BR"/>
        </w:rPr>
        <w:t>O FINAL</w:t>
      </w:r>
      <w:r w:rsidRPr="00296F7B">
        <w:rPr>
          <w:rFonts w:asciiTheme="majorHAnsi" w:hAnsiTheme="majorHAnsi"/>
          <w:spacing w:val="1"/>
          <w:sz w:val="18"/>
          <w:szCs w:val="18"/>
          <w:lang w:val="pt-BR"/>
        </w:rPr>
        <w:t xml:space="preserve"> </w:t>
      </w:r>
      <w:r w:rsidRPr="00296F7B">
        <w:rPr>
          <w:rFonts w:asciiTheme="majorHAnsi" w:hAnsiTheme="majorHAnsi"/>
          <w:sz w:val="18"/>
          <w:szCs w:val="18"/>
          <w:lang w:val="pt-BR"/>
        </w:rPr>
        <w:t>-</w:t>
      </w:r>
      <w:proofErr w:type="gramStart"/>
      <w:r w:rsidRPr="00296F7B">
        <w:rPr>
          <w:rFonts w:asciiTheme="majorHAnsi" w:hAnsiTheme="majorHAnsi"/>
          <w:sz w:val="18"/>
          <w:szCs w:val="18"/>
          <w:lang w:val="pt-BR"/>
        </w:rPr>
        <w:t xml:space="preserve">  </w:t>
      </w:r>
      <w:proofErr w:type="gramEnd"/>
      <w:r w:rsidRPr="00296F7B">
        <w:rPr>
          <w:rFonts w:asciiTheme="majorHAnsi" w:hAnsiTheme="majorHAnsi"/>
          <w:sz w:val="18"/>
          <w:szCs w:val="18"/>
          <w:lang w:val="pt-BR"/>
        </w:rPr>
        <w:t>C</w:t>
      </w:r>
      <w:r w:rsidRPr="00296F7B">
        <w:rPr>
          <w:rFonts w:asciiTheme="majorHAnsi" w:hAnsiTheme="majorHAnsi"/>
          <w:spacing w:val="-3"/>
          <w:sz w:val="18"/>
          <w:szCs w:val="18"/>
          <w:lang w:val="pt-BR"/>
        </w:rPr>
        <w:t>O</w:t>
      </w:r>
      <w:r w:rsidRPr="00296F7B">
        <w:rPr>
          <w:rFonts w:asciiTheme="majorHAnsi" w:hAnsiTheme="majorHAnsi"/>
          <w:sz w:val="18"/>
          <w:szCs w:val="18"/>
          <w:lang w:val="pt-BR"/>
        </w:rPr>
        <w:t xml:space="preserve">NAE,  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>0</w:t>
      </w:r>
      <w:r w:rsidRPr="00296F7B">
        <w:rPr>
          <w:rFonts w:asciiTheme="majorHAnsi" w:hAnsiTheme="majorHAnsi"/>
          <w:sz w:val="18"/>
          <w:szCs w:val="18"/>
          <w:lang w:val="pt-BR"/>
        </w:rPr>
        <w:t>5/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>2</w:t>
      </w:r>
      <w:r w:rsidRPr="00296F7B">
        <w:rPr>
          <w:rFonts w:asciiTheme="majorHAnsi" w:hAnsiTheme="majorHAnsi"/>
          <w:sz w:val="18"/>
          <w:szCs w:val="18"/>
          <w:lang w:val="pt-BR"/>
        </w:rPr>
        <w:t>7/</w:t>
      </w:r>
      <w:r w:rsidRPr="00296F7B">
        <w:rPr>
          <w:rFonts w:asciiTheme="majorHAnsi" w:hAnsiTheme="majorHAnsi"/>
          <w:spacing w:val="-1"/>
          <w:sz w:val="18"/>
          <w:szCs w:val="18"/>
          <w:lang w:val="pt-BR"/>
        </w:rPr>
        <w:t>2</w:t>
      </w:r>
      <w:r w:rsidRPr="00296F7B">
        <w:rPr>
          <w:rFonts w:asciiTheme="majorHAnsi" w:hAnsiTheme="majorHAnsi"/>
          <w:sz w:val="18"/>
          <w:szCs w:val="18"/>
          <w:lang w:val="pt-BR"/>
        </w:rPr>
        <w:t>01</w:t>
      </w:r>
      <w:r w:rsidRPr="00296F7B">
        <w:rPr>
          <w:rFonts w:asciiTheme="majorHAnsi" w:hAnsiTheme="majorHAnsi"/>
          <w:spacing w:val="-2"/>
          <w:sz w:val="18"/>
          <w:szCs w:val="18"/>
          <w:lang w:val="pt-BR"/>
        </w:rPr>
        <w:t>0</w:t>
      </w:r>
      <w:r w:rsidRPr="00296F7B">
        <w:rPr>
          <w:rFonts w:asciiTheme="majorHAnsi" w:hAnsiTheme="majorHAnsi"/>
          <w:sz w:val="18"/>
          <w:szCs w:val="18"/>
          <w:lang w:val="pt-BR"/>
        </w:rPr>
        <w:t>.</w:t>
      </w:r>
    </w:p>
    <w:p w:rsidR="00296F7B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jc w:val="both"/>
        <w:rPr>
          <w:rFonts w:asciiTheme="majorHAnsi" w:eastAsia="Arial" w:hAnsiTheme="majorHAnsi" w:cs="Arial"/>
          <w:sz w:val="18"/>
          <w:szCs w:val="18"/>
        </w:rPr>
      </w:pPr>
      <w:r w:rsidRPr="00296F7B">
        <w:rPr>
          <w:rFonts w:asciiTheme="majorHAnsi" w:eastAsia="Arial" w:hAnsiTheme="majorHAnsi" w:cs="Arial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U</w:t>
      </w:r>
      <w:r w:rsidRPr="00296F7B">
        <w:rPr>
          <w:rFonts w:asciiTheme="majorHAnsi" w:eastAsia="Arial" w:hAnsiTheme="majorHAnsi" w:cs="Arial"/>
          <w:sz w:val="18"/>
          <w:szCs w:val="18"/>
        </w:rPr>
        <w:t>NES, A.</w:t>
      </w:r>
      <w:r w:rsidRPr="00296F7B">
        <w:rPr>
          <w:rFonts w:asciiTheme="majorHAnsi" w:eastAsia="Arial" w:hAnsiTheme="majorHAnsi" w:cs="Arial"/>
          <w:spacing w:val="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pacing w:val="-8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alida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e das p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õ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s br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si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ra</w:t>
      </w:r>
      <w:r w:rsidRPr="00296F7B">
        <w:rPr>
          <w:rFonts w:asciiTheme="majorHAnsi" w:eastAsia="Arial" w:hAnsiTheme="majorHAnsi" w:cs="Arial"/>
          <w:bCs/>
          <w:spacing w:val="4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z w:val="18"/>
          <w:szCs w:val="18"/>
        </w:rPr>
        <w:t>. Rec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f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z w:val="18"/>
          <w:szCs w:val="18"/>
        </w:rPr>
        <w:t>: Nos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z w:val="18"/>
          <w:szCs w:val="18"/>
        </w:rPr>
        <w:t xml:space="preserve">a </w:t>
      </w:r>
      <w:r w:rsidRPr="00296F7B">
        <w:rPr>
          <w:rFonts w:asciiTheme="majorHAnsi" w:eastAsia="Arial" w:hAnsiTheme="majorHAnsi" w:cs="Arial"/>
          <w:spacing w:val="1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v</w:t>
      </w:r>
      <w:r w:rsidRPr="00296F7B">
        <w:rPr>
          <w:rFonts w:asciiTheme="majorHAnsi" w:eastAsia="Arial" w:hAnsiTheme="majorHAnsi" w:cs="Arial"/>
          <w:sz w:val="18"/>
          <w:szCs w:val="18"/>
        </w:rPr>
        <w:t>rar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sz w:val="18"/>
          <w:szCs w:val="18"/>
        </w:rPr>
        <w:t>a, 2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0</w:t>
      </w:r>
      <w:r w:rsidRPr="00296F7B">
        <w:rPr>
          <w:rFonts w:asciiTheme="majorHAnsi" w:eastAsia="Arial" w:hAnsiTheme="majorHAnsi" w:cs="Arial"/>
          <w:sz w:val="18"/>
          <w:szCs w:val="18"/>
        </w:rPr>
        <w:t>05.</w:t>
      </w:r>
    </w:p>
    <w:p w:rsidR="00296F7B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rPr>
          <w:rFonts w:asciiTheme="majorHAnsi" w:eastAsia="Arial" w:hAnsiTheme="majorHAnsi" w:cs="Arial"/>
          <w:sz w:val="18"/>
          <w:szCs w:val="18"/>
        </w:rPr>
      </w:pPr>
      <w:r w:rsidRPr="00296F7B">
        <w:rPr>
          <w:rFonts w:asciiTheme="majorHAnsi" w:eastAsia="Arial" w:hAnsiTheme="majorHAnsi" w:cs="Arial"/>
          <w:sz w:val="18"/>
          <w:szCs w:val="18"/>
        </w:rPr>
        <w:t>ONOFRE,</w:t>
      </w:r>
      <w:r w:rsidRPr="00296F7B">
        <w:rPr>
          <w:rFonts w:asciiTheme="majorHAnsi" w:eastAsia="Arial" w:hAnsiTheme="majorHAnsi" w:cs="Arial"/>
          <w:spacing w:val="5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E.</w:t>
      </w:r>
      <w:r w:rsidRPr="00296F7B">
        <w:rPr>
          <w:rFonts w:asciiTheme="majorHAnsi" w:eastAsia="Arial" w:hAnsiTheme="majorHAnsi" w:cs="Arial"/>
          <w:spacing w:val="56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spacing w:val="58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C.</w:t>
      </w:r>
      <w:r w:rsidRPr="00296F7B">
        <w:rPr>
          <w:rFonts w:asciiTheme="majorHAnsi" w:eastAsia="Arial" w:hAnsiTheme="majorHAnsi" w:cs="Arial"/>
          <w:spacing w:val="5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Educ</w:t>
      </w:r>
      <w:r w:rsidRPr="00296F7B">
        <w:rPr>
          <w:rFonts w:asciiTheme="majorHAnsi" w:eastAsia="Arial" w:hAnsiTheme="majorHAnsi" w:cs="Arial"/>
          <w:bCs/>
          <w:spacing w:val="1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ç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ão</w:t>
      </w:r>
      <w:r w:rsidRPr="00296F7B">
        <w:rPr>
          <w:rFonts w:asciiTheme="majorHAnsi" w:eastAsia="Arial" w:hAnsiTheme="majorHAnsi" w:cs="Arial"/>
          <w:bCs/>
          <w:spacing w:val="57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sco</w:t>
      </w:r>
      <w:r w:rsidRPr="00296F7B">
        <w:rPr>
          <w:rFonts w:asciiTheme="majorHAnsi" w:eastAsia="Arial" w:hAnsiTheme="majorHAnsi" w:cs="Arial"/>
          <w:bCs/>
          <w:spacing w:val="-3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ar</w:t>
      </w:r>
      <w:r w:rsidRPr="00296F7B">
        <w:rPr>
          <w:rFonts w:asciiTheme="majorHAnsi" w:eastAsia="Arial" w:hAnsiTheme="majorHAnsi" w:cs="Arial"/>
          <w:bCs/>
          <w:spacing w:val="5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bCs/>
          <w:spacing w:val="-1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re</w:t>
      </w:r>
      <w:r w:rsidRPr="00296F7B">
        <w:rPr>
          <w:rFonts w:asciiTheme="majorHAnsi" w:eastAsia="Arial" w:hAnsiTheme="majorHAnsi" w:cs="Arial"/>
          <w:bCs/>
          <w:spacing w:val="59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as</w:t>
      </w:r>
      <w:r w:rsidRPr="00296F7B">
        <w:rPr>
          <w:rFonts w:asciiTheme="majorHAnsi" w:eastAsia="Arial" w:hAnsiTheme="majorHAnsi" w:cs="Arial"/>
          <w:bCs/>
          <w:spacing w:val="5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grad</w:t>
      </w:r>
      <w:r w:rsidRPr="00296F7B">
        <w:rPr>
          <w:rFonts w:asciiTheme="majorHAnsi" w:eastAsia="Arial" w:hAnsiTheme="majorHAnsi" w:cs="Arial"/>
          <w:bCs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sz w:val="18"/>
          <w:szCs w:val="18"/>
        </w:rPr>
        <w:t>s.</w:t>
      </w:r>
      <w:r w:rsidRPr="00296F7B">
        <w:rPr>
          <w:rFonts w:asciiTheme="majorHAnsi" w:eastAsia="Arial" w:hAnsiTheme="majorHAnsi" w:cs="Arial"/>
          <w:bCs/>
          <w:spacing w:val="60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São</w:t>
      </w:r>
      <w:r w:rsidRPr="00296F7B">
        <w:rPr>
          <w:rFonts w:asciiTheme="majorHAnsi" w:eastAsia="Arial" w:hAnsiTheme="majorHAnsi" w:cs="Arial"/>
          <w:spacing w:val="56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sz w:val="18"/>
          <w:szCs w:val="18"/>
        </w:rPr>
        <w:t>Car</w:t>
      </w:r>
      <w:r w:rsidRPr="00296F7B">
        <w:rPr>
          <w:rFonts w:asciiTheme="majorHAnsi" w:eastAsia="Arial" w:hAnsiTheme="majorHAnsi" w:cs="Arial"/>
          <w:spacing w:val="-1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sz w:val="18"/>
          <w:szCs w:val="18"/>
        </w:rPr>
        <w:t>os:</w:t>
      </w:r>
      <w:r w:rsidRPr="00296F7B">
        <w:rPr>
          <w:rFonts w:asciiTheme="majorHAnsi" w:eastAsia="Arial" w:hAnsiTheme="majorHAnsi" w:cs="Arial"/>
          <w:spacing w:val="57"/>
          <w:sz w:val="18"/>
          <w:szCs w:val="18"/>
        </w:rPr>
        <w:t xml:space="preserve"> </w:t>
      </w:r>
      <w:proofErr w:type="spellStart"/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u</w:t>
      </w:r>
      <w:r w:rsidRPr="00296F7B">
        <w:rPr>
          <w:rFonts w:asciiTheme="majorHAnsi" w:eastAsia="Arial" w:hAnsiTheme="majorHAnsi" w:cs="Arial"/>
          <w:spacing w:val="2"/>
          <w:sz w:val="18"/>
          <w:szCs w:val="18"/>
        </w:rPr>
        <w:t>f</w:t>
      </w:r>
      <w:r w:rsidRPr="00296F7B">
        <w:rPr>
          <w:rFonts w:asciiTheme="majorHAnsi" w:eastAsia="Arial" w:hAnsiTheme="majorHAnsi" w:cs="Arial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spacing w:val="-3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sz w:val="18"/>
          <w:szCs w:val="18"/>
        </w:rPr>
        <w:t>ar</w:t>
      </w:r>
      <w:proofErr w:type="spellEnd"/>
      <w:r w:rsidRPr="00296F7B">
        <w:rPr>
          <w:rFonts w:asciiTheme="majorHAnsi" w:eastAsia="Arial" w:hAnsiTheme="majorHAnsi" w:cs="Arial"/>
          <w:sz w:val="18"/>
          <w:szCs w:val="18"/>
        </w:rPr>
        <w:t>. 20</w:t>
      </w:r>
      <w:r w:rsidRPr="00296F7B">
        <w:rPr>
          <w:rFonts w:asciiTheme="majorHAnsi" w:eastAsia="Arial" w:hAnsiTheme="majorHAnsi" w:cs="Arial"/>
          <w:spacing w:val="-2"/>
          <w:sz w:val="18"/>
          <w:szCs w:val="18"/>
        </w:rPr>
        <w:t>0</w:t>
      </w:r>
      <w:r w:rsidRPr="00296F7B">
        <w:rPr>
          <w:rFonts w:asciiTheme="majorHAnsi" w:eastAsia="Arial" w:hAnsiTheme="majorHAnsi" w:cs="Arial"/>
          <w:sz w:val="18"/>
          <w:szCs w:val="18"/>
        </w:rPr>
        <w:t>7.</w:t>
      </w:r>
    </w:p>
    <w:p w:rsidR="00296F7B" w:rsidRPr="00296F7B" w:rsidRDefault="00904430" w:rsidP="00296F7B">
      <w:pPr>
        <w:pStyle w:val="PargrafodaLista"/>
        <w:numPr>
          <w:ilvl w:val="0"/>
          <w:numId w:val="25"/>
        </w:numPr>
        <w:spacing w:after="120"/>
        <w:ind w:left="0" w:firstLine="0"/>
        <w:rPr>
          <w:rFonts w:asciiTheme="majorHAnsi" w:eastAsia="Arial" w:hAnsiTheme="majorHAnsi" w:cs="Arial"/>
          <w:sz w:val="18"/>
          <w:szCs w:val="18"/>
        </w:rPr>
      </w:pP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SAN</w:t>
      </w:r>
      <w:r w:rsidRPr="00296F7B">
        <w:rPr>
          <w:rFonts w:asciiTheme="majorHAnsi" w:eastAsia="Arial" w:hAnsiTheme="majorHAnsi" w:cs="Arial"/>
          <w:color w:val="333333"/>
          <w:spacing w:val="1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color w:val="333333"/>
          <w:spacing w:val="-2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S,</w:t>
      </w:r>
      <w:r w:rsidRPr="00296F7B">
        <w:rPr>
          <w:rFonts w:asciiTheme="majorHAnsi" w:eastAsia="Arial" w:hAnsiTheme="majorHAnsi" w:cs="Arial"/>
          <w:color w:val="333333"/>
          <w:spacing w:val="64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Boa</w:t>
      </w:r>
      <w:r w:rsidRPr="00296F7B">
        <w:rPr>
          <w:rFonts w:asciiTheme="majorHAnsi" w:eastAsia="Arial" w:hAnsiTheme="majorHAnsi" w:cs="Arial"/>
          <w:color w:val="333333"/>
          <w:spacing w:val="-3"/>
          <w:sz w:val="18"/>
          <w:szCs w:val="18"/>
        </w:rPr>
        <w:t>v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en</w:t>
      </w:r>
      <w:r w:rsidRPr="00296F7B">
        <w:rPr>
          <w:rFonts w:asciiTheme="majorHAnsi" w:eastAsia="Arial" w:hAnsiTheme="majorHAnsi" w:cs="Arial"/>
          <w:color w:val="333333"/>
          <w:spacing w:val="-2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ura</w:t>
      </w:r>
      <w:r w:rsidRPr="00296F7B">
        <w:rPr>
          <w:rFonts w:asciiTheme="majorHAnsi" w:eastAsia="Arial" w:hAnsiTheme="majorHAnsi" w:cs="Arial"/>
          <w:color w:val="333333"/>
          <w:spacing w:val="-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Sou</w:t>
      </w:r>
      <w:r w:rsidRPr="00296F7B">
        <w:rPr>
          <w:rFonts w:asciiTheme="majorHAnsi" w:eastAsia="Arial" w:hAnsiTheme="majorHAnsi" w:cs="Arial"/>
          <w:color w:val="333333"/>
          <w:spacing w:val="-3"/>
          <w:sz w:val="18"/>
          <w:szCs w:val="18"/>
        </w:rPr>
        <w:t>z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 xml:space="preserve">a. </w:t>
      </w:r>
      <w:r w:rsidRPr="00296F7B">
        <w:rPr>
          <w:rFonts w:asciiTheme="majorHAnsi" w:eastAsia="Arial" w:hAnsiTheme="majorHAnsi" w:cs="Arial"/>
          <w:color w:val="333333"/>
          <w:spacing w:val="5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color w:val="333333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bCs/>
          <w:color w:val="333333"/>
          <w:spacing w:val="-1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bCs/>
          <w:color w:val="333333"/>
          <w:sz w:val="18"/>
          <w:szCs w:val="18"/>
        </w:rPr>
        <w:t>nh</w:t>
      </w:r>
      <w:r w:rsidRPr="00296F7B">
        <w:rPr>
          <w:rFonts w:asciiTheme="majorHAnsi" w:eastAsia="Arial" w:hAnsiTheme="majorHAnsi" w:cs="Arial"/>
          <w:bCs/>
          <w:color w:val="333333"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color w:val="333333"/>
          <w:sz w:val="18"/>
          <w:szCs w:val="18"/>
        </w:rPr>
        <w:t>cim</w:t>
      </w:r>
      <w:r w:rsidRPr="00296F7B">
        <w:rPr>
          <w:rFonts w:asciiTheme="majorHAnsi" w:eastAsia="Arial" w:hAnsiTheme="majorHAnsi" w:cs="Arial"/>
          <w:bCs/>
          <w:color w:val="333333"/>
          <w:spacing w:val="1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Cs/>
          <w:color w:val="333333"/>
          <w:spacing w:val="-3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bCs/>
          <w:color w:val="333333"/>
          <w:sz w:val="18"/>
          <w:szCs w:val="18"/>
        </w:rPr>
        <w:t>to</w:t>
      </w:r>
      <w:r w:rsidRPr="00296F7B">
        <w:rPr>
          <w:rFonts w:asciiTheme="majorHAnsi" w:eastAsia="Arial" w:hAnsiTheme="majorHAnsi" w:cs="Arial"/>
          <w:bCs/>
          <w:color w:val="333333"/>
          <w:spacing w:val="-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color w:val="333333"/>
          <w:sz w:val="18"/>
          <w:szCs w:val="18"/>
        </w:rPr>
        <w:t>pruden</w:t>
      </w:r>
      <w:r w:rsidRPr="00296F7B">
        <w:rPr>
          <w:rFonts w:asciiTheme="majorHAnsi" w:eastAsia="Arial" w:hAnsiTheme="majorHAnsi" w:cs="Arial"/>
          <w:bCs/>
          <w:color w:val="333333"/>
          <w:spacing w:val="-1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bCs/>
          <w:color w:val="333333"/>
          <w:sz w:val="18"/>
          <w:szCs w:val="18"/>
        </w:rPr>
        <w:t>e para u</w:t>
      </w:r>
      <w:r w:rsidRPr="00296F7B">
        <w:rPr>
          <w:rFonts w:asciiTheme="majorHAnsi" w:eastAsia="Arial" w:hAnsiTheme="majorHAnsi" w:cs="Arial"/>
          <w:bCs/>
          <w:color w:val="333333"/>
          <w:spacing w:val="-2"/>
          <w:sz w:val="18"/>
          <w:szCs w:val="18"/>
        </w:rPr>
        <w:t>m</w:t>
      </w:r>
      <w:r w:rsidRPr="00296F7B">
        <w:rPr>
          <w:rFonts w:asciiTheme="majorHAnsi" w:eastAsia="Arial" w:hAnsiTheme="majorHAnsi" w:cs="Arial"/>
          <w:bCs/>
          <w:color w:val="333333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Cs/>
          <w:color w:val="333333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Cs/>
          <w:color w:val="333333"/>
          <w:spacing w:val="-4"/>
          <w:sz w:val="18"/>
          <w:szCs w:val="18"/>
        </w:rPr>
        <w:t>v</w:t>
      </w:r>
      <w:r w:rsidRPr="00296F7B">
        <w:rPr>
          <w:rFonts w:asciiTheme="majorHAnsi" w:eastAsia="Arial" w:hAnsiTheme="majorHAnsi" w:cs="Arial"/>
          <w:bCs/>
          <w:color w:val="333333"/>
          <w:sz w:val="18"/>
          <w:szCs w:val="18"/>
        </w:rPr>
        <w:t>ida decen</w:t>
      </w:r>
      <w:r w:rsidRPr="00296F7B">
        <w:rPr>
          <w:rFonts w:asciiTheme="majorHAnsi" w:eastAsia="Arial" w:hAnsiTheme="majorHAnsi" w:cs="Arial"/>
          <w:bCs/>
          <w:color w:val="333333"/>
          <w:spacing w:val="-1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bCs/>
          <w:color w:val="333333"/>
          <w:spacing w:val="4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: um</w:t>
      </w:r>
      <w:r w:rsidRPr="00296F7B">
        <w:rPr>
          <w:rFonts w:asciiTheme="majorHAnsi" w:eastAsia="Arial" w:hAnsiTheme="majorHAnsi" w:cs="Arial"/>
          <w:color w:val="333333"/>
          <w:spacing w:val="-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discurso s</w:t>
      </w:r>
      <w:r w:rsidRPr="00296F7B">
        <w:rPr>
          <w:rFonts w:asciiTheme="majorHAnsi" w:eastAsia="Arial" w:hAnsiTheme="majorHAnsi" w:cs="Arial"/>
          <w:color w:val="333333"/>
          <w:spacing w:val="-2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bre</w:t>
      </w:r>
      <w:r w:rsidRPr="00296F7B">
        <w:rPr>
          <w:rFonts w:asciiTheme="majorHAnsi" w:eastAsia="Arial" w:hAnsiTheme="majorHAnsi" w:cs="Arial"/>
          <w:color w:val="333333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as</w:t>
      </w:r>
      <w:r w:rsidRPr="00296F7B">
        <w:rPr>
          <w:rFonts w:asciiTheme="majorHAnsi" w:eastAsia="Arial" w:hAnsiTheme="majorHAnsi" w:cs="Arial"/>
          <w:color w:val="333333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ciê</w:t>
      </w:r>
      <w:r w:rsidRPr="00296F7B">
        <w:rPr>
          <w:rFonts w:asciiTheme="majorHAnsi" w:eastAsia="Arial" w:hAnsiTheme="majorHAnsi" w:cs="Arial"/>
          <w:color w:val="333333"/>
          <w:spacing w:val="1"/>
          <w:sz w:val="18"/>
          <w:szCs w:val="18"/>
        </w:rPr>
        <w:t>n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 xml:space="preserve">cias. </w:t>
      </w:r>
      <w:r w:rsidRPr="00296F7B">
        <w:rPr>
          <w:rFonts w:asciiTheme="majorHAnsi" w:eastAsia="Arial" w:hAnsiTheme="majorHAnsi" w:cs="Arial"/>
          <w:color w:val="333333"/>
          <w:spacing w:val="-2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ão</w:t>
      </w:r>
      <w:r w:rsidRPr="00296F7B">
        <w:rPr>
          <w:rFonts w:asciiTheme="majorHAnsi" w:eastAsia="Arial" w:hAnsiTheme="majorHAnsi" w:cs="Arial"/>
          <w:color w:val="333333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Pau</w:t>
      </w:r>
      <w:r w:rsidRPr="00296F7B">
        <w:rPr>
          <w:rFonts w:asciiTheme="majorHAnsi" w:eastAsia="Arial" w:hAnsiTheme="majorHAnsi" w:cs="Arial"/>
          <w:color w:val="333333"/>
          <w:spacing w:val="-3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 xml:space="preserve">o: </w:t>
      </w:r>
      <w:r w:rsidRPr="00296F7B">
        <w:rPr>
          <w:rFonts w:asciiTheme="majorHAnsi" w:eastAsia="Arial" w:hAnsiTheme="majorHAnsi" w:cs="Arial"/>
          <w:color w:val="333333"/>
          <w:spacing w:val="-3"/>
          <w:sz w:val="18"/>
          <w:szCs w:val="18"/>
        </w:rPr>
        <w:t>C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orte</w:t>
      </w:r>
      <w:r w:rsidRPr="00296F7B">
        <w:rPr>
          <w:rFonts w:asciiTheme="majorHAnsi" w:eastAsia="Arial" w:hAnsiTheme="majorHAnsi" w:cs="Arial"/>
          <w:color w:val="333333"/>
          <w:spacing w:val="-3"/>
          <w:sz w:val="18"/>
          <w:szCs w:val="18"/>
        </w:rPr>
        <w:t>z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 xml:space="preserve">, </w:t>
      </w:r>
      <w:proofErr w:type="gramStart"/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20</w:t>
      </w:r>
      <w:r w:rsidRPr="00296F7B">
        <w:rPr>
          <w:rFonts w:asciiTheme="majorHAnsi" w:eastAsia="Arial" w:hAnsiTheme="majorHAnsi" w:cs="Arial"/>
          <w:color w:val="333333"/>
          <w:spacing w:val="-2"/>
          <w:sz w:val="18"/>
          <w:szCs w:val="18"/>
        </w:rPr>
        <w:t>0</w:t>
      </w:r>
      <w:r w:rsidRPr="00296F7B">
        <w:rPr>
          <w:rFonts w:asciiTheme="majorHAnsi" w:eastAsia="Arial" w:hAnsiTheme="majorHAnsi" w:cs="Arial"/>
          <w:color w:val="333333"/>
          <w:sz w:val="18"/>
          <w:szCs w:val="18"/>
        </w:rPr>
        <w:t>4</w:t>
      </w:r>
      <w:proofErr w:type="gramEnd"/>
    </w:p>
    <w:p w:rsidR="00EA6CBE" w:rsidRPr="00296F7B" w:rsidRDefault="00904430" w:rsidP="00296F7B">
      <w:pPr>
        <w:pStyle w:val="PDtituloartigo"/>
        <w:numPr>
          <w:ilvl w:val="0"/>
          <w:numId w:val="25"/>
        </w:numPr>
        <w:ind w:left="0" w:firstLine="0"/>
        <w:rPr>
          <w:rFonts w:asciiTheme="majorHAnsi" w:hAnsiTheme="majorHAnsi"/>
          <w:b w:val="0"/>
          <w:sz w:val="18"/>
          <w:szCs w:val="18"/>
        </w:rPr>
      </w:pPr>
      <w:r w:rsidRPr="00296F7B">
        <w:rPr>
          <w:rFonts w:asciiTheme="majorHAnsi" w:eastAsia="Arial" w:hAnsiTheme="majorHAnsi" w:cs="Arial"/>
          <w:b w:val="0"/>
          <w:sz w:val="18"/>
          <w:szCs w:val="18"/>
        </w:rPr>
        <w:lastRenderedPageBreak/>
        <w:t>SOARES,</w:t>
      </w:r>
      <w:r w:rsidRPr="00296F7B">
        <w:rPr>
          <w:rFonts w:asciiTheme="majorHAnsi" w:eastAsia="Arial" w:hAnsiTheme="majorHAnsi" w:cs="Arial"/>
          <w:b w:val="0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 w:val="0"/>
          <w:spacing w:val="1"/>
          <w:sz w:val="18"/>
          <w:szCs w:val="18"/>
        </w:rPr>
        <w:t>L</w:t>
      </w:r>
      <w:r w:rsidRPr="00296F7B">
        <w:rPr>
          <w:rFonts w:asciiTheme="majorHAnsi" w:eastAsia="Arial" w:hAnsiTheme="majorHAnsi" w:cs="Arial"/>
          <w:b w:val="0"/>
          <w:spacing w:val="-2"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 w:val="0"/>
          <w:sz w:val="18"/>
          <w:szCs w:val="18"/>
        </w:rPr>
        <w:t>ônci</w:t>
      </w:r>
      <w:r w:rsidRPr="00296F7B">
        <w:rPr>
          <w:rFonts w:asciiTheme="majorHAnsi" w:eastAsia="Arial" w:hAnsiTheme="majorHAnsi" w:cs="Arial"/>
          <w:b w:val="0"/>
          <w:spacing w:val="1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b w:val="0"/>
          <w:bCs/>
          <w:sz w:val="18"/>
          <w:szCs w:val="18"/>
        </w:rPr>
        <w:t>.</w:t>
      </w:r>
      <w:r w:rsidRPr="00296F7B">
        <w:rPr>
          <w:rFonts w:asciiTheme="majorHAnsi" w:eastAsia="Arial" w:hAnsiTheme="majorHAnsi" w:cs="Arial"/>
          <w:b w:val="0"/>
          <w:bCs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 w:val="0"/>
          <w:bCs/>
          <w:sz w:val="18"/>
          <w:szCs w:val="18"/>
        </w:rPr>
        <w:t>E</w:t>
      </w:r>
      <w:r w:rsidRPr="00296F7B">
        <w:rPr>
          <w:rFonts w:asciiTheme="majorHAnsi" w:eastAsia="Arial" w:hAnsiTheme="majorHAnsi" w:cs="Arial"/>
          <w:b w:val="0"/>
          <w:bCs/>
          <w:spacing w:val="-3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b w:val="0"/>
          <w:bCs/>
          <w:sz w:val="18"/>
          <w:szCs w:val="18"/>
        </w:rPr>
        <w:t>ucação</w:t>
      </w:r>
      <w:r w:rsidRPr="00296F7B">
        <w:rPr>
          <w:rFonts w:asciiTheme="majorHAnsi" w:eastAsia="Arial" w:hAnsiTheme="majorHAnsi" w:cs="Arial"/>
          <w:b w:val="0"/>
          <w:bCs/>
          <w:spacing w:val="-3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 w:val="0"/>
          <w:bCs/>
          <w:sz w:val="18"/>
          <w:szCs w:val="18"/>
        </w:rPr>
        <w:t xml:space="preserve">de </w:t>
      </w:r>
      <w:r w:rsidRPr="00296F7B">
        <w:rPr>
          <w:rFonts w:asciiTheme="majorHAnsi" w:eastAsia="Arial" w:hAnsiTheme="majorHAnsi" w:cs="Arial"/>
          <w:b w:val="0"/>
          <w:bCs/>
          <w:spacing w:val="1"/>
          <w:sz w:val="18"/>
          <w:szCs w:val="18"/>
        </w:rPr>
        <w:t>J</w:t>
      </w:r>
      <w:r w:rsidRPr="00296F7B">
        <w:rPr>
          <w:rFonts w:asciiTheme="majorHAnsi" w:eastAsia="Arial" w:hAnsiTheme="majorHAnsi" w:cs="Arial"/>
          <w:b w:val="0"/>
          <w:bCs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b w:val="0"/>
          <w:bCs/>
          <w:spacing w:val="-5"/>
          <w:sz w:val="18"/>
          <w:szCs w:val="18"/>
        </w:rPr>
        <w:t>v</w:t>
      </w:r>
      <w:r w:rsidRPr="00296F7B">
        <w:rPr>
          <w:rFonts w:asciiTheme="majorHAnsi" w:eastAsia="Arial" w:hAnsiTheme="majorHAnsi" w:cs="Arial"/>
          <w:b w:val="0"/>
          <w:bCs/>
          <w:sz w:val="18"/>
          <w:szCs w:val="18"/>
        </w:rPr>
        <w:t>ens e</w:t>
      </w:r>
      <w:r w:rsidRPr="00296F7B">
        <w:rPr>
          <w:rFonts w:asciiTheme="majorHAnsi" w:eastAsia="Arial" w:hAnsiTheme="majorHAnsi" w:cs="Arial"/>
          <w:b w:val="0"/>
          <w:bCs/>
          <w:spacing w:val="-1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 w:val="0"/>
          <w:bCs/>
          <w:spacing w:val="-6"/>
          <w:sz w:val="18"/>
          <w:szCs w:val="18"/>
        </w:rPr>
        <w:t>A</w:t>
      </w:r>
      <w:r w:rsidRPr="00296F7B">
        <w:rPr>
          <w:rFonts w:asciiTheme="majorHAnsi" w:eastAsia="Arial" w:hAnsiTheme="majorHAnsi" w:cs="Arial"/>
          <w:b w:val="0"/>
          <w:bCs/>
          <w:spacing w:val="1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b w:val="0"/>
          <w:bCs/>
          <w:sz w:val="18"/>
          <w:szCs w:val="18"/>
        </w:rPr>
        <w:t>ul</w:t>
      </w:r>
      <w:r w:rsidRPr="00296F7B">
        <w:rPr>
          <w:rFonts w:asciiTheme="majorHAnsi" w:eastAsia="Arial" w:hAnsiTheme="majorHAnsi" w:cs="Arial"/>
          <w:b w:val="0"/>
          <w:bCs/>
          <w:spacing w:val="1"/>
          <w:sz w:val="18"/>
          <w:szCs w:val="18"/>
        </w:rPr>
        <w:t>t</w:t>
      </w:r>
      <w:r w:rsidRPr="00296F7B">
        <w:rPr>
          <w:rFonts w:asciiTheme="majorHAnsi" w:eastAsia="Arial" w:hAnsiTheme="majorHAnsi" w:cs="Arial"/>
          <w:b w:val="0"/>
          <w:bCs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b w:val="0"/>
          <w:bCs/>
          <w:spacing w:val="4"/>
          <w:sz w:val="18"/>
          <w:szCs w:val="18"/>
        </w:rPr>
        <w:t>s</w:t>
      </w:r>
      <w:r w:rsidRPr="00296F7B">
        <w:rPr>
          <w:rFonts w:asciiTheme="majorHAnsi" w:eastAsia="Arial" w:hAnsiTheme="majorHAnsi" w:cs="Arial"/>
          <w:b w:val="0"/>
          <w:sz w:val="18"/>
          <w:szCs w:val="18"/>
        </w:rPr>
        <w:t>. R</w:t>
      </w:r>
      <w:r w:rsidRPr="00296F7B">
        <w:rPr>
          <w:rFonts w:asciiTheme="majorHAnsi" w:eastAsia="Arial" w:hAnsiTheme="majorHAnsi" w:cs="Arial"/>
          <w:b w:val="0"/>
          <w:spacing w:val="-1"/>
          <w:sz w:val="18"/>
          <w:szCs w:val="18"/>
        </w:rPr>
        <w:t>i</w:t>
      </w:r>
      <w:r w:rsidRPr="00296F7B">
        <w:rPr>
          <w:rFonts w:asciiTheme="majorHAnsi" w:eastAsia="Arial" w:hAnsiTheme="majorHAnsi" w:cs="Arial"/>
          <w:b w:val="0"/>
          <w:sz w:val="18"/>
          <w:szCs w:val="18"/>
        </w:rPr>
        <w:t xml:space="preserve">o </w:t>
      </w:r>
      <w:r w:rsidRPr="00296F7B">
        <w:rPr>
          <w:rFonts w:asciiTheme="majorHAnsi" w:eastAsia="Arial" w:hAnsiTheme="majorHAnsi" w:cs="Arial"/>
          <w:b w:val="0"/>
          <w:spacing w:val="1"/>
          <w:sz w:val="18"/>
          <w:szCs w:val="18"/>
        </w:rPr>
        <w:t>d</w:t>
      </w:r>
      <w:r w:rsidRPr="00296F7B">
        <w:rPr>
          <w:rFonts w:asciiTheme="majorHAnsi" w:eastAsia="Arial" w:hAnsiTheme="majorHAnsi" w:cs="Arial"/>
          <w:b w:val="0"/>
          <w:sz w:val="18"/>
          <w:szCs w:val="18"/>
        </w:rPr>
        <w:t xml:space="preserve">e </w:t>
      </w:r>
      <w:proofErr w:type="spellStart"/>
      <w:proofErr w:type="gramStart"/>
      <w:r w:rsidRPr="00296F7B">
        <w:rPr>
          <w:rFonts w:asciiTheme="majorHAnsi" w:eastAsia="Arial" w:hAnsiTheme="majorHAnsi" w:cs="Arial"/>
          <w:b w:val="0"/>
          <w:spacing w:val="-2"/>
          <w:sz w:val="18"/>
          <w:szCs w:val="18"/>
        </w:rPr>
        <w:t>J</w:t>
      </w:r>
      <w:r w:rsidRPr="00296F7B">
        <w:rPr>
          <w:rFonts w:asciiTheme="majorHAnsi" w:eastAsia="Arial" w:hAnsiTheme="majorHAnsi" w:cs="Arial"/>
          <w:b w:val="0"/>
          <w:sz w:val="18"/>
          <w:szCs w:val="18"/>
        </w:rPr>
        <w:t>anei</w:t>
      </w:r>
      <w:r w:rsidRPr="00296F7B">
        <w:rPr>
          <w:rFonts w:asciiTheme="majorHAnsi" w:eastAsia="Arial" w:hAnsiTheme="majorHAnsi" w:cs="Arial"/>
          <w:b w:val="0"/>
          <w:spacing w:val="-4"/>
          <w:sz w:val="18"/>
          <w:szCs w:val="18"/>
        </w:rPr>
        <w:t>r</w:t>
      </w:r>
      <w:r w:rsidRPr="00296F7B">
        <w:rPr>
          <w:rFonts w:asciiTheme="majorHAnsi" w:eastAsia="Arial" w:hAnsiTheme="majorHAnsi" w:cs="Arial"/>
          <w:b w:val="0"/>
          <w:sz w:val="18"/>
          <w:szCs w:val="18"/>
        </w:rPr>
        <w:t>o</w:t>
      </w:r>
      <w:r w:rsidRPr="00296F7B">
        <w:rPr>
          <w:rFonts w:asciiTheme="majorHAnsi" w:eastAsia="Arial" w:hAnsiTheme="majorHAnsi" w:cs="Arial"/>
          <w:b w:val="0"/>
          <w:spacing w:val="3"/>
          <w:sz w:val="18"/>
          <w:szCs w:val="18"/>
        </w:rPr>
        <w:t>:</w:t>
      </w:r>
      <w:proofErr w:type="gramEnd"/>
      <w:r w:rsidRPr="00296F7B">
        <w:rPr>
          <w:rFonts w:asciiTheme="majorHAnsi" w:eastAsia="Arial" w:hAnsiTheme="majorHAnsi" w:cs="Arial"/>
          <w:b w:val="0"/>
          <w:sz w:val="18"/>
          <w:szCs w:val="18"/>
        </w:rPr>
        <w:t>DP&amp;A</w:t>
      </w:r>
      <w:proofErr w:type="spellEnd"/>
      <w:r w:rsidRPr="00296F7B">
        <w:rPr>
          <w:rFonts w:asciiTheme="majorHAnsi" w:eastAsia="Arial" w:hAnsiTheme="majorHAnsi" w:cs="Arial"/>
          <w:b w:val="0"/>
          <w:sz w:val="18"/>
          <w:szCs w:val="18"/>
        </w:rPr>
        <w:t>,</w:t>
      </w:r>
      <w:r w:rsidRPr="00296F7B">
        <w:rPr>
          <w:rFonts w:asciiTheme="majorHAnsi" w:eastAsia="Arial" w:hAnsiTheme="majorHAnsi" w:cs="Arial"/>
          <w:b w:val="0"/>
          <w:spacing w:val="-2"/>
          <w:sz w:val="18"/>
          <w:szCs w:val="18"/>
        </w:rPr>
        <w:t xml:space="preserve"> </w:t>
      </w:r>
      <w:r w:rsidRPr="00296F7B">
        <w:rPr>
          <w:rFonts w:asciiTheme="majorHAnsi" w:eastAsia="Arial" w:hAnsiTheme="majorHAnsi" w:cs="Arial"/>
          <w:b w:val="0"/>
          <w:spacing w:val="1"/>
          <w:sz w:val="18"/>
          <w:szCs w:val="18"/>
        </w:rPr>
        <w:t>2</w:t>
      </w:r>
      <w:r w:rsidRPr="00296F7B">
        <w:rPr>
          <w:rFonts w:asciiTheme="majorHAnsi" w:eastAsia="Arial" w:hAnsiTheme="majorHAnsi" w:cs="Arial"/>
          <w:b w:val="0"/>
          <w:spacing w:val="-2"/>
          <w:sz w:val="18"/>
          <w:szCs w:val="18"/>
        </w:rPr>
        <w:t>0</w:t>
      </w:r>
      <w:r w:rsidRPr="00296F7B">
        <w:rPr>
          <w:rFonts w:asciiTheme="majorHAnsi" w:eastAsia="Arial" w:hAnsiTheme="majorHAnsi" w:cs="Arial"/>
          <w:b w:val="0"/>
          <w:sz w:val="18"/>
          <w:szCs w:val="18"/>
        </w:rPr>
        <w:t>02.</w:t>
      </w:r>
    </w:p>
    <w:sectPr w:rsidR="00EA6CBE" w:rsidRPr="00296F7B" w:rsidSect="002E52EA">
      <w:headerReference w:type="default" r:id="rId11"/>
      <w:footerReference w:type="default" r:id="rId12"/>
      <w:type w:val="continuous"/>
      <w:pgSz w:w="11920" w:h="16860"/>
      <w:pgMar w:top="1701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116" w:rsidRDefault="001C1116">
      <w:r>
        <w:separator/>
      </w:r>
    </w:p>
  </w:endnote>
  <w:endnote w:type="continuationSeparator" w:id="0">
    <w:p w:rsidR="001C1116" w:rsidRDefault="001C1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modern"/>
    <w:notTrueType/>
    <w:pitch w:val="variable"/>
    <w:sig w:usb0="A000002F" w:usb1="40000048" w:usb2="00000000" w:usb3="00000000" w:csb0="00000111" w:csb1="00000000"/>
  </w:font>
  <w:font w:name="AHGOE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re Semi Serif SSi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1" w:usb1="08070000" w:usb2="00000010" w:usb3="00000000" w:csb0="00020000" w:csb1="00000000"/>
  </w:font>
  <w:font w:name="Bitstream Vera Sans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ljovic Book">
    <w:altName w:val="Veljovic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hianti Win95BT">
    <w:altName w:val="Chianti Win95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nkGothITC Hv BT">
    <w:altName w:val="Times New Roman"/>
    <w:charset w:val="00"/>
    <w:family w:val="auto"/>
    <w:pitch w:val="default"/>
  </w:font>
  <w:font w:name="Liberation Mono">
    <w:altName w:val="Courier New"/>
    <w:charset w:val="00"/>
    <w:family w:val="moder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yriad Web">
    <w:altName w:val="Myriad Web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Minio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 Book">
    <w:altName w:val="Futura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F7B" w:rsidRDefault="00B0171F" w:rsidP="002E52EA">
    <w:pPr>
      <w:pStyle w:val="Cabealho"/>
      <w:jc w:val="center"/>
      <w:rPr>
        <w:szCs w:val="18"/>
      </w:rPr>
    </w:pPr>
    <w:r>
      <w:rPr>
        <w:rFonts w:asciiTheme="majorHAnsi" w:eastAsiaTheme="majorEastAsia" w:hAnsiTheme="majorHAnsi" w:cstheme="majorBidi"/>
        <w:noProof/>
        <w:sz w:val="28"/>
        <w:szCs w:val="28"/>
        <w:lang w:val="pt-BR" w:eastAsia="pt-BR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7B605DD0" wp14:editId="3AFBDBE4">
              <wp:simplePos x="0" y="0"/>
              <wp:positionH relativeFrom="rightMargin">
                <wp:posOffset>218440</wp:posOffset>
              </wp:positionH>
              <wp:positionV relativeFrom="page">
                <wp:posOffset>8924925</wp:posOffset>
              </wp:positionV>
              <wp:extent cx="286385" cy="287020"/>
              <wp:effectExtent l="0" t="0" r="0" b="0"/>
              <wp:wrapNone/>
              <wp:docPr id="3" name="Oval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6385" cy="287020"/>
                      </a:xfrm>
                      <a:prstGeom prst="ellipse">
                        <a:avLst/>
                      </a:prstGeom>
                      <a:solidFill>
                        <a:schemeClr val="accent2">
                          <a:lumMod val="75000"/>
                        </a:schemeClr>
                      </a:solidFill>
                      <a:extLst/>
                    </wps:spPr>
                    <wps:txbx>
                      <w:txbxContent>
                        <w:p w:rsidR="00615ED5" w:rsidRPr="00FA5367" w:rsidRDefault="00615ED5" w:rsidP="00FA5367">
                          <w:pPr>
                            <w:jc w:val="center"/>
                            <w:rPr>
                              <w:rStyle w:val="Nmerodepgina"/>
                              <w:rFonts w:asciiTheme="majorHAnsi" w:hAnsiTheme="majorHAnsi"/>
                              <w:color w:val="FFFFFF" w:themeColor="background1"/>
                            </w:rPr>
                          </w:pPr>
                          <w:r w:rsidRPr="00FA5367"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Pr="00FA5367">
                            <w:rPr>
                              <w:rFonts w:asciiTheme="majorHAnsi" w:hAnsiTheme="majorHAnsi"/>
                            </w:rPr>
                            <w:instrText>PAGE    \* MERGEFORMAT</w:instrText>
                          </w:r>
                          <w:r w:rsidRPr="00FA5367"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002A4" w:rsidRPr="00B002A4">
                            <w:rPr>
                              <w:rStyle w:val="Nmerodepgina"/>
                              <w:rFonts w:asciiTheme="majorHAnsi" w:hAnsiTheme="majorHAnsi"/>
                              <w:b/>
                              <w:bCs/>
                              <w:noProof/>
                              <w:color w:val="FFFFFF" w:themeColor="background1"/>
                              <w:lang w:val="pt-BR"/>
                            </w:rPr>
                            <w:t>2</w:t>
                          </w:r>
                          <w:r w:rsidRPr="00FA5367">
                            <w:rPr>
                              <w:rStyle w:val="Nmerodepgina"/>
                              <w:rFonts w:asciiTheme="majorHAnsi" w:hAnsiTheme="majorHAnsi"/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0" o:spid="_x0000_s1026" style="position:absolute;left:0;text-align:left;margin-left:17.2pt;margin-top:702.75pt;width:22.55pt;height:22.6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" o:allowincell="f" fillcolor="#943634 [2405]" stroked="f">
              <v:textbox inset="0,,0">
                <w:txbxContent>
                  <w:p w:rsidR="00615ED5" w:rsidRPr="00FA5367" w:rsidRDefault="00615ED5" w:rsidP="00FA5367">
                    <w:pPr>
                      <w:jc w:val="center"/>
                      <w:rPr>
                        <w:rStyle w:val="Nmerodepgina"/>
                        <w:rFonts w:asciiTheme="majorHAnsi" w:hAnsiTheme="majorHAnsi"/>
                        <w:color w:val="FFFFFF" w:themeColor="background1"/>
                      </w:rPr>
                    </w:pPr>
                    <w:r w:rsidRPr="00FA5367">
                      <w:rPr>
                        <w:sz w:val="22"/>
                        <w:szCs w:val="22"/>
                      </w:rPr>
                      <w:fldChar w:fldCharType="begin"/>
                    </w:r>
                    <w:r w:rsidRPr="00FA5367">
                      <w:rPr>
                        <w:rFonts w:asciiTheme="majorHAnsi" w:hAnsiTheme="majorHAnsi"/>
                      </w:rPr>
                      <w:instrText>PAGE    \* MERGEFORMAT</w:instrText>
                    </w:r>
                    <w:r w:rsidRPr="00FA5367">
                      <w:rPr>
                        <w:sz w:val="22"/>
                        <w:szCs w:val="22"/>
                      </w:rPr>
                      <w:fldChar w:fldCharType="separate"/>
                    </w:r>
                    <w:r w:rsidR="00B002A4" w:rsidRPr="00B002A4">
                      <w:rPr>
                        <w:rStyle w:val="Nmerodepgina"/>
                        <w:rFonts w:asciiTheme="majorHAnsi" w:hAnsiTheme="majorHAnsi"/>
                        <w:b/>
                        <w:bCs/>
                        <w:noProof/>
                        <w:color w:val="FFFFFF" w:themeColor="background1"/>
                        <w:lang w:val="pt-BR"/>
                      </w:rPr>
                      <w:t>2</w:t>
                    </w:r>
                    <w:r w:rsidRPr="00FA5367">
                      <w:rPr>
                        <w:rStyle w:val="Nmerodepgina"/>
                        <w:rFonts w:asciiTheme="majorHAnsi" w:hAnsiTheme="majorHAnsi"/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  <w:r>
      <w:rPr>
        <w:noProof/>
        <w:szCs w:val="18"/>
        <w:lang w:val="pt-BR" w:eastAsia="pt-BR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B2F7FE2" wp14:editId="1849FAF0">
              <wp:simplePos x="0" y="0"/>
              <wp:positionH relativeFrom="column">
                <wp:posOffset>5986145</wp:posOffset>
              </wp:positionH>
              <wp:positionV relativeFrom="paragraph">
                <wp:posOffset>-840741</wp:posOffset>
              </wp:positionV>
              <wp:extent cx="666750" cy="0"/>
              <wp:effectExtent l="0" t="0" r="19050" b="19050"/>
              <wp:wrapNone/>
              <wp:docPr id="6" name="Conector re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67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71.35pt,-66.2pt" to="523.85pt,-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" strokecolor="#943634 [2405]">
              <o:lock v:ext="edit" shapetype="f"/>
            </v:line>
          </w:pict>
        </mc:Fallback>
      </mc:AlternateContent>
    </w:r>
  </w:p>
  <w:p w:rsidR="00615ED5" w:rsidRPr="00776A47" w:rsidRDefault="00615ED5" w:rsidP="00776A47">
    <w:pPr>
      <w:pStyle w:val="Rodap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116" w:rsidRDefault="001C1116">
      <w:r>
        <w:separator/>
      </w:r>
    </w:p>
  </w:footnote>
  <w:footnote w:type="continuationSeparator" w:id="0">
    <w:p w:rsidR="001C1116" w:rsidRDefault="001C1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943634" w:themeColor="accent2" w:themeShade="BF"/>
        <w:bottom w:val="single" w:sz="4" w:space="0" w:color="943634" w:themeColor="accent2" w:themeShade="BF"/>
      </w:tblBorders>
      <w:tblLook w:val="04A0" w:firstRow="1" w:lastRow="0" w:firstColumn="1" w:lastColumn="0" w:noHBand="0" w:noVBand="1"/>
    </w:tblPr>
    <w:tblGrid>
      <w:gridCol w:w="9224"/>
    </w:tblGrid>
    <w:tr w:rsidR="00615ED5" w:rsidRPr="00264083" w:rsidTr="000B0E56">
      <w:tc>
        <w:tcPr>
          <w:tcW w:w="9224" w:type="dxa"/>
        </w:tcPr>
        <w:p w:rsidR="00615ED5" w:rsidRPr="00264083" w:rsidRDefault="004829C2" w:rsidP="00BB62F1">
          <w:pPr>
            <w:pStyle w:val="Cabealho"/>
            <w:spacing w:before="120" w:after="120"/>
            <w:jc w:val="center"/>
            <w:rPr>
              <w:rFonts w:asciiTheme="majorHAnsi" w:hAnsiTheme="majorHAnsi"/>
            </w:rPr>
          </w:pPr>
          <w:r>
            <w:rPr>
              <w:rFonts w:asciiTheme="majorHAnsi" w:hAnsiTheme="majorHAnsi"/>
            </w:rPr>
            <w:t>Editora Poisson</w:t>
          </w:r>
        </w:p>
      </w:tc>
    </w:tr>
  </w:tbl>
  <w:p w:rsidR="00296F7B" w:rsidRDefault="00296F7B">
    <w:pPr>
      <w:pStyle w:val="Cabealho"/>
    </w:pPr>
  </w:p>
  <w:p w:rsidR="00615ED5" w:rsidRDefault="00615ED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EFC94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784A51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3634"/>
        <w:w w:val="71"/>
        <w:sz w:val="22"/>
        <w:szCs w:val="24"/>
        <w:lang w:val="pt-BR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lang w:val="it-I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lang w:val="it-IT"/>
      </w:rPr>
    </w:lvl>
  </w:abstractNum>
  <w:abstractNum w:abstractNumId="8">
    <w:nsid w:val="00000013"/>
    <w:multiLevelType w:val="multilevel"/>
    <w:tmpl w:val="A628FDB8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21154C5"/>
    <w:multiLevelType w:val="multilevel"/>
    <w:tmpl w:val="843EE4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CE94CC8"/>
    <w:multiLevelType w:val="multilevel"/>
    <w:tmpl w:val="A0824770"/>
    <w:lvl w:ilvl="0">
      <w:start w:val="1"/>
      <w:numFmt w:val="decimal"/>
      <w:pStyle w:val="TtuloNvel1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1">
      <w:start w:val="1"/>
      <w:numFmt w:val="decimal"/>
      <w:pStyle w:val="TtuloNvel2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21067B3"/>
    <w:multiLevelType w:val="hybridMultilevel"/>
    <w:tmpl w:val="FCE6CE28"/>
    <w:lvl w:ilvl="0" w:tplc="818EA2A2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color w:val="943634"/>
        <w:sz w:val="18"/>
        <w:u w:color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7123B"/>
    <w:multiLevelType w:val="multilevel"/>
    <w:tmpl w:val="0B08A4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D10009"/>
    <w:multiLevelType w:val="hybridMultilevel"/>
    <w:tmpl w:val="D60ADA0C"/>
    <w:lvl w:ilvl="0" w:tplc="784A51A4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943634"/>
        <w:w w:val="71"/>
        <w:sz w:val="22"/>
        <w:szCs w:val="24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774429"/>
    <w:multiLevelType w:val="hybridMultilevel"/>
    <w:tmpl w:val="92DEDBE4"/>
    <w:lvl w:ilvl="0" w:tplc="D47AC4FE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943634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5D7321D"/>
    <w:multiLevelType w:val="hybridMultilevel"/>
    <w:tmpl w:val="E552FD9E"/>
    <w:lvl w:ilvl="0" w:tplc="EA36B858">
      <w:start w:val="1"/>
      <w:numFmt w:val="upperRoman"/>
      <w:lvlText w:val="%1"/>
      <w:lvlJc w:val="left"/>
      <w:pPr>
        <w:ind w:left="2988" w:hanging="360"/>
      </w:pPr>
      <w:rPr>
        <w:rFonts w:ascii="Times New Roman" w:hAnsi="Times New Roman" w:cs="Times New Roman" w:hint="default"/>
        <w:color w:val="943634"/>
        <w:w w:val="10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370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42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14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86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58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30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02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748" w:hanging="180"/>
      </w:pPr>
      <w:rPr>
        <w:rFonts w:cs="Times New Roman"/>
      </w:rPr>
    </w:lvl>
  </w:abstractNum>
  <w:abstractNum w:abstractNumId="16">
    <w:nsid w:val="434A3D0F"/>
    <w:multiLevelType w:val="hybridMultilevel"/>
    <w:tmpl w:val="A1247810"/>
    <w:lvl w:ilvl="0" w:tplc="D47AC4FE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  <w:color w:val="943634"/>
      </w:rPr>
    </w:lvl>
    <w:lvl w:ilvl="1" w:tplc="0416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7">
    <w:nsid w:val="47BA60FF"/>
    <w:multiLevelType w:val="hybridMultilevel"/>
    <w:tmpl w:val="B1FA4260"/>
    <w:lvl w:ilvl="0" w:tplc="818EA2A2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color w:val="943634"/>
        <w:sz w:val="18"/>
        <w:u w:color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E5241"/>
    <w:multiLevelType w:val="hybridMultilevel"/>
    <w:tmpl w:val="B7FA8C82"/>
    <w:lvl w:ilvl="0" w:tplc="818EA2A2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color w:val="943634"/>
        <w:sz w:val="18"/>
        <w:u w:color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603942"/>
    <w:multiLevelType w:val="multilevel"/>
    <w:tmpl w:val="91BED21E"/>
    <w:lvl w:ilvl="0">
      <w:start w:val="1"/>
      <w:numFmt w:val="decimal"/>
      <w:pStyle w:val="PH1"/>
      <w:lvlText w:val="%1."/>
      <w:lvlJc w:val="left"/>
      <w:pPr>
        <w:ind w:left="360" w:hanging="360"/>
      </w:pPr>
    </w:lvl>
    <w:lvl w:ilvl="1">
      <w:start w:val="1"/>
      <w:numFmt w:val="decimal"/>
      <w:pStyle w:val="Estilo2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pStyle w:val="Estilo3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0">
    <w:nsid w:val="4BF24940"/>
    <w:multiLevelType w:val="multilevel"/>
    <w:tmpl w:val="366408FC"/>
    <w:lvl w:ilvl="0">
      <w:start w:val="1"/>
      <w:numFmt w:val="decimal"/>
      <w:pStyle w:val="PDtitul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Dtitulo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Dtitulo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4ECD4C73"/>
    <w:multiLevelType w:val="hybridMultilevel"/>
    <w:tmpl w:val="807822B8"/>
    <w:lvl w:ilvl="0" w:tplc="3CBEA7F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943634"/>
      </w:rPr>
    </w:lvl>
    <w:lvl w:ilvl="1" w:tplc="3CBEA7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943634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EDB7B23"/>
    <w:multiLevelType w:val="hybridMultilevel"/>
    <w:tmpl w:val="5C884A46"/>
    <w:lvl w:ilvl="0" w:tplc="3CBEA7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943634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554918F8"/>
    <w:multiLevelType w:val="multilevel"/>
    <w:tmpl w:val="3C2611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6B51ED8"/>
    <w:multiLevelType w:val="hybridMultilevel"/>
    <w:tmpl w:val="D562B938"/>
    <w:lvl w:ilvl="0" w:tplc="C680C6D6">
      <w:start w:val="1"/>
      <w:numFmt w:val="decimal"/>
      <w:lvlText w:val="[%1]"/>
      <w:lvlJc w:val="left"/>
      <w:pPr>
        <w:ind w:left="720" w:hanging="360"/>
      </w:pPr>
      <w:rPr>
        <w:rFonts w:hint="default"/>
        <w:color w:val="A15426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3E132D"/>
    <w:multiLevelType w:val="hybridMultilevel"/>
    <w:tmpl w:val="A3CAFF72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3D1FE4"/>
    <w:multiLevelType w:val="multilevel"/>
    <w:tmpl w:val="61FEE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850D4C"/>
    <w:multiLevelType w:val="hybridMultilevel"/>
    <w:tmpl w:val="893E9812"/>
    <w:lvl w:ilvl="0" w:tplc="818EA2A2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color w:val="943634"/>
        <w:sz w:val="18"/>
        <w:u w:color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960837"/>
    <w:multiLevelType w:val="multilevel"/>
    <w:tmpl w:val="029A4192"/>
    <w:lvl w:ilvl="0">
      <w:start w:val="1"/>
      <w:numFmt w:val="decimal"/>
      <w:pStyle w:val="SEOPRIMRIA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6B502FE6"/>
    <w:multiLevelType w:val="hybridMultilevel"/>
    <w:tmpl w:val="AB766610"/>
    <w:lvl w:ilvl="0" w:tplc="818EA2A2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color w:val="943634"/>
        <w:sz w:val="18"/>
        <w:u w:color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984111"/>
    <w:multiLevelType w:val="hybridMultilevel"/>
    <w:tmpl w:val="7102B2AE"/>
    <w:lvl w:ilvl="0" w:tplc="D47AC4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94363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28"/>
  </w:num>
  <w:num w:numId="5">
    <w:abstractNumId w:val="20"/>
  </w:num>
  <w:num w:numId="6">
    <w:abstractNumId w:val="26"/>
  </w:num>
  <w:num w:numId="7">
    <w:abstractNumId w:val="21"/>
  </w:num>
  <w:num w:numId="8">
    <w:abstractNumId w:val="22"/>
  </w:num>
  <w:num w:numId="9">
    <w:abstractNumId w:val="25"/>
  </w:num>
  <w:num w:numId="10">
    <w:abstractNumId w:val="27"/>
  </w:num>
  <w:num w:numId="11">
    <w:abstractNumId w:val="13"/>
  </w:num>
  <w:num w:numId="12">
    <w:abstractNumId w:val="12"/>
  </w:num>
  <w:num w:numId="13">
    <w:abstractNumId w:val="11"/>
  </w:num>
  <w:num w:numId="14">
    <w:abstractNumId w:val="14"/>
  </w:num>
  <w:num w:numId="15">
    <w:abstractNumId w:val="16"/>
  </w:num>
  <w:num w:numId="16">
    <w:abstractNumId w:val="30"/>
  </w:num>
  <w:num w:numId="17">
    <w:abstractNumId w:val="15"/>
  </w:num>
  <w:num w:numId="18">
    <w:abstractNumId w:val="9"/>
  </w:num>
  <w:num w:numId="19">
    <w:abstractNumId w:val="23"/>
  </w:num>
  <w:num w:numId="20">
    <w:abstractNumId w:val="17"/>
  </w:num>
  <w:num w:numId="21">
    <w:abstractNumId w:val="18"/>
  </w:num>
  <w:num w:numId="22">
    <w:abstractNumId w:val="1"/>
  </w:num>
  <w:num w:numId="23">
    <w:abstractNumId w:val="4"/>
  </w:num>
  <w:num w:numId="24">
    <w:abstractNumId w:val="29"/>
  </w:num>
  <w:num w:numId="25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28"/>
    <w:rsid w:val="00000CEB"/>
    <w:rsid w:val="000022EC"/>
    <w:rsid w:val="00002EF0"/>
    <w:rsid w:val="000036BB"/>
    <w:rsid w:val="0000768C"/>
    <w:rsid w:val="00014736"/>
    <w:rsid w:val="00015721"/>
    <w:rsid w:val="00017395"/>
    <w:rsid w:val="0001768D"/>
    <w:rsid w:val="00017E82"/>
    <w:rsid w:val="00025990"/>
    <w:rsid w:val="00030BF1"/>
    <w:rsid w:val="000353BE"/>
    <w:rsid w:val="000371CE"/>
    <w:rsid w:val="000376FD"/>
    <w:rsid w:val="00040F8F"/>
    <w:rsid w:val="00043FFF"/>
    <w:rsid w:val="0004477A"/>
    <w:rsid w:val="00044D7C"/>
    <w:rsid w:val="000462A2"/>
    <w:rsid w:val="000473C0"/>
    <w:rsid w:val="00047E5A"/>
    <w:rsid w:val="00050A52"/>
    <w:rsid w:val="00053835"/>
    <w:rsid w:val="00053A55"/>
    <w:rsid w:val="0005479C"/>
    <w:rsid w:val="00055272"/>
    <w:rsid w:val="00057E05"/>
    <w:rsid w:val="00061967"/>
    <w:rsid w:val="00065DA9"/>
    <w:rsid w:val="00066683"/>
    <w:rsid w:val="00066AFB"/>
    <w:rsid w:val="00071DD2"/>
    <w:rsid w:val="00073308"/>
    <w:rsid w:val="00073880"/>
    <w:rsid w:val="00084532"/>
    <w:rsid w:val="00084D25"/>
    <w:rsid w:val="00087280"/>
    <w:rsid w:val="000874A8"/>
    <w:rsid w:val="00087660"/>
    <w:rsid w:val="000906A4"/>
    <w:rsid w:val="0009075C"/>
    <w:rsid w:val="00092D57"/>
    <w:rsid w:val="00097618"/>
    <w:rsid w:val="000A1C4A"/>
    <w:rsid w:val="000A228B"/>
    <w:rsid w:val="000B0E56"/>
    <w:rsid w:val="000B2166"/>
    <w:rsid w:val="000B6567"/>
    <w:rsid w:val="000C0AEB"/>
    <w:rsid w:val="000C16C4"/>
    <w:rsid w:val="000C2807"/>
    <w:rsid w:val="000C5C17"/>
    <w:rsid w:val="000C6495"/>
    <w:rsid w:val="000D1834"/>
    <w:rsid w:val="000D4984"/>
    <w:rsid w:val="000D74F5"/>
    <w:rsid w:val="000D7A4B"/>
    <w:rsid w:val="000E112C"/>
    <w:rsid w:val="000E5B2F"/>
    <w:rsid w:val="000F0CD8"/>
    <w:rsid w:val="000F1B66"/>
    <w:rsid w:val="000F55F4"/>
    <w:rsid w:val="000F6911"/>
    <w:rsid w:val="000F786E"/>
    <w:rsid w:val="000F7B64"/>
    <w:rsid w:val="001027D4"/>
    <w:rsid w:val="0010542D"/>
    <w:rsid w:val="0011084A"/>
    <w:rsid w:val="00113DEB"/>
    <w:rsid w:val="001165A5"/>
    <w:rsid w:val="00116B2F"/>
    <w:rsid w:val="00126DC4"/>
    <w:rsid w:val="001300BA"/>
    <w:rsid w:val="0013080A"/>
    <w:rsid w:val="001308F8"/>
    <w:rsid w:val="00130B63"/>
    <w:rsid w:val="00130EFB"/>
    <w:rsid w:val="00131DFA"/>
    <w:rsid w:val="00133BA2"/>
    <w:rsid w:val="00135255"/>
    <w:rsid w:val="00137B62"/>
    <w:rsid w:val="001402FE"/>
    <w:rsid w:val="00141A4B"/>
    <w:rsid w:val="0014258B"/>
    <w:rsid w:val="00143757"/>
    <w:rsid w:val="00144FDD"/>
    <w:rsid w:val="00145721"/>
    <w:rsid w:val="0015470B"/>
    <w:rsid w:val="00160131"/>
    <w:rsid w:val="0016196B"/>
    <w:rsid w:val="00171699"/>
    <w:rsid w:val="00172429"/>
    <w:rsid w:val="00174407"/>
    <w:rsid w:val="00174959"/>
    <w:rsid w:val="00176CAD"/>
    <w:rsid w:val="001814AC"/>
    <w:rsid w:val="00181667"/>
    <w:rsid w:val="001816AF"/>
    <w:rsid w:val="00183B6B"/>
    <w:rsid w:val="00193120"/>
    <w:rsid w:val="001949F4"/>
    <w:rsid w:val="001961D5"/>
    <w:rsid w:val="001973C3"/>
    <w:rsid w:val="001A2BA9"/>
    <w:rsid w:val="001A5155"/>
    <w:rsid w:val="001A57C5"/>
    <w:rsid w:val="001B0A8B"/>
    <w:rsid w:val="001B26ED"/>
    <w:rsid w:val="001B3238"/>
    <w:rsid w:val="001B5272"/>
    <w:rsid w:val="001B7A9B"/>
    <w:rsid w:val="001C1116"/>
    <w:rsid w:val="001C166A"/>
    <w:rsid w:val="001C1728"/>
    <w:rsid w:val="001C2595"/>
    <w:rsid w:val="001C558A"/>
    <w:rsid w:val="001C7783"/>
    <w:rsid w:val="001C7D94"/>
    <w:rsid w:val="001D0C56"/>
    <w:rsid w:val="001D14CD"/>
    <w:rsid w:val="001F1E45"/>
    <w:rsid w:val="001F3AD7"/>
    <w:rsid w:val="001F48E1"/>
    <w:rsid w:val="001F7B09"/>
    <w:rsid w:val="002037C4"/>
    <w:rsid w:val="00203C3D"/>
    <w:rsid w:val="0020593A"/>
    <w:rsid w:val="002076A4"/>
    <w:rsid w:val="00215631"/>
    <w:rsid w:val="0021598E"/>
    <w:rsid w:val="0021734C"/>
    <w:rsid w:val="00223A21"/>
    <w:rsid w:val="00223A5E"/>
    <w:rsid w:val="0022734D"/>
    <w:rsid w:val="002300AB"/>
    <w:rsid w:val="00232B82"/>
    <w:rsid w:val="00232CE2"/>
    <w:rsid w:val="0023374C"/>
    <w:rsid w:val="00233EEC"/>
    <w:rsid w:val="00236F2C"/>
    <w:rsid w:val="002377FF"/>
    <w:rsid w:val="00240BD3"/>
    <w:rsid w:val="00242EC5"/>
    <w:rsid w:val="002446D8"/>
    <w:rsid w:val="00251C9D"/>
    <w:rsid w:val="0025277E"/>
    <w:rsid w:val="00254789"/>
    <w:rsid w:val="00255EA0"/>
    <w:rsid w:val="00256810"/>
    <w:rsid w:val="00264083"/>
    <w:rsid w:val="00264CC3"/>
    <w:rsid w:val="00266E9B"/>
    <w:rsid w:val="00266FF6"/>
    <w:rsid w:val="00270208"/>
    <w:rsid w:val="002708CA"/>
    <w:rsid w:val="002731F3"/>
    <w:rsid w:val="00273822"/>
    <w:rsid w:val="002808C7"/>
    <w:rsid w:val="00287E63"/>
    <w:rsid w:val="002920AC"/>
    <w:rsid w:val="0029378F"/>
    <w:rsid w:val="00293915"/>
    <w:rsid w:val="002939F8"/>
    <w:rsid w:val="00293AED"/>
    <w:rsid w:val="00296F7B"/>
    <w:rsid w:val="002A0F02"/>
    <w:rsid w:val="002A4C48"/>
    <w:rsid w:val="002A72B5"/>
    <w:rsid w:val="002B20A4"/>
    <w:rsid w:val="002C4953"/>
    <w:rsid w:val="002D2E96"/>
    <w:rsid w:val="002D3EB0"/>
    <w:rsid w:val="002D585A"/>
    <w:rsid w:val="002D72E4"/>
    <w:rsid w:val="002D7335"/>
    <w:rsid w:val="002E105D"/>
    <w:rsid w:val="002E2252"/>
    <w:rsid w:val="002E254B"/>
    <w:rsid w:val="002E3200"/>
    <w:rsid w:val="002E3E5B"/>
    <w:rsid w:val="002E52EA"/>
    <w:rsid w:val="002E6DEC"/>
    <w:rsid w:val="002F02BD"/>
    <w:rsid w:val="002F093A"/>
    <w:rsid w:val="002F1FDC"/>
    <w:rsid w:val="002F20FB"/>
    <w:rsid w:val="002F31A4"/>
    <w:rsid w:val="002F413C"/>
    <w:rsid w:val="002F4FCE"/>
    <w:rsid w:val="0030035D"/>
    <w:rsid w:val="00300E71"/>
    <w:rsid w:val="00301056"/>
    <w:rsid w:val="0030325F"/>
    <w:rsid w:val="003046BC"/>
    <w:rsid w:val="00305037"/>
    <w:rsid w:val="003053FA"/>
    <w:rsid w:val="0031066F"/>
    <w:rsid w:val="0031174E"/>
    <w:rsid w:val="0031431A"/>
    <w:rsid w:val="00317451"/>
    <w:rsid w:val="00323205"/>
    <w:rsid w:val="00323959"/>
    <w:rsid w:val="003240C4"/>
    <w:rsid w:val="00324E30"/>
    <w:rsid w:val="00326F01"/>
    <w:rsid w:val="00331649"/>
    <w:rsid w:val="00335618"/>
    <w:rsid w:val="003357C7"/>
    <w:rsid w:val="003376C5"/>
    <w:rsid w:val="003401DF"/>
    <w:rsid w:val="00342CF6"/>
    <w:rsid w:val="00345EBF"/>
    <w:rsid w:val="00346BA8"/>
    <w:rsid w:val="003476EC"/>
    <w:rsid w:val="00351B6C"/>
    <w:rsid w:val="00351C40"/>
    <w:rsid w:val="00352C4E"/>
    <w:rsid w:val="003543D3"/>
    <w:rsid w:val="003557C2"/>
    <w:rsid w:val="00355E73"/>
    <w:rsid w:val="003561AC"/>
    <w:rsid w:val="003565EE"/>
    <w:rsid w:val="00356706"/>
    <w:rsid w:val="00360735"/>
    <w:rsid w:val="003657A7"/>
    <w:rsid w:val="00366A5D"/>
    <w:rsid w:val="003740A6"/>
    <w:rsid w:val="00375FFF"/>
    <w:rsid w:val="00376017"/>
    <w:rsid w:val="003764BE"/>
    <w:rsid w:val="00376F38"/>
    <w:rsid w:val="00377585"/>
    <w:rsid w:val="00384160"/>
    <w:rsid w:val="00390B56"/>
    <w:rsid w:val="00391A68"/>
    <w:rsid w:val="00391F6B"/>
    <w:rsid w:val="00394247"/>
    <w:rsid w:val="003944F5"/>
    <w:rsid w:val="00394531"/>
    <w:rsid w:val="003A027F"/>
    <w:rsid w:val="003A0F59"/>
    <w:rsid w:val="003A3045"/>
    <w:rsid w:val="003A33FA"/>
    <w:rsid w:val="003A58CA"/>
    <w:rsid w:val="003A76B8"/>
    <w:rsid w:val="003B451F"/>
    <w:rsid w:val="003B48FA"/>
    <w:rsid w:val="003B4BA7"/>
    <w:rsid w:val="003B4ED1"/>
    <w:rsid w:val="003C02D8"/>
    <w:rsid w:val="003C2647"/>
    <w:rsid w:val="003C4EE6"/>
    <w:rsid w:val="003D077A"/>
    <w:rsid w:val="003D1B2F"/>
    <w:rsid w:val="003D5793"/>
    <w:rsid w:val="003E090A"/>
    <w:rsid w:val="003E0FB0"/>
    <w:rsid w:val="003E3E5F"/>
    <w:rsid w:val="003E5BBC"/>
    <w:rsid w:val="003F04DE"/>
    <w:rsid w:val="003F31B0"/>
    <w:rsid w:val="003F31E9"/>
    <w:rsid w:val="003F3828"/>
    <w:rsid w:val="003F6DF3"/>
    <w:rsid w:val="003F7410"/>
    <w:rsid w:val="00400015"/>
    <w:rsid w:val="0040517B"/>
    <w:rsid w:val="004055C4"/>
    <w:rsid w:val="00405CFF"/>
    <w:rsid w:val="00406191"/>
    <w:rsid w:val="004065C0"/>
    <w:rsid w:val="00406779"/>
    <w:rsid w:val="004138D5"/>
    <w:rsid w:val="004146F1"/>
    <w:rsid w:val="00415E4C"/>
    <w:rsid w:val="00420135"/>
    <w:rsid w:val="00423387"/>
    <w:rsid w:val="0042521F"/>
    <w:rsid w:val="0042600F"/>
    <w:rsid w:val="004341E0"/>
    <w:rsid w:val="00441D1F"/>
    <w:rsid w:val="00443796"/>
    <w:rsid w:val="00443A63"/>
    <w:rsid w:val="00443D57"/>
    <w:rsid w:val="004449F5"/>
    <w:rsid w:val="004466DE"/>
    <w:rsid w:val="00447159"/>
    <w:rsid w:val="00452347"/>
    <w:rsid w:val="00461AAF"/>
    <w:rsid w:val="00462067"/>
    <w:rsid w:val="004654F2"/>
    <w:rsid w:val="004661EA"/>
    <w:rsid w:val="00470F4B"/>
    <w:rsid w:val="00471423"/>
    <w:rsid w:val="00471DB5"/>
    <w:rsid w:val="00471E97"/>
    <w:rsid w:val="0047399D"/>
    <w:rsid w:val="00474417"/>
    <w:rsid w:val="00474F63"/>
    <w:rsid w:val="0047509C"/>
    <w:rsid w:val="00476416"/>
    <w:rsid w:val="00477C2D"/>
    <w:rsid w:val="00480D43"/>
    <w:rsid w:val="00480DB4"/>
    <w:rsid w:val="004829C2"/>
    <w:rsid w:val="00484FA6"/>
    <w:rsid w:val="00486D3C"/>
    <w:rsid w:val="00487729"/>
    <w:rsid w:val="00491CF0"/>
    <w:rsid w:val="0049242C"/>
    <w:rsid w:val="00493738"/>
    <w:rsid w:val="004959AA"/>
    <w:rsid w:val="004A0CD3"/>
    <w:rsid w:val="004A0E3A"/>
    <w:rsid w:val="004A1454"/>
    <w:rsid w:val="004A3FEB"/>
    <w:rsid w:val="004A46BC"/>
    <w:rsid w:val="004A6FDA"/>
    <w:rsid w:val="004B00FE"/>
    <w:rsid w:val="004B0A61"/>
    <w:rsid w:val="004B1868"/>
    <w:rsid w:val="004B2E8A"/>
    <w:rsid w:val="004B4CC6"/>
    <w:rsid w:val="004B5174"/>
    <w:rsid w:val="004B731A"/>
    <w:rsid w:val="004C07A6"/>
    <w:rsid w:val="004C12E5"/>
    <w:rsid w:val="004C7050"/>
    <w:rsid w:val="004C71BF"/>
    <w:rsid w:val="004D1D32"/>
    <w:rsid w:val="004D288A"/>
    <w:rsid w:val="004D4985"/>
    <w:rsid w:val="004D5546"/>
    <w:rsid w:val="004E3EF7"/>
    <w:rsid w:val="004E6A8B"/>
    <w:rsid w:val="004E6FE0"/>
    <w:rsid w:val="004E76F1"/>
    <w:rsid w:val="004F4CB6"/>
    <w:rsid w:val="004F5DAC"/>
    <w:rsid w:val="004F698B"/>
    <w:rsid w:val="00501513"/>
    <w:rsid w:val="00503472"/>
    <w:rsid w:val="00504203"/>
    <w:rsid w:val="005053EA"/>
    <w:rsid w:val="00505C6A"/>
    <w:rsid w:val="0051111F"/>
    <w:rsid w:val="005143AF"/>
    <w:rsid w:val="00517134"/>
    <w:rsid w:val="00517E59"/>
    <w:rsid w:val="0052254F"/>
    <w:rsid w:val="005273C4"/>
    <w:rsid w:val="00534D9C"/>
    <w:rsid w:val="005357F1"/>
    <w:rsid w:val="00537EEF"/>
    <w:rsid w:val="00537F49"/>
    <w:rsid w:val="00541F10"/>
    <w:rsid w:val="00546A24"/>
    <w:rsid w:val="00547B64"/>
    <w:rsid w:val="00555E6B"/>
    <w:rsid w:val="00555FF1"/>
    <w:rsid w:val="00561CD8"/>
    <w:rsid w:val="00563168"/>
    <w:rsid w:val="00565DDB"/>
    <w:rsid w:val="00566B1B"/>
    <w:rsid w:val="0057091C"/>
    <w:rsid w:val="00570D65"/>
    <w:rsid w:val="00570E56"/>
    <w:rsid w:val="005734C1"/>
    <w:rsid w:val="005761A7"/>
    <w:rsid w:val="00577669"/>
    <w:rsid w:val="00582DB2"/>
    <w:rsid w:val="00582FB2"/>
    <w:rsid w:val="00584665"/>
    <w:rsid w:val="00585651"/>
    <w:rsid w:val="00586A09"/>
    <w:rsid w:val="00587133"/>
    <w:rsid w:val="0059008E"/>
    <w:rsid w:val="00590B75"/>
    <w:rsid w:val="005917BF"/>
    <w:rsid w:val="0059231E"/>
    <w:rsid w:val="0059311D"/>
    <w:rsid w:val="00594C4B"/>
    <w:rsid w:val="00595732"/>
    <w:rsid w:val="00597F8F"/>
    <w:rsid w:val="005A02C0"/>
    <w:rsid w:val="005A0301"/>
    <w:rsid w:val="005A049F"/>
    <w:rsid w:val="005A65FA"/>
    <w:rsid w:val="005A71F1"/>
    <w:rsid w:val="005B4663"/>
    <w:rsid w:val="005C0CED"/>
    <w:rsid w:val="005C1E12"/>
    <w:rsid w:val="005C7A4F"/>
    <w:rsid w:val="005D438D"/>
    <w:rsid w:val="005D467D"/>
    <w:rsid w:val="005D5701"/>
    <w:rsid w:val="005D628E"/>
    <w:rsid w:val="005D6390"/>
    <w:rsid w:val="005E0E79"/>
    <w:rsid w:val="005E215A"/>
    <w:rsid w:val="005E2F17"/>
    <w:rsid w:val="005E7335"/>
    <w:rsid w:val="005F1330"/>
    <w:rsid w:val="005F17EA"/>
    <w:rsid w:val="005F43F5"/>
    <w:rsid w:val="005F7B52"/>
    <w:rsid w:val="005F7EFB"/>
    <w:rsid w:val="00601687"/>
    <w:rsid w:val="006054DA"/>
    <w:rsid w:val="00606C31"/>
    <w:rsid w:val="00611E7F"/>
    <w:rsid w:val="00615ED5"/>
    <w:rsid w:val="00620E83"/>
    <w:rsid w:val="00622593"/>
    <w:rsid w:val="006231D6"/>
    <w:rsid w:val="0062320F"/>
    <w:rsid w:val="00627768"/>
    <w:rsid w:val="00634193"/>
    <w:rsid w:val="00635786"/>
    <w:rsid w:val="00636591"/>
    <w:rsid w:val="00637E52"/>
    <w:rsid w:val="0064180B"/>
    <w:rsid w:val="0064382A"/>
    <w:rsid w:val="006473B4"/>
    <w:rsid w:val="00647D73"/>
    <w:rsid w:val="006506C7"/>
    <w:rsid w:val="006528CD"/>
    <w:rsid w:val="00652C7A"/>
    <w:rsid w:val="00652CB3"/>
    <w:rsid w:val="006537D9"/>
    <w:rsid w:val="00654859"/>
    <w:rsid w:val="00655D59"/>
    <w:rsid w:val="00657A5C"/>
    <w:rsid w:val="00661E40"/>
    <w:rsid w:val="006649A6"/>
    <w:rsid w:val="00664AA1"/>
    <w:rsid w:val="00667A14"/>
    <w:rsid w:val="00670C6E"/>
    <w:rsid w:val="00673322"/>
    <w:rsid w:val="00673E33"/>
    <w:rsid w:val="0067549E"/>
    <w:rsid w:val="0067561E"/>
    <w:rsid w:val="006768BD"/>
    <w:rsid w:val="006774F9"/>
    <w:rsid w:val="0067767F"/>
    <w:rsid w:val="00680243"/>
    <w:rsid w:val="00684AB0"/>
    <w:rsid w:val="0068637A"/>
    <w:rsid w:val="006874C0"/>
    <w:rsid w:val="00693A34"/>
    <w:rsid w:val="00697602"/>
    <w:rsid w:val="006A1BA5"/>
    <w:rsid w:val="006A3D5D"/>
    <w:rsid w:val="006A4789"/>
    <w:rsid w:val="006A4F36"/>
    <w:rsid w:val="006A54CD"/>
    <w:rsid w:val="006A7CFB"/>
    <w:rsid w:val="006B09BC"/>
    <w:rsid w:val="006B0A5A"/>
    <w:rsid w:val="006B2F93"/>
    <w:rsid w:val="006B62E7"/>
    <w:rsid w:val="006C263E"/>
    <w:rsid w:val="006C2885"/>
    <w:rsid w:val="006C444B"/>
    <w:rsid w:val="006C633D"/>
    <w:rsid w:val="006C74CD"/>
    <w:rsid w:val="006C764E"/>
    <w:rsid w:val="006D60E5"/>
    <w:rsid w:val="006D75D3"/>
    <w:rsid w:val="006D760C"/>
    <w:rsid w:val="006E02B1"/>
    <w:rsid w:val="006E14CB"/>
    <w:rsid w:val="006E15B6"/>
    <w:rsid w:val="006E22CB"/>
    <w:rsid w:val="006E280E"/>
    <w:rsid w:val="006E3098"/>
    <w:rsid w:val="006E316C"/>
    <w:rsid w:val="006E3848"/>
    <w:rsid w:val="006E3E16"/>
    <w:rsid w:val="006E5E2F"/>
    <w:rsid w:val="006F0138"/>
    <w:rsid w:val="006F1898"/>
    <w:rsid w:val="006F4058"/>
    <w:rsid w:val="006F6013"/>
    <w:rsid w:val="007020F9"/>
    <w:rsid w:val="00702FEA"/>
    <w:rsid w:val="00707CCB"/>
    <w:rsid w:val="0071256D"/>
    <w:rsid w:val="00712660"/>
    <w:rsid w:val="00713032"/>
    <w:rsid w:val="00713C24"/>
    <w:rsid w:val="00713E9F"/>
    <w:rsid w:val="007171F5"/>
    <w:rsid w:val="00717243"/>
    <w:rsid w:val="00717B31"/>
    <w:rsid w:val="00720745"/>
    <w:rsid w:val="00721D64"/>
    <w:rsid w:val="00721F61"/>
    <w:rsid w:val="007220C7"/>
    <w:rsid w:val="00724FC3"/>
    <w:rsid w:val="0073349A"/>
    <w:rsid w:val="00742AB1"/>
    <w:rsid w:val="00744397"/>
    <w:rsid w:val="007469A4"/>
    <w:rsid w:val="00746CAB"/>
    <w:rsid w:val="00746CCA"/>
    <w:rsid w:val="007529ED"/>
    <w:rsid w:val="007561D3"/>
    <w:rsid w:val="00757B78"/>
    <w:rsid w:val="00760C32"/>
    <w:rsid w:val="007657BE"/>
    <w:rsid w:val="007658FA"/>
    <w:rsid w:val="00767082"/>
    <w:rsid w:val="00770C1E"/>
    <w:rsid w:val="00770F55"/>
    <w:rsid w:val="00772495"/>
    <w:rsid w:val="007732A4"/>
    <w:rsid w:val="007734A8"/>
    <w:rsid w:val="00773FD9"/>
    <w:rsid w:val="00774B5B"/>
    <w:rsid w:val="00776A47"/>
    <w:rsid w:val="00780FFD"/>
    <w:rsid w:val="0078219B"/>
    <w:rsid w:val="00785FD3"/>
    <w:rsid w:val="0079041B"/>
    <w:rsid w:val="007910E7"/>
    <w:rsid w:val="007927F1"/>
    <w:rsid w:val="00793E6A"/>
    <w:rsid w:val="00794976"/>
    <w:rsid w:val="0079550F"/>
    <w:rsid w:val="007A0B4A"/>
    <w:rsid w:val="007A20F9"/>
    <w:rsid w:val="007A2CCF"/>
    <w:rsid w:val="007A75AB"/>
    <w:rsid w:val="007B0970"/>
    <w:rsid w:val="007B1499"/>
    <w:rsid w:val="007B150B"/>
    <w:rsid w:val="007B30C4"/>
    <w:rsid w:val="007B3CD1"/>
    <w:rsid w:val="007B7399"/>
    <w:rsid w:val="007C2485"/>
    <w:rsid w:val="007C3728"/>
    <w:rsid w:val="007C6FC7"/>
    <w:rsid w:val="007D1373"/>
    <w:rsid w:val="007D3994"/>
    <w:rsid w:val="007D4CA1"/>
    <w:rsid w:val="007D6359"/>
    <w:rsid w:val="007D681C"/>
    <w:rsid w:val="007E6810"/>
    <w:rsid w:val="007F0F21"/>
    <w:rsid w:val="007F2D3A"/>
    <w:rsid w:val="007F4697"/>
    <w:rsid w:val="007F7D2F"/>
    <w:rsid w:val="00801D21"/>
    <w:rsid w:val="008050DA"/>
    <w:rsid w:val="00805726"/>
    <w:rsid w:val="00810149"/>
    <w:rsid w:val="008112B5"/>
    <w:rsid w:val="00812813"/>
    <w:rsid w:val="008129EF"/>
    <w:rsid w:val="0081549B"/>
    <w:rsid w:val="00816888"/>
    <w:rsid w:val="008212A7"/>
    <w:rsid w:val="008221A2"/>
    <w:rsid w:val="0082334D"/>
    <w:rsid w:val="008248F4"/>
    <w:rsid w:val="00825DCE"/>
    <w:rsid w:val="0082753F"/>
    <w:rsid w:val="00832180"/>
    <w:rsid w:val="00832C99"/>
    <w:rsid w:val="00836324"/>
    <w:rsid w:val="00841410"/>
    <w:rsid w:val="00842382"/>
    <w:rsid w:val="00842980"/>
    <w:rsid w:val="00843072"/>
    <w:rsid w:val="00843BCF"/>
    <w:rsid w:val="00850C6D"/>
    <w:rsid w:val="0085135D"/>
    <w:rsid w:val="00852DFD"/>
    <w:rsid w:val="0085373B"/>
    <w:rsid w:val="0085382D"/>
    <w:rsid w:val="00853E73"/>
    <w:rsid w:val="008566F3"/>
    <w:rsid w:val="008573FC"/>
    <w:rsid w:val="00861673"/>
    <w:rsid w:val="00862901"/>
    <w:rsid w:val="00862976"/>
    <w:rsid w:val="00862A23"/>
    <w:rsid w:val="00865826"/>
    <w:rsid w:val="00870E41"/>
    <w:rsid w:val="008736FF"/>
    <w:rsid w:val="00882998"/>
    <w:rsid w:val="00885C2B"/>
    <w:rsid w:val="00890D15"/>
    <w:rsid w:val="00891F30"/>
    <w:rsid w:val="00894C41"/>
    <w:rsid w:val="008966CD"/>
    <w:rsid w:val="008A0EF6"/>
    <w:rsid w:val="008A374E"/>
    <w:rsid w:val="008B04EB"/>
    <w:rsid w:val="008B097A"/>
    <w:rsid w:val="008B1773"/>
    <w:rsid w:val="008B34C4"/>
    <w:rsid w:val="008B5785"/>
    <w:rsid w:val="008B6896"/>
    <w:rsid w:val="008C10A0"/>
    <w:rsid w:val="008C164C"/>
    <w:rsid w:val="008C16E3"/>
    <w:rsid w:val="008C2545"/>
    <w:rsid w:val="008C38C1"/>
    <w:rsid w:val="008C4681"/>
    <w:rsid w:val="008C4AB9"/>
    <w:rsid w:val="008C5FB7"/>
    <w:rsid w:val="008C74F5"/>
    <w:rsid w:val="008D1316"/>
    <w:rsid w:val="008D5275"/>
    <w:rsid w:val="008D5B32"/>
    <w:rsid w:val="008D653D"/>
    <w:rsid w:val="008D67B4"/>
    <w:rsid w:val="008D6846"/>
    <w:rsid w:val="008D7125"/>
    <w:rsid w:val="008E04AA"/>
    <w:rsid w:val="008E2442"/>
    <w:rsid w:val="008E44B8"/>
    <w:rsid w:val="008E4C13"/>
    <w:rsid w:val="008F07A9"/>
    <w:rsid w:val="00904430"/>
    <w:rsid w:val="00906650"/>
    <w:rsid w:val="00907485"/>
    <w:rsid w:val="00914156"/>
    <w:rsid w:val="00916CF7"/>
    <w:rsid w:val="00922BB3"/>
    <w:rsid w:val="00923427"/>
    <w:rsid w:val="00923BB6"/>
    <w:rsid w:val="009243A1"/>
    <w:rsid w:val="00924FD0"/>
    <w:rsid w:val="009261BB"/>
    <w:rsid w:val="009349D0"/>
    <w:rsid w:val="00937E51"/>
    <w:rsid w:val="0094197C"/>
    <w:rsid w:val="009455B6"/>
    <w:rsid w:val="009462F6"/>
    <w:rsid w:val="009477FA"/>
    <w:rsid w:val="0095172A"/>
    <w:rsid w:val="00952EEE"/>
    <w:rsid w:val="00954EBE"/>
    <w:rsid w:val="00954F80"/>
    <w:rsid w:val="009566B6"/>
    <w:rsid w:val="00965208"/>
    <w:rsid w:val="00965D7B"/>
    <w:rsid w:val="00967152"/>
    <w:rsid w:val="00967269"/>
    <w:rsid w:val="009673F0"/>
    <w:rsid w:val="00967E3D"/>
    <w:rsid w:val="009705E4"/>
    <w:rsid w:val="00971B41"/>
    <w:rsid w:val="009740C9"/>
    <w:rsid w:val="00981F24"/>
    <w:rsid w:val="00982E8E"/>
    <w:rsid w:val="009841A7"/>
    <w:rsid w:val="00984539"/>
    <w:rsid w:val="00984FF3"/>
    <w:rsid w:val="00986865"/>
    <w:rsid w:val="00990A9F"/>
    <w:rsid w:val="00991417"/>
    <w:rsid w:val="009929E6"/>
    <w:rsid w:val="00994113"/>
    <w:rsid w:val="009951D0"/>
    <w:rsid w:val="00996C2A"/>
    <w:rsid w:val="009A13CB"/>
    <w:rsid w:val="009A15BA"/>
    <w:rsid w:val="009A325C"/>
    <w:rsid w:val="009A3B08"/>
    <w:rsid w:val="009A4707"/>
    <w:rsid w:val="009A5C36"/>
    <w:rsid w:val="009B068B"/>
    <w:rsid w:val="009B10E6"/>
    <w:rsid w:val="009B1F66"/>
    <w:rsid w:val="009B3CA5"/>
    <w:rsid w:val="009B42C0"/>
    <w:rsid w:val="009C1518"/>
    <w:rsid w:val="009C4007"/>
    <w:rsid w:val="009C45EB"/>
    <w:rsid w:val="009C4C24"/>
    <w:rsid w:val="009D0FA1"/>
    <w:rsid w:val="009D2CE4"/>
    <w:rsid w:val="009D4F9A"/>
    <w:rsid w:val="009D5197"/>
    <w:rsid w:val="009D5795"/>
    <w:rsid w:val="009D6DE7"/>
    <w:rsid w:val="009E2698"/>
    <w:rsid w:val="009E2F03"/>
    <w:rsid w:val="009E4408"/>
    <w:rsid w:val="009E5F8A"/>
    <w:rsid w:val="009E6944"/>
    <w:rsid w:val="009F0056"/>
    <w:rsid w:val="009F12E0"/>
    <w:rsid w:val="009F29AD"/>
    <w:rsid w:val="009F7BCF"/>
    <w:rsid w:val="00A01748"/>
    <w:rsid w:val="00A01E77"/>
    <w:rsid w:val="00A062F5"/>
    <w:rsid w:val="00A0775F"/>
    <w:rsid w:val="00A12894"/>
    <w:rsid w:val="00A20ADD"/>
    <w:rsid w:val="00A22BEE"/>
    <w:rsid w:val="00A22E1D"/>
    <w:rsid w:val="00A3011F"/>
    <w:rsid w:val="00A30418"/>
    <w:rsid w:val="00A30CB5"/>
    <w:rsid w:val="00A32556"/>
    <w:rsid w:val="00A43C98"/>
    <w:rsid w:val="00A4715D"/>
    <w:rsid w:val="00A500E3"/>
    <w:rsid w:val="00A5101F"/>
    <w:rsid w:val="00A512BE"/>
    <w:rsid w:val="00A528FA"/>
    <w:rsid w:val="00A53860"/>
    <w:rsid w:val="00A5391A"/>
    <w:rsid w:val="00A5401E"/>
    <w:rsid w:val="00A54C0F"/>
    <w:rsid w:val="00A610DB"/>
    <w:rsid w:val="00A63A7A"/>
    <w:rsid w:val="00A65760"/>
    <w:rsid w:val="00A6774C"/>
    <w:rsid w:val="00A704CE"/>
    <w:rsid w:val="00A70DB3"/>
    <w:rsid w:val="00A72686"/>
    <w:rsid w:val="00A734A8"/>
    <w:rsid w:val="00A8041F"/>
    <w:rsid w:val="00A81C1B"/>
    <w:rsid w:val="00A85074"/>
    <w:rsid w:val="00A9126F"/>
    <w:rsid w:val="00A9134E"/>
    <w:rsid w:val="00AA0AAD"/>
    <w:rsid w:val="00AA1E81"/>
    <w:rsid w:val="00AB092B"/>
    <w:rsid w:val="00AB1523"/>
    <w:rsid w:val="00AB52B7"/>
    <w:rsid w:val="00AB5CFA"/>
    <w:rsid w:val="00AC07CF"/>
    <w:rsid w:val="00AC0E41"/>
    <w:rsid w:val="00AC25F3"/>
    <w:rsid w:val="00AC6697"/>
    <w:rsid w:val="00AD4731"/>
    <w:rsid w:val="00AE06F0"/>
    <w:rsid w:val="00AE1F37"/>
    <w:rsid w:val="00AE2C8F"/>
    <w:rsid w:val="00AE317E"/>
    <w:rsid w:val="00AE3582"/>
    <w:rsid w:val="00AE5CF3"/>
    <w:rsid w:val="00AE6116"/>
    <w:rsid w:val="00AE7D57"/>
    <w:rsid w:val="00AE7FEF"/>
    <w:rsid w:val="00AF2795"/>
    <w:rsid w:val="00AF3DD9"/>
    <w:rsid w:val="00B002A4"/>
    <w:rsid w:val="00B01290"/>
    <w:rsid w:val="00B0171F"/>
    <w:rsid w:val="00B07504"/>
    <w:rsid w:val="00B12030"/>
    <w:rsid w:val="00B12404"/>
    <w:rsid w:val="00B12722"/>
    <w:rsid w:val="00B12CC1"/>
    <w:rsid w:val="00B14DAD"/>
    <w:rsid w:val="00B22134"/>
    <w:rsid w:val="00B22661"/>
    <w:rsid w:val="00B23EF4"/>
    <w:rsid w:val="00B23FFE"/>
    <w:rsid w:val="00B2421B"/>
    <w:rsid w:val="00B247B3"/>
    <w:rsid w:val="00B2637C"/>
    <w:rsid w:val="00B3126F"/>
    <w:rsid w:val="00B31CA5"/>
    <w:rsid w:val="00B31CA9"/>
    <w:rsid w:val="00B3227F"/>
    <w:rsid w:val="00B34086"/>
    <w:rsid w:val="00B3459C"/>
    <w:rsid w:val="00B35A9C"/>
    <w:rsid w:val="00B37BEB"/>
    <w:rsid w:val="00B42BD1"/>
    <w:rsid w:val="00B4365F"/>
    <w:rsid w:val="00B51E66"/>
    <w:rsid w:val="00B5209E"/>
    <w:rsid w:val="00B5253A"/>
    <w:rsid w:val="00B56FC2"/>
    <w:rsid w:val="00B63157"/>
    <w:rsid w:val="00B6460D"/>
    <w:rsid w:val="00B65113"/>
    <w:rsid w:val="00B65659"/>
    <w:rsid w:val="00B67D44"/>
    <w:rsid w:val="00B70A7E"/>
    <w:rsid w:val="00B7101F"/>
    <w:rsid w:val="00B71028"/>
    <w:rsid w:val="00B715CC"/>
    <w:rsid w:val="00B73495"/>
    <w:rsid w:val="00B83AC1"/>
    <w:rsid w:val="00B865BC"/>
    <w:rsid w:val="00B86B63"/>
    <w:rsid w:val="00B86FA6"/>
    <w:rsid w:val="00B91772"/>
    <w:rsid w:val="00B91A94"/>
    <w:rsid w:val="00B92102"/>
    <w:rsid w:val="00B97144"/>
    <w:rsid w:val="00BA076A"/>
    <w:rsid w:val="00BA7191"/>
    <w:rsid w:val="00BA7EBD"/>
    <w:rsid w:val="00BB4130"/>
    <w:rsid w:val="00BB45CC"/>
    <w:rsid w:val="00BB4FB4"/>
    <w:rsid w:val="00BB5191"/>
    <w:rsid w:val="00BB5A6E"/>
    <w:rsid w:val="00BB62F1"/>
    <w:rsid w:val="00BC0B17"/>
    <w:rsid w:val="00BC271D"/>
    <w:rsid w:val="00BC6837"/>
    <w:rsid w:val="00BD1D6B"/>
    <w:rsid w:val="00BD2AFB"/>
    <w:rsid w:val="00BD3A5E"/>
    <w:rsid w:val="00BD6337"/>
    <w:rsid w:val="00BE0402"/>
    <w:rsid w:val="00BE195E"/>
    <w:rsid w:val="00BE2B5E"/>
    <w:rsid w:val="00BE3AA6"/>
    <w:rsid w:val="00BE3DF7"/>
    <w:rsid w:val="00BE3F84"/>
    <w:rsid w:val="00BE5AC1"/>
    <w:rsid w:val="00BE5B25"/>
    <w:rsid w:val="00BE65FC"/>
    <w:rsid w:val="00BE66E8"/>
    <w:rsid w:val="00BF2AE8"/>
    <w:rsid w:val="00BF2B13"/>
    <w:rsid w:val="00BF65C6"/>
    <w:rsid w:val="00C00F68"/>
    <w:rsid w:val="00C017F8"/>
    <w:rsid w:val="00C06080"/>
    <w:rsid w:val="00C060DD"/>
    <w:rsid w:val="00C11606"/>
    <w:rsid w:val="00C121C2"/>
    <w:rsid w:val="00C14D43"/>
    <w:rsid w:val="00C157AB"/>
    <w:rsid w:val="00C17ED3"/>
    <w:rsid w:val="00C20363"/>
    <w:rsid w:val="00C260A1"/>
    <w:rsid w:val="00C26705"/>
    <w:rsid w:val="00C26B97"/>
    <w:rsid w:val="00C30BC4"/>
    <w:rsid w:val="00C31DD8"/>
    <w:rsid w:val="00C349A8"/>
    <w:rsid w:val="00C34C17"/>
    <w:rsid w:val="00C413BC"/>
    <w:rsid w:val="00C44C06"/>
    <w:rsid w:val="00C46E6D"/>
    <w:rsid w:val="00C50E74"/>
    <w:rsid w:val="00C51531"/>
    <w:rsid w:val="00C525F5"/>
    <w:rsid w:val="00C53290"/>
    <w:rsid w:val="00C62B9D"/>
    <w:rsid w:val="00C62E88"/>
    <w:rsid w:val="00C64871"/>
    <w:rsid w:val="00C7075C"/>
    <w:rsid w:val="00C71DAD"/>
    <w:rsid w:val="00C72552"/>
    <w:rsid w:val="00C72DA4"/>
    <w:rsid w:val="00C74AEF"/>
    <w:rsid w:val="00C76938"/>
    <w:rsid w:val="00C77B6E"/>
    <w:rsid w:val="00C77E1D"/>
    <w:rsid w:val="00C80DB0"/>
    <w:rsid w:val="00C81588"/>
    <w:rsid w:val="00C8196D"/>
    <w:rsid w:val="00C81F9F"/>
    <w:rsid w:val="00C82092"/>
    <w:rsid w:val="00C83327"/>
    <w:rsid w:val="00C847D0"/>
    <w:rsid w:val="00C8546A"/>
    <w:rsid w:val="00C85EA3"/>
    <w:rsid w:val="00C917F7"/>
    <w:rsid w:val="00C93F3B"/>
    <w:rsid w:val="00C947AB"/>
    <w:rsid w:val="00C96C80"/>
    <w:rsid w:val="00CA22E6"/>
    <w:rsid w:val="00CA2F8C"/>
    <w:rsid w:val="00CA482D"/>
    <w:rsid w:val="00CA6556"/>
    <w:rsid w:val="00CA7483"/>
    <w:rsid w:val="00CA7F37"/>
    <w:rsid w:val="00CB09CD"/>
    <w:rsid w:val="00CB20C0"/>
    <w:rsid w:val="00CB3860"/>
    <w:rsid w:val="00CB41B4"/>
    <w:rsid w:val="00CB58CE"/>
    <w:rsid w:val="00CC10D4"/>
    <w:rsid w:val="00CC593A"/>
    <w:rsid w:val="00CC6762"/>
    <w:rsid w:val="00CC760F"/>
    <w:rsid w:val="00CD0FB5"/>
    <w:rsid w:val="00CD1EAE"/>
    <w:rsid w:val="00CD250F"/>
    <w:rsid w:val="00CD7306"/>
    <w:rsid w:val="00CD78B5"/>
    <w:rsid w:val="00CE0D15"/>
    <w:rsid w:val="00CE1D1B"/>
    <w:rsid w:val="00CE24E0"/>
    <w:rsid w:val="00CE2809"/>
    <w:rsid w:val="00CE361A"/>
    <w:rsid w:val="00CE411D"/>
    <w:rsid w:val="00CE62C4"/>
    <w:rsid w:val="00CF16B3"/>
    <w:rsid w:val="00CF51CE"/>
    <w:rsid w:val="00CF68A9"/>
    <w:rsid w:val="00D01B6D"/>
    <w:rsid w:val="00D02CC9"/>
    <w:rsid w:val="00D05C22"/>
    <w:rsid w:val="00D07C8D"/>
    <w:rsid w:val="00D1081B"/>
    <w:rsid w:val="00D138D9"/>
    <w:rsid w:val="00D146B5"/>
    <w:rsid w:val="00D154D7"/>
    <w:rsid w:val="00D170BD"/>
    <w:rsid w:val="00D20426"/>
    <w:rsid w:val="00D23B11"/>
    <w:rsid w:val="00D24136"/>
    <w:rsid w:val="00D27AAB"/>
    <w:rsid w:val="00D30B96"/>
    <w:rsid w:val="00D30C60"/>
    <w:rsid w:val="00D3175E"/>
    <w:rsid w:val="00D3244B"/>
    <w:rsid w:val="00D35BF7"/>
    <w:rsid w:val="00D3640C"/>
    <w:rsid w:val="00D36700"/>
    <w:rsid w:val="00D4179B"/>
    <w:rsid w:val="00D41B1E"/>
    <w:rsid w:val="00D42775"/>
    <w:rsid w:val="00D50A3C"/>
    <w:rsid w:val="00D5378B"/>
    <w:rsid w:val="00D5749C"/>
    <w:rsid w:val="00D57A1B"/>
    <w:rsid w:val="00D57D61"/>
    <w:rsid w:val="00D614B7"/>
    <w:rsid w:val="00D64421"/>
    <w:rsid w:val="00D644E7"/>
    <w:rsid w:val="00D66092"/>
    <w:rsid w:val="00D662D0"/>
    <w:rsid w:val="00D6671C"/>
    <w:rsid w:val="00D66D00"/>
    <w:rsid w:val="00D707FE"/>
    <w:rsid w:val="00D7114D"/>
    <w:rsid w:val="00D766A9"/>
    <w:rsid w:val="00D823D8"/>
    <w:rsid w:val="00D83E9B"/>
    <w:rsid w:val="00D84166"/>
    <w:rsid w:val="00D8705F"/>
    <w:rsid w:val="00D8771C"/>
    <w:rsid w:val="00D9210F"/>
    <w:rsid w:val="00D9317E"/>
    <w:rsid w:val="00D94438"/>
    <w:rsid w:val="00D95F2E"/>
    <w:rsid w:val="00DA158A"/>
    <w:rsid w:val="00DA3903"/>
    <w:rsid w:val="00DA5128"/>
    <w:rsid w:val="00DA772B"/>
    <w:rsid w:val="00DB2BC0"/>
    <w:rsid w:val="00DB5C1D"/>
    <w:rsid w:val="00DB5C36"/>
    <w:rsid w:val="00DB73EB"/>
    <w:rsid w:val="00DC1A63"/>
    <w:rsid w:val="00DC6D5E"/>
    <w:rsid w:val="00DD3D8F"/>
    <w:rsid w:val="00DE0008"/>
    <w:rsid w:val="00DE0167"/>
    <w:rsid w:val="00DE22B1"/>
    <w:rsid w:val="00DE3378"/>
    <w:rsid w:val="00DF1D37"/>
    <w:rsid w:val="00DF1FC2"/>
    <w:rsid w:val="00DF7C57"/>
    <w:rsid w:val="00E01D65"/>
    <w:rsid w:val="00E04A6C"/>
    <w:rsid w:val="00E0535E"/>
    <w:rsid w:val="00E05B4E"/>
    <w:rsid w:val="00E064D6"/>
    <w:rsid w:val="00E06ACA"/>
    <w:rsid w:val="00E11620"/>
    <w:rsid w:val="00E175F4"/>
    <w:rsid w:val="00E21662"/>
    <w:rsid w:val="00E21AA1"/>
    <w:rsid w:val="00E23E76"/>
    <w:rsid w:val="00E251F8"/>
    <w:rsid w:val="00E32C81"/>
    <w:rsid w:val="00E33C16"/>
    <w:rsid w:val="00E33DF1"/>
    <w:rsid w:val="00E35173"/>
    <w:rsid w:val="00E3699B"/>
    <w:rsid w:val="00E4068E"/>
    <w:rsid w:val="00E41480"/>
    <w:rsid w:val="00E4467D"/>
    <w:rsid w:val="00E4638E"/>
    <w:rsid w:val="00E5220C"/>
    <w:rsid w:val="00E52D66"/>
    <w:rsid w:val="00E53389"/>
    <w:rsid w:val="00E53C2B"/>
    <w:rsid w:val="00E53D56"/>
    <w:rsid w:val="00E57A35"/>
    <w:rsid w:val="00E6157C"/>
    <w:rsid w:val="00E6166C"/>
    <w:rsid w:val="00E6190A"/>
    <w:rsid w:val="00E62A1D"/>
    <w:rsid w:val="00E64816"/>
    <w:rsid w:val="00E663F6"/>
    <w:rsid w:val="00E706BB"/>
    <w:rsid w:val="00E711A7"/>
    <w:rsid w:val="00E7223F"/>
    <w:rsid w:val="00E72E36"/>
    <w:rsid w:val="00E74213"/>
    <w:rsid w:val="00E7550E"/>
    <w:rsid w:val="00E75B6A"/>
    <w:rsid w:val="00E75D70"/>
    <w:rsid w:val="00E7695D"/>
    <w:rsid w:val="00E80A52"/>
    <w:rsid w:val="00E80DEB"/>
    <w:rsid w:val="00E81CD4"/>
    <w:rsid w:val="00E83D02"/>
    <w:rsid w:val="00E84A42"/>
    <w:rsid w:val="00E90A07"/>
    <w:rsid w:val="00E94DEA"/>
    <w:rsid w:val="00E95DAC"/>
    <w:rsid w:val="00E97EA8"/>
    <w:rsid w:val="00EA0118"/>
    <w:rsid w:val="00EA1856"/>
    <w:rsid w:val="00EA2948"/>
    <w:rsid w:val="00EA37A0"/>
    <w:rsid w:val="00EA6CBE"/>
    <w:rsid w:val="00EA7CC8"/>
    <w:rsid w:val="00EB1307"/>
    <w:rsid w:val="00EB2138"/>
    <w:rsid w:val="00EB7D16"/>
    <w:rsid w:val="00EC081E"/>
    <w:rsid w:val="00EC2214"/>
    <w:rsid w:val="00EC6D8E"/>
    <w:rsid w:val="00ED174D"/>
    <w:rsid w:val="00ED1B37"/>
    <w:rsid w:val="00ED2F07"/>
    <w:rsid w:val="00ED378F"/>
    <w:rsid w:val="00ED3F4C"/>
    <w:rsid w:val="00ED76F1"/>
    <w:rsid w:val="00EE10CF"/>
    <w:rsid w:val="00EE218F"/>
    <w:rsid w:val="00EE5456"/>
    <w:rsid w:val="00EE7A35"/>
    <w:rsid w:val="00EF15EA"/>
    <w:rsid w:val="00EF39B2"/>
    <w:rsid w:val="00EF7E04"/>
    <w:rsid w:val="00F03EF5"/>
    <w:rsid w:val="00F1023B"/>
    <w:rsid w:val="00F10B27"/>
    <w:rsid w:val="00F10B73"/>
    <w:rsid w:val="00F1246D"/>
    <w:rsid w:val="00F12EA1"/>
    <w:rsid w:val="00F144DE"/>
    <w:rsid w:val="00F20D03"/>
    <w:rsid w:val="00F22918"/>
    <w:rsid w:val="00F23325"/>
    <w:rsid w:val="00F24AE4"/>
    <w:rsid w:val="00F27279"/>
    <w:rsid w:val="00F2799E"/>
    <w:rsid w:val="00F32701"/>
    <w:rsid w:val="00F32FD5"/>
    <w:rsid w:val="00F35610"/>
    <w:rsid w:val="00F41120"/>
    <w:rsid w:val="00F429F2"/>
    <w:rsid w:val="00F43D52"/>
    <w:rsid w:val="00F46C77"/>
    <w:rsid w:val="00F4723F"/>
    <w:rsid w:val="00F47464"/>
    <w:rsid w:val="00F477D6"/>
    <w:rsid w:val="00F51E72"/>
    <w:rsid w:val="00F5315E"/>
    <w:rsid w:val="00F538CA"/>
    <w:rsid w:val="00F53F1D"/>
    <w:rsid w:val="00F55BE8"/>
    <w:rsid w:val="00F56161"/>
    <w:rsid w:val="00F5713F"/>
    <w:rsid w:val="00F574F4"/>
    <w:rsid w:val="00F5765A"/>
    <w:rsid w:val="00F6056E"/>
    <w:rsid w:val="00F61315"/>
    <w:rsid w:val="00F61990"/>
    <w:rsid w:val="00F65A3D"/>
    <w:rsid w:val="00F65C23"/>
    <w:rsid w:val="00F70D12"/>
    <w:rsid w:val="00F722B2"/>
    <w:rsid w:val="00F73385"/>
    <w:rsid w:val="00F73490"/>
    <w:rsid w:val="00F74178"/>
    <w:rsid w:val="00F81319"/>
    <w:rsid w:val="00F850F8"/>
    <w:rsid w:val="00F97413"/>
    <w:rsid w:val="00FA1430"/>
    <w:rsid w:val="00FA4028"/>
    <w:rsid w:val="00FA5367"/>
    <w:rsid w:val="00FA54AC"/>
    <w:rsid w:val="00FB0C78"/>
    <w:rsid w:val="00FB0C82"/>
    <w:rsid w:val="00FB7BD4"/>
    <w:rsid w:val="00FC00A7"/>
    <w:rsid w:val="00FC3011"/>
    <w:rsid w:val="00FC3C90"/>
    <w:rsid w:val="00FC6223"/>
    <w:rsid w:val="00FC6648"/>
    <w:rsid w:val="00FC6B60"/>
    <w:rsid w:val="00FC7533"/>
    <w:rsid w:val="00FD252E"/>
    <w:rsid w:val="00FD2F61"/>
    <w:rsid w:val="00FD5A0E"/>
    <w:rsid w:val="00FD73D8"/>
    <w:rsid w:val="00FE10D8"/>
    <w:rsid w:val="00FF1548"/>
    <w:rsid w:val="00FF25FB"/>
    <w:rsid w:val="00FF3309"/>
    <w:rsid w:val="00FF795F"/>
    <w:rsid w:val="00FF7DC7"/>
    <w:rsid w:val="00FF7ECB"/>
    <w:rsid w:val="1624E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/>
    <w:lsdException w:name="heading 8" w:uiPriority="9"/>
    <w:lsdException w:name="heading 9" w:uiPriority="9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0" w:uiPriority="35" w:unhideWhenUsed="0" w:qFormat="1"/>
    <w:lsdException w:name="page number" w:uiPriority="0"/>
    <w:lsdException w:name="endnote reference" w:uiPriority="0"/>
    <w:lsdException w:name="List" w:uiPriority="0"/>
    <w:lsdException w:name="Title" w:semiHidden="0" w:uiPriority="10" w:unhideWhenUsed="0"/>
    <w:lsdException w:name="Default Paragraph Font" w:uiPriority="1"/>
    <w:lsdException w:name="Body Text" w:uiPriority="1" w:qFormat="1"/>
    <w:lsdException w:name="Subtitle" w:semiHidden="0" w:uiPriority="11" w:unhideWhenUsed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Table Simple 2" w:uiPriority="0"/>
    <w:lsdException w:name="Table Classic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0"/>
    <w:lsdException w:name="TOC Heading" w:uiPriority="39"/>
  </w:latentStyles>
  <w:style w:type="paragraph" w:default="1" w:styleId="Normal">
    <w:name w:val="Normal"/>
    <w:rsid w:val="00300E71"/>
    <w:pPr>
      <w:suppressAutoHyphens/>
    </w:pPr>
    <w:rPr>
      <w:sz w:val="24"/>
      <w:szCs w:val="24"/>
      <w:lang w:val="pt-PT" w:eastAsia="zh-CN"/>
    </w:rPr>
  </w:style>
  <w:style w:type="paragraph" w:styleId="Ttulo1">
    <w:name w:val="heading 1"/>
    <w:aliases w:val="Títulos do Texto"/>
    <w:basedOn w:val="Ttulo2"/>
    <w:next w:val="Normal"/>
    <w:link w:val="Ttulo1Char"/>
    <w:uiPriority w:val="1"/>
    <w:qFormat/>
    <w:rsid w:val="00A5391A"/>
    <w:pPr>
      <w:keepNext w:val="0"/>
      <w:spacing w:line="240" w:lineRule="exact"/>
      <w:ind w:left="0" w:firstLine="0"/>
      <w:jc w:val="both"/>
      <w:outlineLvl w:val="0"/>
    </w:pPr>
    <w:rPr>
      <w:rFonts w:ascii="Cambria" w:hAnsi="Cambria"/>
      <w:caps/>
      <w:color w:val="943634" w:themeColor="accent2" w:themeShade="BF"/>
      <w:sz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rsid w:val="000C2807"/>
    <w:pPr>
      <w:keepNext/>
      <w:numPr>
        <w:ilvl w:val="1"/>
        <w:numId w:val="1"/>
      </w:numPr>
      <w:spacing w:after="120"/>
      <w:outlineLvl w:val="1"/>
    </w:pPr>
    <w:rPr>
      <w:b/>
      <w:bCs/>
      <w:szCs w:val="20"/>
      <w:lang w:val="pt-BR"/>
    </w:rPr>
  </w:style>
  <w:style w:type="paragraph" w:styleId="Ttulo3">
    <w:name w:val="heading 3"/>
    <w:basedOn w:val="Normal"/>
    <w:next w:val="Normal"/>
    <w:link w:val="Ttulo3Char"/>
    <w:uiPriority w:val="9"/>
    <w:rsid w:val="00FD2F61"/>
    <w:pPr>
      <w:jc w:val="center"/>
      <w:outlineLvl w:val="2"/>
    </w:pPr>
    <w:rPr>
      <w:rFonts w:ascii="Impact" w:hAnsi="Impact" w:cs="Arial"/>
      <w:noProof/>
      <w:color w:val="FFFFFF" w:themeColor="background1"/>
      <w:sz w:val="90"/>
      <w:szCs w:val="90"/>
      <w:lang w:val="pt-BR" w:eastAsia="pt-BR"/>
    </w:rPr>
  </w:style>
  <w:style w:type="paragraph" w:styleId="Ttulo4">
    <w:name w:val="heading 4"/>
    <w:aliases w:val="Título C"/>
    <w:basedOn w:val="Normal"/>
    <w:next w:val="Normal"/>
    <w:link w:val="Ttulo4Char"/>
    <w:uiPriority w:val="9"/>
    <w:rsid w:val="000C2807"/>
    <w:pPr>
      <w:keepNext/>
      <w:numPr>
        <w:ilvl w:val="3"/>
        <w:numId w:val="1"/>
      </w:numPr>
      <w:outlineLvl w:val="3"/>
    </w:pPr>
    <w:rPr>
      <w:b/>
      <w:color w:val="000000"/>
    </w:rPr>
  </w:style>
  <w:style w:type="paragraph" w:styleId="Ttulo5">
    <w:name w:val="heading 5"/>
    <w:aliases w:val="Título Artigo"/>
    <w:basedOn w:val="Normal"/>
    <w:next w:val="Normal"/>
    <w:link w:val="Ttulo5Char"/>
    <w:uiPriority w:val="9"/>
    <w:qFormat/>
    <w:rsid w:val="007529ED"/>
    <w:pPr>
      <w:jc w:val="both"/>
      <w:outlineLvl w:val="4"/>
    </w:pPr>
    <w:rPr>
      <w:rFonts w:asciiTheme="majorHAnsi" w:hAnsiTheme="majorHAnsi" w:cs="Arial"/>
      <w:i/>
      <w:color w:val="F28D4C"/>
      <w:sz w:val="40"/>
      <w:szCs w:val="30"/>
      <w:lang w:val="pt-BR" w:eastAsia="pt-BR"/>
    </w:rPr>
  </w:style>
  <w:style w:type="paragraph" w:styleId="Ttulo6">
    <w:name w:val="heading 6"/>
    <w:aliases w:val="Titulo Autores"/>
    <w:basedOn w:val="Normal"/>
    <w:next w:val="Normal"/>
    <w:link w:val="Ttulo6Char"/>
    <w:uiPriority w:val="9"/>
    <w:qFormat/>
    <w:rsid w:val="00FD2F61"/>
    <w:pPr>
      <w:spacing w:after="120" w:line="240" w:lineRule="exact"/>
      <w:jc w:val="both"/>
      <w:outlineLvl w:val="5"/>
    </w:pPr>
    <w:rPr>
      <w:i/>
      <w:color w:val="F28D4C"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rsid w:val="00DA5128"/>
    <w:pPr>
      <w:spacing w:line="360" w:lineRule="auto"/>
      <w:jc w:val="both"/>
      <w:outlineLvl w:val="6"/>
    </w:pPr>
    <w:rPr>
      <w:rFonts w:ascii="HelvLight" w:hAnsi="HelvLight"/>
    </w:rPr>
  </w:style>
  <w:style w:type="paragraph" w:styleId="Ttulo8">
    <w:name w:val="heading 8"/>
    <w:basedOn w:val="Normal"/>
    <w:next w:val="Normal"/>
    <w:link w:val="Ttulo8Char"/>
    <w:uiPriority w:val="9"/>
    <w:rsid w:val="001027D4"/>
    <w:pPr>
      <w:keepNext/>
      <w:keepLines/>
      <w:suppressAutoHyphens w:val="0"/>
      <w:spacing w:before="200" w:line="360" w:lineRule="auto"/>
      <w:ind w:left="1440" w:hanging="1440"/>
      <w:jc w:val="both"/>
      <w:outlineLvl w:val="7"/>
    </w:pPr>
    <w:rPr>
      <w:rFonts w:ascii="Calibri" w:eastAsia="MS Gothic" w:hAnsi="Calibri"/>
      <w:color w:val="40404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har"/>
    <w:uiPriority w:val="9"/>
    <w:rsid w:val="001027D4"/>
    <w:pPr>
      <w:keepNext/>
      <w:keepLines/>
      <w:suppressAutoHyphens w:val="0"/>
      <w:spacing w:before="200" w:line="360" w:lineRule="auto"/>
      <w:ind w:left="1584" w:hanging="1584"/>
      <w:jc w:val="both"/>
      <w:outlineLvl w:val="8"/>
    </w:pPr>
    <w:rPr>
      <w:rFonts w:ascii="Calibri" w:eastAsia="MS Gothic" w:hAnsi="Calibri"/>
      <w:i/>
      <w:iCs/>
      <w:color w:val="404040"/>
      <w:sz w:val="20"/>
      <w:szCs w:val="20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"/>
    <w:rsid w:val="001027D4"/>
    <w:rPr>
      <w:b/>
      <w:bCs/>
      <w:sz w:val="24"/>
      <w:lang w:eastAsia="zh-CN"/>
    </w:rPr>
  </w:style>
  <w:style w:type="character" w:customStyle="1" w:styleId="Ttulo1Char">
    <w:name w:val="Título 1 Char"/>
    <w:aliases w:val="Títulos do Texto Char"/>
    <w:link w:val="Ttulo1"/>
    <w:qFormat/>
    <w:rsid w:val="00A5391A"/>
    <w:rPr>
      <w:rFonts w:ascii="Cambria" w:hAnsi="Cambria"/>
      <w:b/>
      <w:bCs/>
      <w:caps/>
      <w:color w:val="943634" w:themeColor="accent2" w:themeShade="BF"/>
    </w:rPr>
  </w:style>
  <w:style w:type="character" w:customStyle="1" w:styleId="Ttulo3Char">
    <w:name w:val="Título 3 Char"/>
    <w:link w:val="Ttulo3"/>
    <w:uiPriority w:val="9"/>
    <w:rsid w:val="00FD2F61"/>
    <w:rPr>
      <w:rFonts w:ascii="Impact" w:hAnsi="Impact" w:cs="Arial"/>
      <w:noProof/>
      <w:color w:val="FFFFFF" w:themeColor="background1"/>
      <w:sz w:val="90"/>
      <w:szCs w:val="90"/>
    </w:rPr>
  </w:style>
  <w:style w:type="character" w:customStyle="1" w:styleId="Ttulo4Char">
    <w:name w:val="Título 4 Char"/>
    <w:aliases w:val="Título C Char"/>
    <w:basedOn w:val="Fontepargpadro"/>
    <w:link w:val="Ttulo4"/>
    <w:uiPriority w:val="9"/>
    <w:rsid w:val="009B1F66"/>
    <w:rPr>
      <w:b/>
      <w:color w:val="000000"/>
      <w:sz w:val="24"/>
      <w:szCs w:val="24"/>
      <w:lang w:val="pt-PT" w:eastAsia="zh-CN"/>
    </w:rPr>
  </w:style>
  <w:style w:type="character" w:customStyle="1" w:styleId="Ttulo5Char">
    <w:name w:val="Título 5 Char"/>
    <w:aliases w:val="Título Artigo Char"/>
    <w:basedOn w:val="Fontepargpadro"/>
    <w:link w:val="Ttulo5"/>
    <w:rsid w:val="007529ED"/>
    <w:rPr>
      <w:rFonts w:asciiTheme="majorHAnsi" w:hAnsiTheme="majorHAnsi" w:cs="Arial"/>
      <w:i/>
      <w:color w:val="F28D4C"/>
      <w:sz w:val="40"/>
      <w:szCs w:val="30"/>
    </w:rPr>
  </w:style>
  <w:style w:type="character" w:customStyle="1" w:styleId="Ttulo6Char">
    <w:name w:val="Título 6 Char"/>
    <w:aliases w:val="Titulo Autores Char"/>
    <w:basedOn w:val="Fontepargpadro"/>
    <w:link w:val="Ttulo6"/>
    <w:rsid w:val="00717243"/>
    <w:rPr>
      <w:i/>
      <w:color w:val="F28D4C"/>
      <w:sz w:val="26"/>
      <w:szCs w:val="26"/>
      <w:lang w:val="pt-PT" w:eastAsia="zh-CN"/>
    </w:rPr>
  </w:style>
  <w:style w:type="character" w:customStyle="1" w:styleId="Ttulo7Char">
    <w:name w:val="Título 7 Char"/>
    <w:basedOn w:val="Fontepargpadro"/>
    <w:link w:val="Ttulo7"/>
    <w:uiPriority w:val="9"/>
    <w:rsid w:val="00717243"/>
    <w:rPr>
      <w:rFonts w:ascii="HelvLight" w:hAnsi="HelvLight"/>
      <w:sz w:val="24"/>
      <w:szCs w:val="24"/>
      <w:lang w:val="pt-PT" w:eastAsia="zh-CN"/>
    </w:rPr>
  </w:style>
  <w:style w:type="character" w:customStyle="1" w:styleId="Ttulo8Char">
    <w:name w:val="Título 8 Char"/>
    <w:basedOn w:val="Fontepargpadro"/>
    <w:link w:val="Ttulo8"/>
    <w:uiPriority w:val="9"/>
    <w:rsid w:val="001027D4"/>
    <w:rPr>
      <w:rFonts w:ascii="Calibri" w:eastAsia="MS Gothic" w:hAnsi="Calibri"/>
      <w:color w:val="404040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1027D4"/>
    <w:rPr>
      <w:rFonts w:ascii="Calibri" w:eastAsia="MS Gothic" w:hAnsi="Calibri"/>
      <w:i/>
      <w:iCs/>
      <w:color w:val="404040"/>
      <w:lang w:val="en-US" w:eastAsia="en-US"/>
    </w:rPr>
  </w:style>
  <w:style w:type="character" w:customStyle="1" w:styleId="WW8Num1z0">
    <w:name w:val="WW8Num1z0"/>
    <w:rsid w:val="000C2807"/>
  </w:style>
  <w:style w:type="character" w:customStyle="1" w:styleId="WW8Num2z0">
    <w:name w:val="WW8Num2z0"/>
    <w:rsid w:val="000C2807"/>
    <w:rPr>
      <w:rFonts w:ascii="Symbol" w:hAnsi="Symbol" w:cs="Symbol" w:hint="default"/>
    </w:rPr>
  </w:style>
  <w:style w:type="character" w:customStyle="1" w:styleId="WW8Num3z0">
    <w:name w:val="WW8Num3z0"/>
    <w:rsid w:val="000C2807"/>
    <w:rPr>
      <w:rFonts w:ascii="Symbol" w:hAnsi="Symbol" w:cs="Symbol" w:hint="default"/>
    </w:rPr>
  </w:style>
  <w:style w:type="character" w:customStyle="1" w:styleId="WW8Num3z1">
    <w:name w:val="WW8Num3z1"/>
    <w:rsid w:val="000C2807"/>
    <w:rPr>
      <w:rFonts w:ascii="Courier New" w:hAnsi="Courier New" w:cs="Courier New" w:hint="default"/>
    </w:rPr>
  </w:style>
  <w:style w:type="character" w:customStyle="1" w:styleId="WW8Num3z2">
    <w:name w:val="WW8Num3z2"/>
    <w:rsid w:val="000C2807"/>
    <w:rPr>
      <w:rFonts w:ascii="Wingdings" w:hAnsi="Wingdings" w:cs="Wingdings" w:hint="default"/>
    </w:rPr>
  </w:style>
  <w:style w:type="character" w:customStyle="1" w:styleId="WW8Num4z0">
    <w:name w:val="WW8Num4z0"/>
    <w:rsid w:val="000C2807"/>
  </w:style>
  <w:style w:type="character" w:customStyle="1" w:styleId="WW8Num4z1">
    <w:name w:val="WW8Num4z1"/>
    <w:rsid w:val="000C2807"/>
  </w:style>
  <w:style w:type="character" w:customStyle="1" w:styleId="WW8Num4z2">
    <w:name w:val="WW8Num4z2"/>
    <w:rsid w:val="000C2807"/>
  </w:style>
  <w:style w:type="character" w:customStyle="1" w:styleId="WW8Num4z3">
    <w:name w:val="WW8Num4z3"/>
    <w:rsid w:val="000C2807"/>
  </w:style>
  <w:style w:type="character" w:customStyle="1" w:styleId="WW8Num4z4">
    <w:name w:val="WW8Num4z4"/>
    <w:rsid w:val="000C2807"/>
  </w:style>
  <w:style w:type="character" w:customStyle="1" w:styleId="WW8Num4z5">
    <w:name w:val="WW8Num4z5"/>
    <w:rsid w:val="000C2807"/>
  </w:style>
  <w:style w:type="character" w:customStyle="1" w:styleId="WW8Num4z6">
    <w:name w:val="WW8Num4z6"/>
    <w:rsid w:val="000C2807"/>
  </w:style>
  <w:style w:type="character" w:customStyle="1" w:styleId="WW8Num4z7">
    <w:name w:val="WW8Num4z7"/>
    <w:rsid w:val="000C2807"/>
  </w:style>
  <w:style w:type="character" w:customStyle="1" w:styleId="WW8Num4z8">
    <w:name w:val="WW8Num4z8"/>
    <w:rsid w:val="000C2807"/>
  </w:style>
  <w:style w:type="character" w:customStyle="1" w:styleId="WW8Num5z0">
    <w:name w:val="WW8Num5z0"/>
    <w:rsid w:val="000C2807"/>
    <w:rPr>
      <w:rFonts w:ascii="Symbol" w:hAnsi="Symbol" w:cs="Symbol" w:hint="default"/>
      <w:lang w:val="pt-BR"/>
    </w:rPr>
  </w:style>
  <w:style w:type="character" w:customStyle="1" w:styleId="WW8Num5z1">
    <w:name w:val="WW8Num5z1"/>
    <w:rsid w:val="000C2807"/>
    <w:rPr>
      <w:rFonts w:ascii="Courier New" w:hAnsi="Courier New" w:cs="Courier New" w:hint="default"/>
    </w:rPr>
  </w:style>
  <w:style w:type="character" w:customStyle="1" w:styleId="WW8Num5z2">
    <w:name w:val="WW8Num5z2"/>
    <w:rsid w:val="000C2807"/>
    <w:rPr>
      <w:rFonts w:ascii="Wingdings" w:hAnsi="Wingdings" w:cs="Wingdings" w:hint="default"/>
    </w:rPr>
  </w:style>
  <w:style w:type="character" w:customStyle="1" w:styleId="WW8Num6z0">
    <w:name w:val="WW8Num6z0"/>
    <w:rsid w:val="000C2807"/>
    <w:rPr>
      <w:rFonts w:ascii="Symbol" w:hAnsi="Symbol" w:cs="Symbol" w:hint="default"/>
    </w:rPr>
  </w:style>
  <w:style w:type="character" w:customStyle="1" w:styleId="WW8Num6z1">
    <w:name w:val="WW8Num6z1"/>
    <w:rsid w:val="000C2807"/>
    <w:rPr>
      <w:rFonts w:ascii="Courier New" w:hAnsi="Courier New" w:cs="Courier New" w:hint="default"/>
    </w:rPr>
  </w:style>
  <w:style w:type="character" w:customStyle="1" w:styleId="WW8Num6z2">
    <w:name w:val="WW8Num6z2"/>
    <w:rsid w:val="000C2807"/>
    <w:rPr>
      <w:rFonts w:ascii="Wingdings" w:hAnsi="Wingdings" w:cs="Wingdings" w:hint="default"/>
    </w:rPr>
  </w:style>
  <w:style w:type="character" w:customStyle="1" w:styleId="WW8Num7z0">
    <w:name w:val="WW8Num7z0"/>
    <w:rsid w:val="000C2807"/>
    <w:rPr>
      <w:rFonts w:hint="default"/>
      <w:lang w:val="it-IT"/>
    </w:rPr>
  </w:style>
  <w:style w:type="character" w:customStyle="1" w:styleId="WW8Num7z1">
    <w:name w:val="WW8Num7z1"/>
    <w:rsid w:val="000C2807"/>
  </w:style>
  <w:style w:type="character" w:customStyle="1" w:styleId="WW8Num7z2">
    <w:name w:val="WW8Num7z2"/>
    <w:rsid w:val="000C2807"/>
  </w:style>
  <w:style w:type="character" w:customStyle="1" w:styleId="WW8Num7z3">
    <w:name w:val="WW8Num7z3"/>
    <w:rsid w:val="000C2807"/>
  </w:style>
  <w:style w:type="character" w:customStyle="1" w:styleId="WW8Num7z4">
    <w:name w:val="WW8Num7z4"/>
    <w:rsid w:val="000C2807"/>
  </w:style>
  <w:style w:type="character" w:customStyle="1" w:styleId="WW8Num7z5">
    <w:name w:val="WW8Num7z5"/>
    <w:rsid w:val="000C2807"/>
  </w:style>
  <w:style w:type="character" w:customStyle="1" w:styleId="WW8Num7z6">
    <w:name w:val="WW8Num7z6"/>
    <w:rsid w:val="000C2807"/>
  </w:style>
  <w:style w:type="character" w:customStyle="1" w:styleId="WW8Num7z7">
    <w:name w:val="WW8Num7z7"/>
    <w:rsid w:val="000C2807"/>
  </w:style>
  <w:style w:type="character" w:customStyle="1" w:styleId="WW8Num7z8">
    <w:name w:val="WW8Num7z8"/>
    <w:rsid w:val="000C2807"/>
  </w:style>
  <w:style w:type="character" w:customStyle="1" w:styleId="WW8Num8z0">
    <w:name w:val="WW8Num8z0"/>
    <w:rsid w:val="000C2807"/>
    <w:rPr>
      <w:rFonts w:hint="default"/>
      <w:lang w:val="it-IT"/>
    </w:rPr>
  </w:style>
  <w:style w:type="character" w:customStyle="1" w:styleId="WW8Num8z1">
    <w:name w:val="WW8Num8z1"/>
    <w:rsid w:val="000C2807"/>
  </w:style>
  <w:style w:type="character" w:customStyle="1" w:styleId="WW8Num8z2">
    <w:name w:val="WW8Num8z2"/>
    <w:rsid w:val="000C2807"/>
  </w:style>
  <w:style w:type="character" w:customStyle="1" w:styleId="WW8Num8z3">
    <w:name w:val="WW8Num8z3"/>
    <w:rsid w:val="000C2807"/>
  </w:style>
  <w:style w:type="character" w:customStyle="1" w:styleId="WW8Num8z4">
    <w:name w:val="WW8Num8z4"/>
    <w:rsid w:val="000C2807"/>
  </w:style>
  <w:style w:type="character" w:customStyle="1" w:styleId="WW8Num8z5">
    <w:name w:val="WW8Num8z5"/>
    <w:rsid w:val="000C2807"/>
  </w:style>
  <w:style w:type="character" w:customStyle="1" w:styleId="WW8Num8z6">
    <w:name w:val="WW8Num8z6"/>
    <w:rsid w:val="000C2807"/>
  </w:style>
  <w:style w:type="character" w:customStyle="1" w:styleId="WW8Num8z7">
    <w:name w:val="WW8Num8z7"/>
    <w:rsid w:val="000C2807"/>
  </w:style>
  <w:style w:type="character" w:customStyle="1" w:styleId="WW8Num8z8">
    <w:name w:val="WW8Num8z8"/>
    <w:rsid w:val="000C2807"/>
  </w:style>
  <w:style w:type="character" w:customStyle="1" w:styleId="WW8Num9z0">
    <w:name w:val="WW8Num9z0"/>
    <w:rsid w:val="000C2807"/>
  </w:style>
  <w:style w:type="character" w:customStyle="1" w:styleId="WW8Num9z1">
    <w:name w:val="WW8Num9z1"/>
    <w:rsid w:val="000C2807"/>
  </w:style>
  <w:style w:type="character" w:customStyle="1" w:styleId="WW8Num9z2">
    <w:name w:val="WW8Num9z2"/>
    <w:rsid w:val="000C2807"/>
  </w:style>
  <w:style w:type="character" w:customStyle="1" w:styleId="WW8Num9z3">
    <w:name w:val="WW8Num9z3"/>
    <w:rsid w:val="000C2807"/>
  </w:style>
  <w:style w:type="character" w:customStyle="1" w:styleId="WW8Num9z4">
    <w:name w:val="WW8Num9z4"/>
    <w:rsid w:val="000C2807"/>
  </w:style>
  <w:style w:type="character" w:customStyle="1" w:styleId="WW8Num9z5">
    <w:name w:val="WW8Num9z5"/>
    <w:rsid w:val="000C2807"/>
  </w:style>
  <w:style w:type="character" w:customStyle="1" w:styleId="WW8Num9z6">
    <w:name w:val="WW8Num9z6"/>
    <w:rsid w:val="000C2807"/>
  </w:style>
  <w:style w:type="character" w:customStyle="1" w:styleId="WW8Num9z7">
    <w:name w:val="WW8Num9z7"/>
    <w:rsid w:val="000C2807"/>
  </w:style>
  <w:style w:type="character" w:customStyle="1" w:styleId="WW8Num9z8">
    <w:name w:val="WW8Num9z8"/>
    <w:rsid w:val="000C2807"/>
  </w:style>
  <w:style w:type="character" w:customStyle="1" w:styleId="Fontepargpadro1">
    <w:name w:val="Fonte parág. padrão1"/>
    <w:rsid w:val="000C2807"/>
  </w:style>
  <w:style w:type="character" w:styleId="Nmerodepgina">
    <w:name w:val="page number"/>
    <w:rsid w:val="000C2807"/>
    <w:rPr>
      <w:rFonts w:ascii="Arial" w:hAnsi="Arial" w:cs="Arial"/>
      <w:sz w:val="16"/>
    </w:rPr>
  </w:style>
  <w:style w:type="character" w:styleId="Hyperlink">
    <w:name w:val="Hyperlink"/>
    <w:uiPriority w:val="99"/>
    <w:rsid w:val="000C2807"/>
    <w:rPr>
      <w:color w:val="0000FF"/>
      <w:u w:val="single"/>
    </w:rPr>
  </w:style>
  <w:style w:type="character" w:styleId="HiperlinkVisitado">
    <w:name w:val="FollowedHyperlink"/>
    <w:rsid w:val="000C2807"/>
    <w:rPr>
      <w:color w:val="800080"/>
      <w:u w:val="single"/>
    </w:rPr>
  </w:style>
  <w:style w:type="character" w:styleId="Forte">
    <w:name w:val="Strong"/>
    <w:uiPriority w:val="22"/>
    <w:rsid w:val="000C2807"/>
    <w:rPr>
      <w:b/>
      <w:bCs/>
    </w:rPr>
  </w:style>
  <w:style w:type="character" w:customStyle="1" w:styleId="Corpodetexto1">
    <w:name w:val="Corpo de texto1"/>
    <w:rsid w:val="000C2807"/>
    <w:rPr>
      <w:rFonts w:ascii="Arial" w:hAnsi="Arial" w:cs="Arial"/>
      <w:sz w:val="24"/>
      <w:szCs w:val="24"/>
      <w:lang w:val="pt-BR" w:bidi="ar-SA"/>
    </w:rPr>
  </w:style>
  <w:style w:type="paragraph" w:customStyle="1" w:styleId="Ttulo10">
    <w:name w:val="Título1"/>
    <w:basedOn w:val="Normal"/>
    <w:next w:val="Corpodetexto"/>
    <w:rsid w:val="000C2807"/>
    <w:pPr>
      <w:jc w:val="center"/>
    </w:pPr>
    <w:rPr>
      <w:rFonts w:cs="Arial"/>
      <w:b/>
      <w:bCs/>
      <w:kern w:val="1"/>
      <w:sz w:val="30"/>
      <w:szCs w:val="32"/>
    </w:rPr>
  </w:style>
  <w:style w:type="paragraph" w:styleId="Corpodetexto">
    <w:name w:val="Body Text"/>
    <w:basedOn w:val="Normal"/>
    <w:link w:val="CorpodetextoChar"/>
    <w:uiPriority w:val="1"/>
    <w:qFormat/>
    <w:rsid w:val="000C2807"/>
    <w:pPr>
      <w:widowControl w:val="0"/>
      <w:spacing w:after="120"/>
      <w:ind w:firstLine="708"/>
      <w:jc w:val="both"/>
    </w:pPr>
    <w:rPr>
      <w:szCs w:val="20"/>
      <w:lang w:val="it-IT"/>
    </w:rPr>
  </w:style>
  <w:style w:type="character" w:customStyle="1" w:styleId="CorpodetextoChar">
    <w:name w:val="Corpo de texto Char"/>
    <w:link w:val="Corpodetexto"/>
    <w:qFormat/>
    <w:rsid w:val="001027D4"/>
    <w:rPr>
      <w:sz w:val="24"/>
      <w:lang w:val="it-IT" w:eastAsia="zh-CN"/>
    </w:rPr>
  </w:style>
  <w:style w:type="paragraph" w:styleId="Lista">
    <w:name w:val="List"/>
    <w:basedOn w:val="Commarcadores1"/>
    <w:rsid w:val="000C2807"/>
    <w:pPr>
      <w:widowControl w:val="0"/>
      <w:tabs>
        <w:tab w:val="clear" w:pos="360"/>
        <w:tab w:val="left" w:pos="284"/>
        <w:tab w:val="num" w:pos="1428"/>
      </w:tabs>
      <w:spacing w:before="60" w:after="240"/>
      <w:ind w:left="284" w:hanging="284"/>
      <w:contextualSpacing/>
      <w:jc w:val="both"/>
    </w:pPr>
    <w:rPr>
      <w:bCs/>
      <w:szCs w:val="20"/>
      <w:lang w:val="pt-BR"/>
    </w:rPr>
  </w:style>
  <w:style w:type="paragraph" w:customStyle="1" w:styleId="Commarcadores1">
    <w:name w:val="Com marcadores1"/>
    <w:basedOn w:val="Normal"/>
    <w:rsid w:val="000C2807"/>
    <w:pPr>
      <w:tabs>
        <w:tab w:val="num" w:pos="360"/>
      </w:tabs>
      <w:ind w:left="360" w:hanging="360"/>
    </w:pPr>
  </w:style>
  <w:style w:type="paragraph" w:styleId="Legenda">
    <w:name w:val="caption"/>
    <w:aliases w:val="Resumo Artigo"/>
    <w:basedOn w:val="Normal"/>
    <w:next w:val="Normal"/>
    <w:link w:val="LegendaChar"/>
    <w:uiPriority w:val="35"/>
    <w:qFormat/>
    <w:rsid w:val="00471DB5"/>
    <w:pPr>
      <w:spacing w:after="120" w:line="360" w:lineRule="auto"/>
      <w:jc w:val="both"/>
    </w:pPr>
    <w:rPr>
      <w:rFonts w:asciiTheme="majorHAnsi" w:hAnsiTheme="majorHAnsi"/>
      <w:b/>
      <w:color w:val="FFFFFF" w:themeColor="background1"/>
    </w:rPr>
  </w:style>
  <w:style w:type="character" w:customStyle="1" w:styleId="LegendaChar">
    <w:name w:val="Legenda Char"/>
    <w:aliases w:val="Resumo Artigo Char"/>
    <w:link w:val="Legenda"/>
    <w:uiPriority w:val="35"/>
    <w:rsid w:val="00471DB5"/>
    <w:rPr>
      <w:rFonts w:asciiTheme="majorHAnsi" w:hAnsiTheme="majorHAnsi"/>
      <w:b/>
      <w:color w:val="FFFFFF" w:themeColor="background1"/>
      <w:sz w:val="24"/>
      <w:szCs w:val="24"/>
      <w:lang w:val="pt-PT" w:eastAsia="zh-CN"/>
    </w:rPr>
  </w:style>
  <w:style w:type="paragraph" w:customStyle="1" w:styleId="ndice">
    <w:name w:val="Índice"/>
    <w:basedOn w:val="Normal"/>
    <w:rsid w:val="000C2807"/>
    <w:pPr>
      <w:suppressLineNumbers/>
    </w:pPr>
    <w:rPr>
      <w:rFonts w:cs="Arial Unicode MS"/>
    </w:rPr>
  </w:style>
  <w:style w:type="paragraph" w:styleId="Pr-formataoHTML">
    <w:name w:val="HTML Preformatted"/>
    <w:basedOn w:val="Normal"/>
    <w:link w:val="Pr-formataoHTMLChar"/>
    <w:uiPriority w:val="99"/>
    <w:rsid w:val="000C2807"/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9B1F66"/>
    <w:rPr>
      <w:rFonts w:ascii="Courier New" w:hAnsi="Courier New" w:cs="Courier New"/>
      <w:lang w:val="pt-PT" w:eastAsia="zh-CN"/>
    </w:rPr>
  </w:style>
  <w:style w:type="paragraph" w:styleId="Bibliografia">
    <w:name w:val="Bibliography"/>
    <w:basedOn w:val="Corpodetexto"/>
    <w:rsid w:val="000C2807"/>
    <w:pPr>
      <w:ind w:firstLine="0"/>
    </w:pPr>
    <w:rPr>
      <w:sz w:val="20"/>
      <w:szCs w:val="18"/>
    </w:rPr>
  </w:style>
  <w:style w:type="paragraph" w:styleId="Cabealho">
    <w:name w:val="header"/>
    <w:basedOn w:val="Normal"/>
    <w:link w:val="CabealhoChar"/>
    <w:uiPriority w:val="99"/>
    <w:rsid w:val="000C2807"/>
    <w:pPr>
      <w:tabs>
        <w:tab w:val="center" w:pos="4320"/>
        <w:tab w:val="right" w:pos="8640"/>
      </w:tabs>
      <w:jc w:val="right"/>
    </w:pPr>
    <w:rPr>
      <w:rFonts w:ascii="Arial" w:hAnsi="Arial" w:cs="Arial"/>
      <w:sz w:val="18"/>
    </w:rPr>
  </w:style>
  <w:style w:type="character" w:customStyle="1" w:styleId="CabealhoChar">
    <w:name w:val="Cabeçalho Char"/>
    <w:link w:val="Cabealho"/>
    <w:uiPriority w:val="99"/>
    <w:rsid w:val="001027D4"/>
    <w:rPr>
      <w:rFonts w:ascii="Arial" w:hAnsi="Arial" w:cs="Arial"/>
      <w:sz w:val="18"/>
      <w:szCs w:val="24"/>
      <w:lang w:val="pt-PT" w:eastAsia="zh-CN"/>
    </w:rPr>
  </w:style>
  <w:style w:type="paragraph" w:styleId="Rodap">
    <w:name w:val="footer"/>
    <w:basedOn w:val="Normal"/>
    <w:link w:val="RodapChar"/>
    <w:uiPriority w:val="99"/>
    <w:rsid w:val="000C2807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1027D4"/>
    <w:rPr>
      <w:sz w:val="24"/>
      <w:szCs w:val="24"/>
      <w:lang w:val="pt-PT" w:eastAsia="zh-CN"/>
    </w:rPr>
  </w:style>
  <w:style w:type="paragraph" w:customStyle="1" w:styleId="Textodebalo1">
    <w:name w:val="Texto de balão1"/>
    <w:basedOn w:val="Normal"/>
    <w:rsid w:val="000C2807"/>
    <w:rPr>
      <w:rFonts w:ascii="Tahoma" w:hAnsi="Tahoma" w:cs="Tahoma"/>
      <w:sz w:val="16"/>
      <w:szCs w:val="16"/>
    </w:rPr>
  </w:style>
  <w:style w:type="paragraph" w:customStyle="1" w:styleId="Resumo">
    <w:name w:val="Resumo"/>
    <w:basedOn w:val="Normal"/>
    <w:rsid w:val="000C2807"/>
    <w:pPr>
      <w:spacing w:before="360"/>
      <w:jc w:val="both"/>
    </w:pPr>
    <w:rPr>
      <w:b/>
      <w:bCs/>
      <w:i/>
      <w:iCs/>
    </w:rPr>
  </w:style>
  <w:style w:type="paragraph" w:customStyle="1" w:styleId="Autores">
    <w:name w:val="Autores"/>
    <w:basedOn w:val="Normal"/>
    <w:rsid w:val="000C2807"/>
    <w:pPr>
      <w:spacing w:after="120"/>
      <w:jc w:val="center"/>
    </w:pPr>
    <w:rPr>
      <w:b/>
      <w:bCs/>
      <w:sz w:val="20"/>
      <w:lang w:val="pt-BR"/>
    </w:rPr>
  </w:style>
  <w:style w:type="paragraph" w:styleId="NormalWeb">
    <w:name w:val="Normal (Web)"/>
    <w:aliases w:val="Normal (Web) Char1,Char Char,Char Char Char, Char"/>
    <w:basedOn w:val="Normal"/>
    <w:uiPriority w:val="99"/>
    <w:rsid w:val="000C2807"/>
    <w:pPr>
      <w:spacing w:before="280" w:after="280"/>
    </w:pPr>
    <w:rPr>
      <w:rFonts w:ascii="Tahoma" w:hAnsi="Tahoma" w:cs="Tahoma"/>
      <w:color w:val="000000"/>
      <w:sz w:val="16"/>
      <w:szCs w:val="16"/>
      <w:lang w:val="pt-BR"/>
    </w:rPr>
  </w:style>
  <w:style w:type="paragraph" w:customStyle="1" w:styleId="Corpodetexto21">
    <w:name w:val="Corpo de texto 21"/>
    <w:basedOn w:val="Normal"/>
    <w:rsid w:val="000C2807"/>
    <w:pPr>
      <w:spacing w:after="120"/>
      <w:jc w:val="both"/>
    </w:pPr>
  </w:style>
  <w:style w:type="paragraph" w:styleId="Recuodecorpodetexto">
    <w:name w:val="Body Text Indent"/>
    <w:basedOn w:val="Normal"/>
    <w:link w:val="RecuodecorpodetextoChar"/>
    <w:uiPriority w:val="99"/>
    <w:rsid w:val="000C2807"/>
    <w:pPr>
      <w:spacing w:after="120"/>
      <w:jc w:val="both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01D65"/>
    <w:rPr>
      <w:sz w:val="24"/>
      <w:szCs w:val="24"/>
      <w:lang w:val="pt-PT" w:eastAsia="zh-CN"/>
    </w:rPr>
  </w:style>
  <w:style w:type="paragraph" w:customStyle="1" w:styleId="Corpodetexto31">
    <w:name w:val="Corpo de texto 31"/>
    <w:basedOn w:val="Normal"/>
    <w:rsid w:val="000C2807"/>
    <w:pPr>
      <w:spacing w:after="120"/>
      <w:jc w:val="both"/>
    </w:pPr>
    <w:rPr>
      <w:szCs w:val="16"/>
    </w:rPr>
  </w:style>
  <w:style w:type="paragraph" w:customStyle="1" w:styleId="Primeirorecuodecorpodetexto21">
    <w:name w:val="Primeiro recuo de corpo de texto 21"/>
    <w:basedOn w:val="Recuodecorpodetexto"/>
    <w:rsid w:val="000C2807"/>
  </w:style>
  <w:style w:type="paragraph" w:customStyle="1" w:styleId="Primeirorecuodecorpodetexto1">
    <w:name w:val="Primeiro recuo de corpo de texto1"/>
    <w:basedOn w:val="Primeirorecuodecorpodetexto21"/>
    <w:rsid w:val="000C2807"/>
  </w:style>
  <w:style w:type="paragraph" w:customStyle="1" w:styleId="Recuodecorpodetexto21">
    <w:name w:val="Recuo de corpo de texto 21"/>
    <w:basedOn w:val="Normal"/>
    <w:rsid w:val="000C2807"/>
    <w:pPr>
      <w:spacing w:after="120"/>
      <w:jc w:val="both"/>
    </w:pPr>
  </w:style>
  <w:style w:type="paragraph" w:customStyle="1" w:styleId="Recuodecorpodetexto31">
    <w:name w:val="Recuo de corpo de texto 31"/>
    <w:basedOn w:val="Normal"/>
    <w:rsid w:val="000C2807"/>
    <w:pPr>
      <w:spacing w:after="120"/>
      <w:jc w:val="both"/>
    </w:pPr>
    <w:rPr>
      <w:szCs w:val="16"/>
    </w:rPr>
  </w:style>
  <w:style w:type="paragraph" w:customStyle="1" w:styleId="MapadoDocumento1">
    <w:name w:val="Mapa do Documento1"/>
    <w:basedOn w:val="Normal"/>
    <w:rsid w:val="000C2807"/>
    <w:pPr>
      <w:shd w:val="clear" w:color="auto" w:fill="000080"/>
    </w:pPr>
    <w:rPr>
      <w:rFonts w:ascii="Tahoma" w:hAnsi="Tahoma" w:cs="Tahoma"/>
    </w:rPr>
  </w:style>
  <w:style w:type="paragraph" w:customStyle="1" w:styleId="Figura">
    <w:name w:val="Figura"/>
    <w:basedOn w:val="Corpodetexto"/>
    <w:next w:val="Legenda"/>
    <w:link w:val="FiguraChar"/>
    <w:rsid w:val="000C2807"/>
    <w:pPr>
      <w:spacing w:before="240" w:after="0"/>
      <w:jc w:val="center"/>
    </w:pPr>
  </w:style>
  <w:style w:type="character" w:customStyle="1" w:styleId="FiguraChar">
    <w:name w:val="Figura Char"/>
    <w:link w:val="Figura"/>
    <w:rsid w:val="009B1F66"/>
    <w:rPr>
      <w:sz w:val="24"/>
      <w:lang w:val="it-IT" w:eastAsia="zh-CN"/>
    </w:rPr>
  </w:style>
  <w:style w:type="paragraph" w:customStyle="1" w:styleId="Numerada1">
    <w:name w:val="Numerada1"/>
    <w:basedOn w:val="Normal"/>
    <w:rsid w:val="000C2807"/>
  </w:style>
  <w:style w:type="paragraph" w:customStyle="1" w:styleId="Alnea">
    <w:name w:val="Alínea"/>
    <w:basedOn w:val="Numerada1"/>
    <w:rsid w:val="000C2807"/>
    <w:pPr>
      <w:tabs>
        <w:tab w:val="num" w:pos="360"/>
      </w:tabs>
      <w:spacing w:before="60" w:after="240"/>
      <w:ind w:left="357" w:hanging="357"/>
      <w:contextualSpacing/>
      <w:jc w:val="both"/>
    </w:pPr>
  </w:style>
  <w:style w:type="paragraph" w:customStyle="1" w:styleId="Referencestext">
    <w:name w:val="References text"/>
    <w:basedOn w:val="Normal"/>
    <w:rsid w:val="000C2807"/>
    <w:pPr>
      <w:spacing w:before="120" w:line="240" w:lineRule="exact"/>
      <w:jc w:val="both"/>
    </w:pPr>
    <w:rPr>
      <w:sz w:val="20"/>
      <w:lang w:val="en-GB"/>
    </w:rPr>
  </w:style>
  <w:style w:type="paragraph" w:customStyle="1" w:styleId="TabelaCabealho">
    <w:name w:val="Tabela Cabeçalho"/>
    <w:basedOn w:val="Corpodetexto"/>
    <w:rsid w:val="000C2807"/>
    <w:pPr>
      <w:spacing w:after="0"/>
      <w:jc w:val="center"/>
    </w:pPr>
    <w:rPr>
      <w:b/>
      <w:sz w:val="20"/>
    </w:rPr>
  </w:style>
  <w:style w:type="paragraph" w:customStyle="1" w:styleId="TabelaCorpo">
    <w:name w:val="Tabela Corpo"/>
    <w:basedOn w:val="TabelaCabealho"/>
    <w:rsid w:val="000C2807"/>
    <w:pPr>
      <w:ind w:left="317" w:hanging="317"/>
      <w:jc w:val="both"/>
    </w:pPr>
    <w:rPr>
      <w:b w:val="0"/>
    </w:rPr>
  </w:style>
  <w:style w:type="paragraph" w:customStyle="1" w:styleId="TabelaEspaamento">
    <w:name w:val="Tabela Espaçamento"/>
    <w:basedOn w:val="TabelaCabealho"/>
    <w:rsid w:val="000C2807"/>
    <w:rPr>
      <w:sz w:val="12"/>
      <w:szCs w:val="12"/>
    </w:rPr>
  </w:style>
  <w:style w:type="paragraph" w:customStyle="1" w:styleId="Palavras-chave">
    <w:name w:val="Palavras-chave"/>
    <w:basedOn w:val="Resumo"/>
    <w:next w:val="Ttulo2"/>
    <w:rsid w:val="000C2807"/>
    <w:pPr>
      <w:spacing w:before="0" w:after="480"/>
    </w:pPr>
    <w:rPr>
      <w:b w:val="0"/>
      <w:bCs w:val="0"/>
      <w:lang w:val="pt-BR"/>
    </w:rPr>
  </w:style>
  <w:style w:type="paragraph" w:customStyle="1" w:styleId="subtitulo2">
    <w:name w:val="subtitulo2"/>
    <w:basedOn w:val="Normal"/>
    <w:rsid w:val="000C2807"/>
    <w:pPr>
      <w:spacing w:before="280" w:after="280"/>
    </w:pPr>
    <w:rPr>
      <w:rFonts w:eastAsia="Arial Unicode MS"/>
      <w:b/>
      <w:bCs/>
      <w:color w:val="000000"/>
      <w:lang w:val="pt-BR"/>
    </w:rPr>
  </w:style>
  <w:style w:type="paragraph" w:styleId="Textodebalo">
    <w:name w:val="Balloon Text"/>
    <w:basedOn w:val="Normal"/>
    <w:link w:val="TextodebaloChar"/>
    <w:uiPriority w:val="99"/>
    <w:rsid w:val="000C280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1027D4"/>
    <w:rPr>
      <w:rFonts w:ascii="Tahoma" w:hAnsi="Tahoma" w:cs="Tahoma"/>
      <w:sz w:val="16"/>
      <w:szCs w:val="16"/>
      <w:lang w:val="pt-PT" w:eastAsia="zh-CN"/>
    </w:rPr>
  </w:style>
  <w:style w:type="paragraph" w:customStyle="1" w:styleId="western">
    <w:name w:val="western"/>
    <w:basedOn w:val="Normal"/>
    <w:rsid w:val="000C2807"/>
    <w:pPr>
      <w:spacing w:before="280" w:after="119"/>
    </w:pPr>
    <w:rPr>
      <w:color w:val="000000"/>
      <w:lang w:val="pt-BR"/>
    </w:rPr>
  </w:style>
  <w:style w:type="paragraph" w:customStyle="1" w:styleId="Contedodatabela">
    <w:name w:val="Conteúdo da tabela"/>
    <w:basedOn w:val="Normal"/>
    <w:rsid w:val="000C2807"/>
    <w:pPr>
      <w:suppressLineNumbers/>
    </w:pPr>
  </w:style>
  <w:style w:type="paragraph" w:customStyle="1" w:styleId="Ttulodetabela">
    <w:name w:val="Título de tabela"/>
    <w:basedOn w:val="Contedodatabela"/>
    <w:rsid w:val="000C2807"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rsid w:val="000C2807"/>
  </w:style>
  <w:style w:type="table" w:styleId="Tabelacomgrade">
    <w:name w:val="Table Grid"/>
    <w:basedOn w:val="Tabelanormal"/>
    <w:uiPriority w:val="59"/>
    <w:rsid w:val="000F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cteresdenotaderodap">
    <w:name w:val="Caracteres de nota de rodapé"/>
    <w:rsid w:val="001027D4"/>
  </w:style>
  <w:style w:type="character" w:styleId="Refdenotaderodap">
    <w:name w:val="footnote reference"/>
    <w:uiPriority w:val="99"/>
    <w:rsid w:val="001027D4"/>
    <w:rPr>
      <w:vertAlign w:val="superscript"/>
    </w:rPr>
  </w:style>
  <w:style w:type="paragraph" w:customStyle="1" w:styleId="Textodenotaderodap1">
    <w:name w:val="Texto de nota de rodapé1"/>
    <w:basedOn w:val="Normal"/>
    <w:rsid w:val="001027D4"/>
    <w:rPr>
      <w:kern w:val="1"/>
      <w:sz w:val="20"/>
      <w:szCs w:val="20"/>
      <w:lang w:val="pt-BR" w:eastAsia="ar-SA"/>
    </w:rPr>
  </w:style>
  <w:style w:type="paragraph" w:styleId="Textodenotaderodap">
    <w:name w:val="footnote text"/>
    <w:basedOn w:val="Normal"/>
    <w:link w:val="TextodenotaderodapChar"/>
    <w:uiPriority w:val="99"/>
    <w:rsid w:val="001027D4"/>
    <w:pPr>
      <w:suppressLineNumbers/>
      <w:ind w:left="283" w:hanging="283"/>
    </w:pPr>
    <w:rPr>
      <w:kern w:val="1"/>
      <w:sz w:val="20"/>
      <w:szCs w:val="20"/>
      <w:lang w:val="pt-BR"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qFormat/>
    <w:rsid w:val="001027D4"/>
    <w:rPr>
      <w:kern w:val="1"/>
      <w:lang w:eastAsia="ar-SA"/>
    </w:rPr>
  </w:style>
  <w:style w:type="paragraph" w:styleId="PargrafodaLista">
    <w:name w:val="List Paragraph"/>
    <w:basedOn w:val="Normal"/>
    <w:link w:val="PargrafodaListaChar"/>
    <w:uiPriority w:val="1"/>
    <w:qFormat/>
    <w:rsid w:val="001027D4"/>
    <w:pPr>
      <w:suppressAutoHyphens w:val="0"/>
      <w:ind w:left="720"/>
    </w:pPr>
    <w:rPr>
      <w:lang w:val="pt-BR" w:eastAsia="pt-BR"/>
    </w:rPr>
  </w:style>
  <w:style w:type="character" w:customStyle="1" w:styleId="PargrafodaListaChar">
    <w:name w:val="Parágrafo da Lista Char"/>
    <w:link w:val="PargrafodaLista"/>
    <w:uiPriority w:val="34"/>
    <w:rsid w:val="001027D4"/>
    <w:rPr>
      <w:sz w:val="24"/>
      <w:szCs w:val="24"/>
    </w:rPr>
  </w:style>
  <w:style w:type="character" w:customStyle="1" w:styleId="apple-converted-space">
    <w:name w:val="apple-converted-space"/>
    <w:rsid w:val="001027D4"/>
  </w:style>
  <w:style w:type="character" w:customStyle="1" w:styleId="notranslate">
    <w:name w:val="notranslate"/>
    <w:basedOn w:val="Fontepargpadro"/>
    <w:rsid w:val="001027D4"/>
  </w:style>
  <w:style w:type="character" w:customStyle="1" w:styleId="hps">
    <w:name w:val="hps"/>
    <w:rsid w:val="001027D4"/>
  </w:style>
  <w:style w:type="character" w:customStyle="1" w:styleId="ft">
    <w:name w:val="ft"/>
    <w:rsid w:val="001027D4"/>
    <w:rPr>
      <w:b w:val="0"/>
      <w:bCs w:val="0"/>
      <w:sz w:val="27"/>
      <w:szCs w:val="27"/>
    </w:rPr>
  </w:style>
  <w:style w:type="paragraph" w:styleId="Ttulo">
    <w:name w:val="Title"/>
    <w:basedOn w:val="Normal"/>
    <w:link w:val="TtuloChar"/>
    <w:uiPriority w:val="10"/>
    <w:rsid w:val="001027D4"/>
    <w:pPr>
      <w:suppressAutoHyphens w:val="0"/>
      <w:spacing w:line="360" w:lineRule="auto"/>
      <w:outlineLvl w:val="0"/>
    </w:pPr>
    <w:rPr>
      <w:rFonts w:ascii="Helvetica" w:hAnsi="Helvetica"/>
      <w:b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uiPriority w:val="10"/>
    <w:rsid w:val="001027D4"/>
    <w:rPr>
      <w:rFonts w:ascii="Helvetica" w:hAnsi="Helvetica"/>
      <w:b/>
      <w:sz w:val="24"/>
    </w:rPr>
  </w:style>
  <w:style w:type="character" w:customStyle="1" w:styleId="NormalWebChar">
    <w:name w:val="Normal (Web) Char"/>
    <w:rsid w:val="001027D4"/>
    <w:rPr>
      <w:rFonts w:ascii="Arial Unicode MS" w:eastAsia="Arial Unicode MS" w:hAnsi="Arial Unicode MS" w:cs="Helvetica"/>
      <w:color w:val="000000"/>
      <w:sz w:val="24"/>
      <w:szCs w:val="24"/>
      <w:lang w:val="pt-BR" w:eastAsia="pt-BR" w:bidi="ar-SA"/>
    </w:rPr>
  </w:style>
  <w:style w:type="paragraph" w:styleId="Recuodecorpodetexto3">
    <w:name w:val="Body Text Indent 3"/>
    <w:basedOn w:val="Normal"/>
    <w:next w:val="Normal"/>
    <w:link w:val="Recuodecorpodetexto3Char"/>
    <w:rsid w:val="001027D4"/>
    <w:pPr>
      <w:suppressAutoHyphens w:val="0"/>
      <w:autoSpaceDE w:val="0"/>
      <w:autoSpaceDN w:val="0"/>
      <w:adjustRightInd w:val="0"/>
    </w:pPr>
    <w:rPr>
      <w:rFonts w:ascii="AHGOEH+TimesNewRoman" w:hAnsi="AHGOEH+TimesNewRoman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1027D4"/>
    <w:rPr>
      <w:rFonts w:ascii="AHGOEH+TimesNewRoman" w:hAnsi="AHGOEH+TimesNewRoman"/>
      <w:sz w:val="24"/>
      <w:szCs w:val="24"/>
    </w:rPr>
  </w:style>
  <w:style w:type="paragraph" w:customStyle="1" w:styleId="Default">
    <w:name w:val="Default"/>
    <w:rsid w:val="001027D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SemEspaamento">
    <w:name w:val="No Spacing"/>
    <w:aliases w:val="Referências Bibliográficas,texto normal,TEXTO"/>
    <w:uiPriority w:val="1"/>
    <w:rsid w:val="001027D4"/>
    <w:pPr>
      <w:ind w:firstLine="720"/>
      <w:jc w:val="both"/>
    </w:pPr>
    <w:rPr>
      <w:rFonts w:eastAsia="Calibri"/>
      <w:sz w:val="24"/>
      <w:szCs w:val="22"/>
      <w:lang w:eastAsia="en-US"/>
    </w:rPr>
  </w:style>
  <w:style w:type="paragraph" w:customStyle="1" w:styleId="TextoArtigoSIBRAGEC">
    <w:name w:val="TextoArtigoSIBRAGEC"/>
    <w:basedOn w:val="Normal"/>
    <w:rsid w:val="001027D4"/>
    <w:pPr>
      <w:tabs>
        <w:tab w:val="num" w:pos="432"/>
      </w:tabs>
      <w:suppressAutoHyphens w:val="0"/>
      <w:spacing w:after="120"/>
      <w:ind w:left="432" w:hanging="432"/>
      <w:jc w:val="both"/>
    </w:pPr>
    <w:rPr>
      <w:szCs w:val="20"/>
      <w:lang w:val="pt-BR" w:eastAsia="pt-BR"/>
    </w:rPr>
  </w:style>
  <w:style w:type="paragraph" w:customStyle="1" w:styleId="TextoReferenciaSIBRAGEC">
    <w:name w:val="TextoReferenciaSIBRAGEC"/>
    <w:basedOn w:val="Normal"/>
    <w:rsid w:val="001027D4"/>
    <w:pPr>
      <w:suppressAutoHyphens w:val="0"/>
      <w:spacing w:after="120"/>
    </w:pPr>
    <w:rPr>
      <w:snapToGrid w:val="0"/>
      <w:sz w:val="22"/>
      <w:szCs w:val="20"/>
      <w:lang w:val="pt-BR" w:eastAsia="pt-BR"/>
    </w:rPr>
  </w:style>
  <w:style w:type="character" w:styleId="nfase">
    <w:name w:val="Emphasis"/>
    <w:uiPriority w:val="20"/>
    <w:rsid w:val="001027D4"/>
    <w:rPr>
      <w:i/>
      <w:iCs/>
    </w:rPr>
  </w:style>
  <w:style w:type="table" w:styleId="GradeClara-nfase3">
    <w:name w:val="Light Grid Accent 3"/>
    <w:basedOn w:val="Tabelanormal"/>
    <w:uiPriority w:val="62"/>
    <w:rsid w:val="001027D4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paragraph" w:styleId="Corpodetexto2">
    <w:name w:val="Body Text 2"/>
    <w:basedOn w:val="Normal"/>
    <w:link w:val="Corpodetexto2Char"/>
    <w:uiPriority w:val="99"/>
    <w:rsid w:val="009B1F66"/>
    <w:pPr>
      <w:suppressAutoHyphens w:val="0"/>
      <w:jc w:val="both"/>
    </w:pPr>
    <w:rPr>
      <w:rFonts w:ascii="Arial" w:hAnsi="Arial"/>
      <w:szCs w:val="20"/>
      <w:lang w:val="pt-BR" w:eastAsia="en-US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B1F66"/>
    <w:rPr>
      <w:rFonts w:ascii="Arial" w:hAnsi="Arial"/>
      <w:sz w:val="24"/>
      <w:lang w:eastAsia="en-US"/>
    </w:rPr>
  </w:style>
  <w:style w:type="paragraph" w:styleId="Recuodecorpodetexto2">
    <w:name w:val="Body Text Indent 2"/>
    <w:basedOn w:val="Normal"/>
    <w:link w:val="Recuodecorpodetexto2Char"/>
    <w:rsid w:val="009B1F66"/>
    <w:pPr>
      <w:suppressAutoHyphens w:val="0"/>
      <w:spacing w:after="120" w:line="480" w:lineRule="auto"/>
      <w:ind w:left="283"/>
    </w:pPr>
    <w:rPr>
      <w:rFonts w:ascii="Times" w:hAnsi="Times"/>
      <w:lang w:val="en-US" w:eastAsia="en-US"/>
    </w:rPr>
  </w:style>
  <w:style w:type="character" w:customStyle="1" w:styleId="Recuodecorpodetexto2Char">
    <w:name w:val="Recuo de corpo de texto 2 Char"/>
    <w:basedOn w:val="Fontepargpadro"/>
    <w:link w:val="Recuodecorpodetexto2"/>
    <w:rsid w:val="009B1F66"/>
    <w:rPr>
      <w:rFonts w:ascii="Times" w:hAnsi="Times"/>
      <w:sz w:val="24"/>
      <w:szCs w:val="24"/>
      <w:lang w:val="en-US" w:eastAsia="en-US"/>
    </w:rPr>
  </w:style>
  <w:style w:type="paragraph" w:styleId="Corpodetexto3">
    <w:name w:val="Body Text 3"/>
    <w:basedOn w:val="Normal"/>
    <w:link w:val="Corpodetexto3Char"/>
    <w:uiPriority w:val="99"/>
    <w:rsid w:val="009B1F66"/>
    <w:pPr>
      <w:suppressAutoHyphens w:val="0"/>
      <w:spacing w:after="120"/>
    </w:pPr>
    <w:rPr>
      <w:sz w:val="16"/>
      <w:szCs w:val="16"/>
      <w:lang w:val="en-US" w:eastAsia="en-US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9B1F66"/>
    <w:rPr>
      <w:sz w:val="16"/>
      <w:szCs w:val="16"/>
      <w:lang w:val="en-US" w:eastAsia="en-US"/>
    </w:rPr>
  </w:style>
  <w:style w:type="paragraph" w:customStyle="1" w:styleId="Textopadro">
    <w:name w:val="Texto padrão"/>
    <w:basedOn w:val="Normal"/>
    <w:rsid w:val="009B1F66"/>
    <w:pPr>
      <w:suppressAutoHyphens w:val="0"/>
      <w:jc w:val="both"/>
    </w:pPr>
    <w:rPr>
      <w:szCs w:val="20"/>
      <w:lang w:val="en-US" w:eastAsia="pt-BR"/>
    </w:rPr>
  </w:style>
  <w:style w:type="paragraph" w:customStyle="1" w:styleId="Grande1">
    <w:name w:val="Grande 1"/>
    <w:rsid w:val="009B1F66"/>
    <w:rPr>
      <w:rFonts w:ascii="Arial" w:hAnsi="Arial"/>
      <w:b/>
      <w:noProof/>
      <w:sz w:val="28"/>
    </w:rPr>
  </w:style>
  <w:style w:type="character" w:styleId="Refdecomentrio">
    <w:name w:val="annotation reference"/>
    <w:uiPriority w:val="99"/>
    <w:rsid w:val="009B1F6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9B1F66"/>
    <w:pPr>
      <w:suppressAutoHyphens w:val="0"/>
    </w:pPr>
    <w:rPr>
      <w:rFonts w:ascii="Times" w:hAnsi="Times"/>
      <w:sz w:val="20"/>
      <w:szCs w:val="20"/>
      <w:lang w:val="en-US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B1F66"/>
    <w:rPr>
      <w:rFonts w:ascii="Times" w:hAnsi="Times"/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9B1F6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9B1F66"/>
    <w:rPr>
      <w:rFonts w:ascii="Times" w:hAnsi="Times"/>
      <w:b/>
      <w:bCs/>
      <w:lang w:val="en-US" w:eastAsia="en-US"/>
    </w:rPr>
  </w:style>
  <w:style w:type="paragraph" w:styleId="CabealhodoSumrio">
    <w:name w:val="TOC Heading"/>
    <w:basedOn w:val="Ttulo1"/>
    <w:next w:val="Normal"/>
    <w:uiPriority w:val="39"/>
    <w:unhideWhenUsed/>
    <w:rsid w:val="009B1F66"/>
    <w:pPr>
      <w:keepLines/>
      <w:numPr>
        <w:ilvl w:val="0"/>
        <w:numId w:val="0"/>
      </w:numPr>
      <w:suppressAutoHyphens w:val="0"/>
      <w:spacing w:before="240" w:after="0" w:line="259" w:lineRule="auto"/>
      <w:jc w:val="left"/>
      <w:outlineLvl w:val="9"/>
    </w:pPr>
    <w:rPr>
      <w:b w:val="0"/>
      <w:bCs w:val="0"/>
      <w:color w:val="365F91"/>
      <w:sz w:val="32"/>
      <w:szCs w:val="32"/>
    </w:rPr>
  </w:style>
  <w:style w:type="paragraph" w:styleId="Sumrio1">
    <w:name w:val="toc 1"/>
    <w:basedOn w:val="Normal"/>
    <w:next w:val="Normal"/>
    <w:autoRedefine/>
    <w:unhideWhenUsed/>
    <w:rsid w:val="009B1F66"/>
    <w:pPr>
      <w:suppressAutoHyphens w:val="0"/>
      <w:spacing w:before="120" w:after="120"/>
    </w:pPr>
    <w:rPr>
      <w:rFonts w:ascii="Calibri" w:hAnsi="Calibri"/>
      <w:b/>
      <w:bCs/>
      <w:caps/>
      <w:sz w:val="20"/>
      <w:szCs w:val="20"/>
      <w:lang w:val="en-US" w:eastAsia="en-US"/>
    </w:rPr>
  </w:style>
  <w:style w:type="paragraph" w:styleId="ndicedeilustraes">
    <w:name w:val="table of figures"/>
    <w:aliases w:val="LISTA DE TABELAS"/>
    <w:basedOn w:val="Normal"/>
    <w:next w:val="Normal"/>
    <w:uiPriority w:val="99"/>
    <w:unhideWhenUsed/>
    <w:rsid w:val="009B1F66"/>
    <w:pPr>
      <w:suppressAutoHyphens w:val="0"/>
    </w:pPr>
    <w:rPr>
      <w:rFonts w:ascii="Times" w:hAnsi="Times"/>
      <w:lang w:val="en-US" w:eastAsia="en-US"/>
    </w:rPr>
  </w:style>
  <w:style w:type="table" w:customStyle="1" w:styleId="TabeladeGradeClara1">
    <w:name w:val="Tabela de Grade Clara1"/>
    <w:basedOn w:val="Tabelanormal"/>
    <w:uiPriority w:val="40"/>
    <w:rsid w:val="009B1F6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deGrade5Escura-nfase11">
    <w:name w:val="Tabela de Grade 5 Escura - Ênfase 11"/>
    <w:basedOn w:val="Tabelanormal"/>
    <w:uiPriority w:val="50"/>
    <w:rsid w:val="009B1F6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adeGrade5Escura-nfase21">
    <w:name w:val="Tabela de Grade 5 Escura - Ênfase 21"/>
    <w:basedOn w:val="Tabelanormal"/>
    <w:uiPriority w:val="50"/>
    <w:rsid w:val="009B1F6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DBDB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504D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E5B8B7"/>
      </w:tcPr>
    </w:tblStylePr>
  </w:style>
  <w:style w:type="table" w:customStyle="1" w:styleId="TabeladeGrade1Clara1">
    <w:name w:val="Tabela de Grade 1 Clara1"/>
    <w:basedOn w:val="Tabelanormal"/>
    <w:uiPriority w:val="46"/>
    <w:rsid w:val="009B1F6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ade4-nfase21">
    <w:name w:val="Tabela de Grade 4 - Ênfase 21"/>
    <w:basedOn w:val="Tabelanormal"/>
    <w:uiPriority w:val="49"/>
    <w:rsid w:val="009B1F66"/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paragraph" w:styleId="Sumrio2">
    <w:name w:val="toc 2"/>
    <w:basedOn w:val="Normal"/>
    <w:next w:val="Normal"/>
    <w:autoRedefine/>
    <w:unhideWhenUsed/>
    <w:rsid w:val="00534D9C"/>
    <w:pPr>
      <w:tabs>
        <w:tab w:val="right" w:leader="dot" w:pos="9074"/>
      </w:tabs>
      <w:suppressAutoHyphens w:val="0"/>
      <w:ind w:left="240"/>
    </w:pPr>
    <w:rPr>
      <w:rFonts w:ascii="Cambria" w:hAnsi="Cambria"/>
      <w:smallCaps/>
      <w:noProof/>
      <w:lang w:eastAsia="en-US"/>
    </w:rPr>
  </w:style>
  <w:style w:type="paragraph" w:styleId="Sumrio3">
    <w:name w:val="toc 3"/>
    <w:basedOn w:val="Normal"/>
    <w:next w:val="Normal"/>
    <w:autoRedefine/>
    <w:unhideWhenUsed/>
    <w:rsid w:val="009B1F66"/>
    <w:pPr>
      <w:suppressAutoHyphens w:val="0"/>
      <w:ind w:left="480"/>
    </w:pPr>
    <w:rPr>
      <w:rFonts w:ascii="Calibri" w:hAnsi="Calibri"/>
      <w:i/>
      <w:iCs/>
      <w:sz w:val="20"/>
      <w:szCs w:val="20"/>
      <w:lang w:val="en-US" w:eastAsia="en-US"/>
    </w:rPr>
  </w:style>
  <w:style w:type="paragraph" w:styleId="Sumrio4">
    <w:name w:val="toc 4"/>
    <w:basedOn w:val="Normal"/>
    <w:next w:val="Normal"/>
    <w:autoRedefine/>
    <w:unhideWhenUsed/>
    <w:rsid w:val="009B1F66"/>
    <w:pPr>
      <w:suppressAutoHyphens w:val="0"/>
      <w:ind w:left="720"/>
    </w:pPr>
    <w:rPr>
      <w:rFonts w:ascii="Calibri" w:hAnsi="Calibri"/>
      <w:sz w:val="18"/>
      <w:szCs w:val="18"/>
      <w:lang w:val="en-US" w:eastAsia="en-US"/>
    </w:rPr>
  </w:style>
  <w:style w:type="paragraph" w:styleId="Sumrio5">
    <w:name w:val="toc 5"/>
    <w:basedOn w:val="Normal"/>
    <w:next w:val="Normal"/>
    <w:autoRedefine/>
    <w:unhideWhenUsed/>
    <w:rsid w:val="009B1F66"/>
    <w:pPr>
      <w:suppressAutoHyphens w:val="0"/>
      <w:ind w:left="960"/>
    </w:pPr>
    <w:rPr>
      <w:rFonts w:ascii="Calibri" w:hAnsi="Calibri"/>
      <w:sz w:val="18"/>
      <w:szCs w:val="18"/>
      <w:lang w:val="en-US" w:eastAsia="en-US"/>
    </w:rPr>
  </w:style>
  <w:style w:type="paragraph" w:styleId="Sumrio6">
    <w:name w:val="toc 6"/>
    <w:basedOn w:val="Normal"/>
    <w:next w:val="Normal"/>
    <w:autoRedefine/>
    <w:unhideWhenUsed/>
    <w:rsid w:val="009B1F66"/>
    <w:pPr>
      <w:suppressAutoHyphens w:val="0"/>
      <w:ind w:left="1200"/>
    </w:pPr>
    <w:rPr>
      <w:rFonts w:ascii="Calibri" w:hAnsi="Calibri"/>
      <w:sz w:val="18"/>
      <w:szCs w:val="18"/>
      <w:lang w:val="en-US" w:eastAsia="en-US"/>
    </w:rPr>
  </w:style>
  <w:style w:type="paragraph" w:styleId="Sumrio7">
    <w:name w:val="toc 7"/>
    <w:basedOn w:val="Normal"/>
    <w:next w:val="Normal"/>
    <w:autoRedefine/>
    <w:unhideWhenUsed/>
    <w:rsid w:val="009B1F66"/>
    <w:pPr>
      <w:suppressAutoHyphens w:val="0"/>
      <w:ind w:left="1440"/>
    </w:pPr>
    <w:rPr>
      <w:rFonts w:ascii="Calibri" w:hAnsi="Calibri"/>
      <w:sz w:val="18"/>
      <w:szCs w:val="18"/>
      <w:lang w:val="en-US" w:eastAsia="en-US"/>
    </w:rPr>
  </w:style>
  <w:style w:type="paragraph" w:styleId="Sumrio8">
    <w:name w:val="toc 8"/>
    <w:basedOn w:val="Normal"/>
    <w:next w:val="Normal"/>
    <w:autoRedefine/>
    <w:unhideWhenUsed/>
    <w:rsid w:val="009B1F66"/>
    <w:pPr>
      <w:suppressAutoHyphens w:val="0"/>
      <w:ind w:left="1680"/>
    </w:pPr>
    <w:rPr>
      <w:rFonts w:ascii="Calibri" w:hAnsi="Calibri"/>
      <w:sz w:val="18"/>
      <w:szCs w:val="18"/>
      <w:lang w:val="en-US" w:eastAsia="en-US"/>
    </w:rPr>
  </w:style>
  <w:style w:type="paragraph" w:styleId="Sumrio9">
    <w:name w:val="toc 9"/>
    <w:basedOn w:val="Normal"/>
    <w:next w:val="Normal"/>
    <w:autoRedefine/>
    <w:unhideWhenUsed/>
    <w:rsid w:val="009B1F66"/>
    <w:pPr>
      <w:suppressAutoHyphens w:val="0"/>
      <w:ind w:left="1920"/>
    </w:pPr>
    <w:rPr>
      <w:rFonts w:ascii="Calibri" w:hAnsi="Calibri"/>
      <w:sz w:val="18"/>
      <w:szCs w:val="18"/>
      <w:lang w:val="en-US" w:eastAsia="en-US"/>
    </w:rPr>
  </w:style>
  <w:style w:type="table" w:customStyle="1" w:styleId="ListaClara1">
    <w:name w:val="Lista Clara1"/>
    <w:basedOn w:val="Tabelanormal"/>
    <w:uiPriority w:val="61"/>
    <w:rsid w:val="009B1F66"/>
    <w:rPr>
      <w:rFonts w:ascii="Calibri" w:eastAsia="Calibri" w:hAnsi="Calibri"/>
      <w:sz w:val="22"/>
      <w:szCs w:val="22"/>
      <w:lang w:val="en-ZA"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MainHeading">
    <w:name w:val="Main Heading"/>
    <w:basedOn w:val="Normal"/>
    <w:link w:val="MainHeadingChar"/>
    <w:rsid w:val="009B1F66"/>
    <w:pPr>
      <w:suppressAutoHyphens w:val="0"/>
      <w:spacing w:before="200" w:after="200" w:line="276" w:lineRule="auto"/>
    </w:pPr>
    <w:rPr>
      <w:rFonts w:ascii="Calibri" w:eastAsia="Calibri" w:hAnsi="Calibri"/>
      <w:b/>
      <w:caps/>
      <w:sz w:val="22"/>
      <w:szCs w:val="22"/>
      <w:lang w:val="en-GB" w:eastAsia="en-US"/>
    </w:rPr>
  </w:style>
  <w:style w:type="character" w:customStyle="1" w:styleId="MainHeadingChar">
    <w:name w:val="Main Heading Char"/>
    <w:link w:val="MainHeading"/>
    <w:rsid w:val="009B1F66"/>
    <w:rPr>
      <w:rFonts w:ascii="Calibri" w:eastAsia="Calibri" w:hAnsi="Calibri"/>
      <w:b/>
      <w:caps/>
      <w:sz w:val="22"/>
      <w:szCs w:val="22"/>
      <w:lang w:val="en-GB" w:eastAsia="en-US"/>
    </w:rPr>
  </w:style>
  <w:style w:type="paragraph" w:customStyle="1" w:styleId="ArticleHeading">
    <w:name w:val="Article Heading"/>
    <w:basedOn w:val="Normal"/>
    <w:link w:val="ArticleHeadingChar"/>
    <w:rsid w:val="009B1F66"/>
    <w:pPr>
      <w:suppressAutoHyphens w:val="0"/>
      <w:spacing w:after="200" w:line="276" w:lineRule="auto"/>
      <w:jc w:val="center"/>
    </w:pPr>
    <w:rPr>
      <w:rFonts w:ascii="Calibri" w:eastAsia="Calibri" w:hAnsi="Calibri"/>
      <w:b/>
      <w:caps/>
      <w:lang w:val="en-GB" w:eastAsia="en-US"/>
    </w:rPr>
  </w:style>
  <w:style w:type="character" w:customStyle="1" w:styleId="ArticleHeadingChar">
    <w:name w:val="Article Heading Char"/>
    <w:link w:val="ArticleHeading"/>
    <w:rsid w:val="009B1F66"/>
    <w:rPr>
      <w:rFonts w:ascii="Calibri" w:eastAsia="Calibri" w:hAnsi="Calibri"/>
      <w:b/>
      <w:caps/>
      <w:sz w:val="24"/>
      <w:szCs w:val="24"/>
      <w:lang w:val="en-GB" w:eastAsia="en-US"/>
    </w:rPr>
  </w:style>
  <w:style w:type="paragraph" w:customStyle="1" w:styleId="AuthorName">
    <w:name w:val="Author Name"/>
    <w:basedOn w:val="Normal"/>
    <w:link w:val="AuthorNameChar"/>
    <w:rsid w:val="009B1F66"/>
    <w:pPr>
      <w:suppressAutoHyphens w:val="0"/>
      <w:spacing w:after="200"/>
      <w:jc w:val="center"/>
    </w:pPr>
    <w:rPr>
      <w:rFonts w:ascii="Calibri" w:eastAsia="Calibri" w:hAnsi="Calibri"/>
      <w:caps/>
      <w:sz w:val="22"/>
      <w:szCs w:val="22"/>
      <w:lang w:val="en-GB" w:eastAsia="en-US"/>
    </w:rPr>
  </w:style>
  <w:style w:type="character" w:customStyle="1" w:styleId="AuthorNameChar">
    <w:name w:val="Author Name Char"/>
    <w:link w:val="AuthorName"/>
    <w:rsid w:val="009B1F66"/>
    <w:rPr>
      <w:rFonts w:ascii="Calibri" w:eastAsia="Calibri" w:hAnsi="Calibri"/>
      <w:caps/>
      <w:sz w:val="22"/>
      <w:szCs w:val="22"/>
      <w:lang w:val="en-GB" w:eastAsia="en-US"/>
    </w:rPr>
  </w:style>
  <w:style w:type="paragraph" w:customStyle="1" w:styleId="AuthorDetails">
    <w:name w:val="Author Details"/>
    <w:basedOn w:val="Normal"/>
    <w:link w:val="AuthorDetailsChar"/>
    <w:rsid w:val="009B1F66"/>
    <w:pPr>
      <w:suppressAutoHyphens w:val="0"/>
      <w:spacing w:after="200"/>
      <w:jc w:val="center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AuthorDetailsChar">
    <w:name w:val="Author Details Char"/>
    <w:link w:val="AuthorDetails"/>
    <w:rsid w:val="009B1F66"/>
    <w:rPr>
      <w:rFonts w:ascii="Calibri" w:eastAsia="Calibri" w:hAnsi="Calibri"/>
      <w:lang w:val="en-GB" w:eastAsia="en-US"/>
    </w:rPr>
  </w:style>
  <w:style w:type="paragraph" w:customStyle="1" w:styleId="BodyTextIAMOT2015">
    <w:name w:val="Body Text IAMOT 2015"/>
    <w:basedOn w:val="Normal"/>
    <w:link w:val="BodyTextIAMOT2015Char"/>
    <w:rsid w:val="009B1F66"/>
    <w:pPr>
      <w:suppressAutoHyphens w:val="0"/>
      <w:spacing w:after="120" w:line="276" w:lineRule="auto"/>
      <w:jc w:val="both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BodyTextIAMOT2015Char">
    <w:name w:val="Body Text IAMOT 2015 Char"/>
    <w:link w:val="BodyTextIAMOT2015"/>
    <w:rsid w:val="009B1F66"/>
    <w:rPr>
      <w:rFonts w:ascii="Calibri" w:eastAsia="Calibri" w:hAnsi="Calibri"/>
      <w:sz w:val="22"/>
      <w:szCs w:val="22"/>
      <w:lang w:val="en-GB" w:eastAsia="en-US"/>
    </w:rPr>
  </w:style>
  <w:style w:type="paragraph" w:customStyle="1" w:styleId="Table">
    <w:name w:val="Table"/>
    <w:basedOn w:val="Normal"/>
    <w:link w:val="TableChar"/>
    <w:rsid w:val="009B1F66"/>
    <w:pPr>
      <w:suppressAutoHyphens w:val="0"/>
      <w:spacing w:after="80" w:line="276" w:lineRule="auto"/>
      <w:jc w:val="both"/>
    </w:pPr>
    <w:rPr>
      <w:rFonts w:ascii="Calibri" w:eastAsia="Calibri" w:hAnsi="Calibri"/>
      <w:i/>
      <w:sz w:val="22"/>
      <w:szCs w:val="22"/>
      <w:lang w:val="en-GB" w:eastAsia="en-US"/>
    </w:rPr>
  </w:style>
  <w:style w:type="character" w:customStyle="1" w:styleId="TableChar">
    <w:name w:val="Table Char"/>
    <w:link w:val="Table"/>
    <w:rsid w:val="009B1F66"/>
    <w:rPr>
      <w:rFonts w:ascii="Calibri" w:eastAsia="Calibri" w:hAnsi="Calibri"/>
      <w:i/>
      <w:sz w:val="22"/>
      <w:szCs w:val="22"/>
      <w:lang w:val="en-GB" w:eastAsia="en-US"/>
    </w:rPr>
  </w:style>
  <w:style w:type="paragraph" w:customStyle="1" w:styleId="Figure">
    <w:name w:val="Figure"/>
    <w:basedOn w:val="Normal"/>
    <w:link w:val="FigureChar"/>
    <w:rsid w:val="009B1F66"/>
    <w:pPr>
      <w:suppressAutoHyphens w:val="0"/>
      <w:spacing w:before="80" w:after="200" w:line="276" w:lineRule="auto"/>
      <w:jc w:val="center"/>
    </w:pPr>
    <w:rPr>
      <w:rFonts w:ascii="Calibri" w:eastAsia="Calibri" w:hAnsi="Calibri"/>
      <w:i/>
      <w:noProof/>
      <w:sz w:val="22"/>
      <w:szCs w:val="22"/>
      <w:lang w:val="en-ZA" w:eastAsia="en-ZA"/>
    </w:rPr>
  </w:style>
  <w:style w:type="character" w:customStyle="1" w:styleId="FigureChar">
    <w:name w:val="Figure Char"/>
    <w:link w:val="Figure"/>
    <w:rsid w:val="009B1F66"/>
    <w:rPr>
      <w:rFonts w:ascii="Calibri" w:eastAsia="Calibri" w:hAnsi="Calibri"/>
      <w:i/>
      <w:noProof/>
      <w:sz w:val="22"/>
      <w:szCs w:val="22"/>
      <w:lang w:val="en-ZA" w:eastAsia="en-ZA"/>
    </w:rPr>
  </w:style>
  <w:style w:type="paragraph" w:customStyle="1" w:styleId="Sub-HeadingIAMOT2015">
    <w:name w:val="Sub-Heading IAMOT 2015"/>
    <w:basedOn w:val="Normal"/>
    <w:link w:val="Sub-HeadingIAMOT2015Char"/>
    <w:rsid w:val="009B1F66"/>
    <w:pPr>
      <w:suppressAutoHyphens w:val="0"/>
      <w:spacing w:before="200" w:after="200" w:line="276" w:lineRule="auto"/>
      <w:jc w:val="both"/>
    </w:pPr>
    <w:rPr>
      <w:rFonts w:ascii="Calibri" w:eastAsia="Calibri" w:hAnsi="Calibri"/>
      <w:b/>
      <w:sz w:val="22"/>
      <w:szCs w:val="22"/>
      <w:lang w:val="en-GB" w:eastAsia="en-US"/>
    </w:rPr>
  </w:style>
  <w:style w:type="character" w:customStyle="1" w:styleId="Sub-HeadingIAMOT2015Char">
    <w:name w:val="Sub-Heading IAMOT 2015 Char"/>
    <w:link w:val="Sub-HeadingIAMOT2015"/>
    <w:rsid w:val="009B1F66"/>
    <w:rPr>
      <w:rFonts w:ascii="Calibri" w:eastAsia="Calibri" w:hAnsi="Calibri"/>
      <w:b/>
      <w:sz w:val="22"/>
      <w:szCs w:val="22"/>
      <w:lang w:val="en-GB" w:eastAsia="en-US"/>
    </w:rPr>
  </w:style>
  <w:style w:type="paragraph" w:customStyle="1" w:styleId="Sub-subheading">
    <w:name w:val="Sub-subheading"/>
    <w:basedOn w:val="Normal"/>
    <w:link w:val="Sub-subheadingChar"/>
    <w:rsid w:val="009B1F66"/>
    <w:pPr>
      <w:suppressAutoHyphens w:val="0"/>
      <w:spacing w:before="200" w:after="200" w:line="276" w:lineRule="auto"/>
      <w:jc w:val="both"/>
    </w:pPr>
    <w:rPr>
      <w:rFonts w:ascii="Calibri" w:eastAsia="Calibri" w:hAnsi="Calibri"/>
      <w:i/>
      <w:sz w:val="22"/>
      <w:szCs w:val="22"/>
      <w:lang w:val="en-GB" w:eastAsia="en-US"/>
    </w:rPr>
  </w:style>
  <w:style w:type="character" w:customStyle="1" w:styleId="Sub-subheadingChar">
    <w:name w:val="Sub-subheading Char"/>
    <w:link w:val="Sub-subheading"/>
    <w:rsid w:val="009B1F66"/>
    <w:rPr>
      <w:rFonts w:ascii="Calibri" w:eastAsia="Calibri" w:hAnsi="Calibri"/>
      <w:i/>
      <w:sz w:val="22"/>
      <w:szCs w:val="22"/>
      <w:lang w:val="en-GB" w:eastAsia="en-US"/>
    </w:rPr>
  </w:style>
  <w:style w:type="paragraph" w:customStyle="1" w:styleId="References">
    <w:name w:val="References"/>
    <w:basedOn w:val="BodyTextIAMOT2015"/>
    <w:link w:val="ReferencesChar"/>
    <w:rsid w:val="009B1F66"/>
    <w:pPr>
      <w:spacing w:after="80"/>
      <w:jc w:val="left"/>
    </w:pPr>
    <w:rPr>
      <w:lang w:eastAsia="en-ZA"/>
    </w:rPr>
  </w:style>
  <w:style w:type="character" w:customStyle="1" w:styleId="ReferencesChar">
    <w:name w:val="References Char"/>
    <w:link w:val="References"/>
    <w:rsid w:val="009B1F66"/>
    <w:rPr>
      <w:rFonts w:ascii="Calibri" w:eastAsia="Calibri" w:hAnsi="Calibri"/>
      <w:sz w:val="22"/>
      <w:szCs w:val="22"/>
      <w:lang w:val="en-GB" w:eastAsia="en-ZA"/>
    </w:rPr>
  </w:style>
  <w:style w:type="paragraph" w:customStyle="1" w:styleId="Appendix">
    <w:name w:val="Appendix"/>
    <w:basedOn w:val="MainHeading"/>
    <w:link w:val="AppendixChar"/>
    <w:rsid w:val="009B1F66"/>
    <w:rPr>
      <w:b w:val="0"/>
      <w:i/>
    </w:rPr>
  </w:style>
  <w:style w:type="character" w:customStyle="1" w:styleId="AppendixChar">
    <w:name w:val="Appendix Char"/>
    <w:link w:val="Appendix"/>
    <w:rsid w:val="009B1F66"/>
    <w:rPr>
      <w:rFonts w:ascii="Calibri" w:eastAsia="Calibri" w:hAnsi="Calibri"/>
      <w:i/>
      <w:caps/>
      <w:sz w:val="22"/>
      <w:szCs w:val="22"/>
      <w:lang w:val="en-GB" w:eastAsia="en-US"/>
    </w:rPr>
  </w:style>
  <w:style w:type="paragraph" w:customStyle="1" w:styleId="Text">
    <w:name w:val="Text"/>
    <w:basedOn w:val="Normal"/>
    <w:rsid w:val="009B1F66"/>
    <w:pPr>
      <w:widowControl w:val="0"/>
      <w:suppressAutoHyphens w:val="0"/>
      <w:autoSpaceDE w:val="0"/>
      <w:autoSpaceDN w:val="0"/>
      <w:spacing w:line="252" w:lineRule="auto"/>
      <w:ind w:firstLine="202"/>
      <w:jc w:val="both"/>
    </w:pPr>
    <w:rPr>
      <w:rFonts w:eastAsia="SimSun"/>
      <w:sz w:val="20"/>
      <w:szCs w:val="20"/>
      <w:lang w:val="en-US" w:eastAsia="en-US"/>
    </w:rPr>
  </w:style>
  <w:style w:type="table" w:customStyle="1" w:styleId="TabeladeGrade5Escura1">
    <w:name w:val="Tabela de Grade 5 Escura1"/>
    <w:basedOn w:val="Tabelanormal"/>
    <w:uiPriority w:val="50"/>
    <w:rsid w:val="009B1F66"/>
    <w:rPr>
      <w:rFonts w:ascii="Calibri" w:eastAsia="Calibri" w:hAnsi="Calibri"/>
      <w:sz w:val="22"/>
      <w:szCs w:val="22"/>
      <w:lang w:val="en-ZA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SombreamentoClaro-nfase11">
    <w:name w:val="Sombreamento Claro - Ênfase 11"/>
    <w:basedOn w:val="Tabelanormal"/>
    <w:uiPriority w:val="60"/>
    <w:rsid w:val="009B1F66"/>
    <w:rPr>
      <w:rFonts w:ascii="Calibri" w:eastAsia="Calibri" w:hAnsi="Calibri"/>
      <w:color w:val="365F91"/>
      <w:sz w:val="22"/>
      <w:szCs w:val="22"/>
      <w:lang w:val="en-ZA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GradeColorida-nfase1">
    <w:name w:val="Colorful Grid Accent 1"/>
    <w:basedOn w:val="Tabelanormal"/>
    <w:uiPriority w:val="73"/>
    <w:rsid w:val="009B1F66"/>
    <w:rPr>
      <w:rFonts w:ascii="Calibri" w:eastAsia="Calibri" w:hAnsi="Calibri"/>
      <w:color w:val="000000"/>
      <w:sz w:val="22"/>
      <w:szCs w:val="22"/>
      <w:lang w:val="en-ZA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Normal1">
    <w:name w:val="Normal1"/>
    <w:rsid w:val="009B1F66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character" w:customStyle="1" w:styleId="Referncias">
    <w:name w:val="Referências"/>
    <w:rsid w:val="009B1F66"/>
    <w:rPr>
      <w:rFonts w:ascii="Times-Roman" w:hAnsi="Times-Roman"/>
      <w:sz w:val="24"/>
    </w:rPr>
  </w:style>
  <w:style w:type="paragraph" w:customStyle="1" w:styleId="EstiloCorpodetextoPrimeiralinha125cm">
    <w:name w:val="Estilo Corpo de texto + Primeira linha:  125 cm"/>
    <w:basedOn w:val="Corpodetexto"/>
    <w:next w:val="Normal"/>
    <w:link w:val="EstiloCorpodetextoPrimeiralinha125cmChar"/>
    <w:autoRedefine/>
    <w:rsid w:val="009B1F66"/>
    <w:pPr>
      <w:widowControl/>
      <w:suppressAutoHyphens w:val="0"/>
      <w:spacing w:after="0" w:line="360" w:lineRule="auto"/>
      <w:ind w:firstLine="709"/>
    </w:pPr>
    <w:rPr>
      <w:szCs w:val="24"/>
    </w:rPr>
  </w:style>
  <w:style w:type="character" w:customStyle="1" w:styleId="EstiloCorpodetextoPrimeiralinha125cmChar">
    <w:name w:val="Estilo Corpo de texto + Primeira linha:  125 cm Char"/>
    <w:link w:val="EstiloCorpodetextoPrimeiralinha125cm"/>
    <w:rsid w:val="009B1F66"/>
    <w:rPr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9B1F66"/>
    <w:pPr>
      <w:spacing w:line="191" w:lineRule="atLeast"/>
    </w:pPr>
    <w:rPr>
      <w:rFonts w:ascii="Libre Semi Serif SSi" w:hAnsi="Libre Semi Serif SSi"/>
      <w:color w:val="auto"/>
      <w:lang w:eastAsia="en-US"/>
    </w:rPr>
  </w:style>
  <w:style w:type="paragraph" w:customStyle="1" w:styleId="Numerada3">
    <w:name w:val="Numerada3"/>
    <w:basedOn w:val="Normal"/>
    <w:link w:val="Numerada3Char"/>
    <w:rsid w:val="009B1F66"/>
    <w:pPr>
      <w:suppressAutoHyphens w:val="0"/>
      <w:spacing w:line="360" w:lineRule="auto"/>
      <w:ind w:left="720" w:hanging="360"/>
      <w:contextualSpacing/>
      <w:jc w:val="both"/>
    </w:pPr>
  </w:style>
  <w:style w:type="character" w:customStyle="1" w:styleId="Numerada3Char">
    <w:name w:val="Numerada3 Char"/>
    <w:link w:val="Numerada3"/>
    <w:rsid w:val="009B1F66"/>
    <w:rPr>
      <w:sz w:val="24"/>
      <w:szCs w:val="24"/>
    </w:rPr>
  </w:style>
  <w:style w:type="paragraph" w:customStyle="1" w:styleId="Estilo10ptEspaamentoentrelinhassimples">
    <w:name w:val="Estilo 10 pt Espaçamento entre linhas:  simples"/>
    <w:basedOn w:val="Normal"/>
    <w:next w:val="Normal"/>
    <w:rsid w:val="009B1F66"/>
    <w:pPr>
      <w:suppressAutoHyphens w:val="0"/>
      <w:jc w:val="both"/>
    </w:pPr>
    <w:rPr>
      <w:sz w:val="20"/>
      <w:szCs w:val="20"/>
      <w:lang w:val="pt-BR" w:eastAsia="pt-BR"/>
    </w:rPr>
  </w:style>
  <w:style w:type="paragraph" w:styleId="Commarcadores">
    <w:name w:val="List Bullet"/>
    <w:basedOn w:val="Normal"/>
    <w:uiPriority w:val="99"/>
    <w:semiHidden/>
    <w:unhideWhenUsed/>
    <w:rsid w:val="009B1F66"/>
    <w:pPr>
      <w:tabs>
        <w:tab w:val="num" w:pos="1428"/>
      </w:tabs>
      <w:suppressAutoHyphens w:val="0"/>
      <w:ind w:left="1428" w:hanging="360"/>
      <w:contextualSpacing/>
    </w:pPr>
    <w:rPr>
      <w:rFonts w:ascii="Times" w:hAnsi="Times"/>
      <w:lang w:val="en-US" w:eastAsia="en-US"/>
    </w:rPr>
  </w:style>
  <w:style w:type="paragraph" w:styleId="Citao">
    <w:name w:val="Quote"/>
    <w:basedOn w:val="Normal"/>
    <w:next w:val="Normal"/>
    <w:link w:val="CitaoChar"/>
    <w:uiPriority w:val="29"/>
    <w:rsid w:val="009B1F66"/>
    <w:pPr>
      <w:suppressAutoHyphens w:val="0"/>
      <w:spacing w:before="200" w:after="160" w:line="259" w:lineRule="auto"/>
      <w:ind w:left="2268" w:right="140" w:firstLine="442"/>
      <w:jc w:val="both"/>
    </w:pPr>
    <w:rPr>
      <w:rFonts w:eastAsia="Calibri"/>
      <w:i/>
      <w:iCs/>
      <w:lang w:val="pt-BR" w:eastAsia="en-US"/>
    </w:rPr>
  </w:style>
  <w:style w:type="character" w:customStyle="1" w:styleId="CitaoChar">
    <w:name w:val="Citação Char"/>
    <w:basedOn w:val="Fontepargpadro"/>
    <w:link w:val="Citao"/>
    <w:uiPriority w:val="29"/>
    <w:rsid w:val="009B1F66"/>
    <w:rPr>
      <w:rFonts w:eastAsia="Calibri"/>
      <w:i/>
      <w:iCs/>
      <w:sz w:val="24"/>
      <w:szCs w:val="24"/>
      <w:lang w:eastAsia="en-US"/>
    </w:rPr>
  </w:style>
  <w:style w:type="table" w:styleId="Tabelaclssica1">
    <w:name w:val="Table Classic 1"/>
    <w:basedOn w:val="Tabelanormal"/>
    <w:rsid w:val="009B1F66"/>
    <w:pPr>
      <w:spacing w:after="120" w:line="36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e">
    <w:name w:val="Fonte"/>
    <w:basedOn w:val="Normal"/>
    <w:link w:val="FonteChar"/>
    <w:rsid w:val="009B1F66"/>
    <w:pPr>
      <w:suppressAutoHyphens w:val="0"/>
      <w:spacing w:after="160" w:line="259" w:lineRule="auto"/>
    </w:pPr>
    <w:rPr>
      <w:rFonts w:eastAsia="Calibri"/>
      <w:lang w:val="pt-BR" w:eastAsia="en-US"/>
    </w:rPr>
  </w:style>
  <w:style w:type="character" w:customStyle="1" w:styleId="FonteChar">
    <w:name w:val="Fonte Char"/>
    <w:link w:val="Fonte"/>
    <w:rsid w:val="009B1F66"/>
    <w:rPr>
      <w:rFonts w:eastAsia="Calibri"/>
      <w:sz w:val="24"/>
      <w:szCs w:val="24"/>
      <w:lang w:eastAsia="en-US"/>
    </w:rPr>
  </w:style>
  <w:style w:type="paragraph" w:customStyle="1" w:styleId="Tabela">
    <w:name w:val="Tabela"/>
    <w:basedOn w:val="Normal"/>
    <w:link w:val="TabelaChar"/>
    <w:autoRedefine/>
    <w:rsid w:val="00E72E36"/>
    <w:pPr>
      <w:suppressAutoHyphens w:val="0"/>
      <w:spacing w:after="120"/>
      <w:jc w:val="center"/>
    </w:pPr>
    <w:rPr>
      <w:rFonts w:ascii="HelvLight" w:hAnsi="HelvLight"/>
      <w:iCs/>
      <w:noProof/>
      <w:sz w:val="20"/>
      <w:szCs w:val="20"/>
      <w:lang w:val="pt-BR" w:eastAsia="pt-BR"/>
    </w:rPr>
  </w:style>
  <w:style w:type="character" w:customStyle="1" w:styleId="TabelaChar">
    <w:name w:val="Tabela Char"/>
    <w:link w:val="Tabela"/>
    <w:rsid w:val="00E72E36"/>
    <w:rPr>
      <w:rFonts w:ascii="HelvLight" w:hAnsi="HelvLight"/>
      <w:iCs/>
      <w:noProof/>
    </w:rPr>
  </w:style>
  <w:style w:type="paragraph" w:styleId="Textodenotadefim">
    <w:name w:val="endnote text"/>
    <w:basedOn w:val="Normal"/>
    <w:link w:val="TextodenotadefimChar"/>
    <w:uiPriority w:val="99"/>
    <w:unhideWhenUsed/>
    <w:rsid w:val="009B1F66"/>
    <w:pPr>
      <w:suppressAutoHyphens w:val="0"/>
      <w:spacing w:before="240"/>
      <w:ind w:firstLine="442"/>
      <w:jc w:val="both"/>
    </w:pPr>
    <w:rPr>
      <w:rFonts w:eastAsia="Calibri"/>
      <w:sz w:val="20"/>
      <w:szCs w:val="20"/>
      <w:lang w:val="pt-BR"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9B1F66"/>
    <w:rPr>
      <w:rFonts w:eastAsia="Calibri"/>
      <w:lang w:eastAsia="en-US"/>
    </w:rPr>
  </w:style>
  <w:style w:type="character" w:styleId="Refdenotadefim">
    <w:name w:val="endnote reference"/>
    <w:unhideWhenUsed/>
    <w:rsid w:val="009B1F66"/>
    <w:rPr>
      <w:vertAlign w:val="superscript"/>
    </w:rPr>
  </w:style>
  <w:style w:type="paragraph" w:customStyle="1" w:styleId="Notas">
    <w:name w:val="Notas"/>
    <w:basedOn w:val="Textodenotaderodap"/>
    <w:link w:val="NotasChar"/>
    <w:rsid w:val="009B1F66"/>
    <w:pPr>
      <w:suppressLineNumbers w:val="0"/>
      <w:suppressAutoHyphens w:val="0"/>
      <w:spacing w:before="240"/>
      <w:ind w:left="567" w:firstLine="0"/>
      <w:jc w:val="both"/>
    </w:pPr>
    <w:rPr>
      <w:rFonts w:ascii="Arial" w:hAnsi="Arial" w:cs="Arial"/>
      <w:kern w:val="0"/>
      <w:szCs w:val="18"/>
      <w:lang w:eastAsia="en-US"/>
    </w:rPr>
  </w:style>
  <w:style w:type="character" w:customStyle="1" w:styleId="NotasChar">
    <w:name w:val="Notas Char"/>
    <w:link w:val="Notas"/>
    <w:rsid w:val="009B1F66"/>
    <w:rPr>
      <w:rFonts w:ascii="Arial" w:hAnsi="Arial" w:cs="Arial"/>
      <w:szCs w:val="18"/>
      <w:lang w:eastAsia="en-US"/>
    </w:rPr>
  </w:style>
  <w:style w:type="character" w:customStyle="1" w:styleId="longtext">
    <w:name w:val="long_text"/>
    <w:basedOn w:val="Fontepargpadro"/>
    <w:rsid w:val="009B1F66"/>
  </w:style>
  <w:style w:type="paragraph" w:customStyle="1" w:styleId="Legenda2">
    <w:name w:val="Legenda 2"/>
    <w:basedOn w:val="Fonte"/>
    <w:link w:val="Legenda2Char"/>
    <w:rsid w:val="009B1F66"/>
  </w:style>
  <w:style w:type="character" w:customStyle="1" w:styleId="Legenda2Char">
    <w:name w:val="Legenda 2 Char"/>
    <w:link w:val="Legenda2"/>
    <w:rsid w:val="009B1F66"/>
    <w:rPr>
      <w:rFonts w:eastAsia="Calibri"/>
      <w:sz w:val="24"/>
      <w:szCs w:val="24"/>
      <w:lang w:eastAsia="en-US"/>
    </w:rPr>
  </w:style>
  <w:style w:type="paragraph" w:customStyle="1" w:styleId="IPTTexto">
    <w:name w:val="IPT Texto"/>
    <w:basedOn w:val="Normal"/>
    <w:link w:val="IPTTextoChar"/>
    <w:rsid w:val="009B1F66"/>
    <w:pPr>
      <w:suppressAutoHyphens w:val="0"/>
      <w:spacing w:before="240" w:after="120" w:line="360" w:lineRule="auto"/>
      <w:ind w:firstLine="567"/>
      <w:jc w:val="both"/>
    </w:pPr>
    <w:rPr>
      <w:rFonts w:ascii="Arial" w:hAnsi="Arial" w:cs="Arial"/>
      <w:lang w:val="pt-BR" w:eastAsia="en-US"/>
    </w:rPr>
  </w:style>
  <w:style w:type="character" w:customStyle="1" w:styleId="IPTTextoChar">
    <w:name w:val="IPT Texto Char"/>
    <w:link w:val="IPTTexto"/>
    <w:rsid w:val="009B1F66"/>
    <w:rPr>
      <w:rFonts w:ascii="Arial" w:hAnsi="Arial" w:cs="Arial"/>
      <w:sz w:val="24"/>
      <w:szCs w:val="24"/>
      <w:lang w:eastAsia="en-US"/>
    </w:rPr>
  </w:style>
  <w:style w:type="table" w:customStyle="1" w:styleId="TabelaSimples21">
    <w:name w:val="Tabela Simples 21"/>
    <w:basedOn w:val="Tabelanormal"/>
    <w:uiPriority w:val="42"/>
    <w:rsid w:val="009B1F6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nfaseIntensa">
    <w:name w:val="Intense Emphasis"/>
    <w:uiPriority w:val="21"/>
    <w:rsid w:val="009B1F66"/>
    <w:rPr>
      <w:i/>
      <w:iCs/>
      <w:color w:val="5B9BD5"/>
    </w:rPr>
  </w:style>
  <w:style w:type="paragraph" w:customStyle="1" w:styleId="TITULORR">
    <w:name w:val="TITULO RR"/>
    <w:basedOn w:val="Normal"/>
    <w:autoRedefine/>
    <w:rsid w:val="009B1F66"/>
    <w:pPr>
      <w:tabs>
        <w:tab w:val="left" w:pos="900"/>
      </w:tabs>
      <w:suppressAutoHyphens w:val="0"/>
      <w:spacing w:line="480" w:lineRule="auto"/>
      <w:jc w:val="both"/>
    </w:pPr>
    <w:rPr>
      <w:bCs/>
      <w:lang w:val="pt-BR" w:eastAsia="pt-BR"/>
    </w:rPr>
  </w:style>
  <w:style w:type="paragraph" w:customStyle="1" w:styleId="TITULORRR">
    <w:name w:val="TITULO RRR"/>
    <w:basedOn w:val="TITULORR"/>
    <w:rsid w:val="009B1F66"/>
    <w:rPr>
      <w:bCs w:val="0"/>
    </w:rPr>
  </w:style>
  <w:style w:type="paragraph" w:customStyle="1" w:styleId="ecxmsonormal">
    <w:name w:val="ecxmsonormal"/>
    <w:basedOn w:val="Normal"/>
    <w:rsid w:val="009B1F66"/>
    <w:pPr>
      <w:suppressAutoHyphens w:val="0"/>
      <w:spacing w:after="324"/>
    </w:pPr>
    <w:rPr>
      <w:lang w:val="pt-BR" w:eastAsia="pt-BR"/>
    </w:rPr>
  </w:style>
  <w:style w:type="character" w:customStyle="1" w:styleId="Marcas">
    <w:name w:val="Marcas"/>
    <w:rsid w:val="007C2485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7C2485"/>
  </w:style>
  <w:style w:type="paragraph" w:customStyle="1" w:styleId="Captulo">
    <w:name w:val="Capítulo"/>
    <w:basedOn w:val="Normal"/>
    <w:next w:val="Corpodetexto"/>
    <w:rsid w:val="007C2485"/>
    <w:pPr>
      <w:keepNext/>
      <w:widowControl w:val="0"/>
      <w:spacing w:before="240" w:after="120"/>
    </w:pPr>
    <w:rPr>
      <w:rFonts w:ascii="Arial" w:eastAsia="SimSun" w:hAnsi="Arial" w:cs="Tahoma"/>
      <w:kern w:val="1"/>
      <w:sz w:val="28"/>
      <w:szCs w:val="28"/>
      <w:lang w:val="pt-BR" w:eastAsia="hi-IN" w:bidi="hi-IN"/>
    </w:rPr>
  </w:style>
  <w:style w:type="paragraph" w:styleId="Subttulo">
    <w:name w:val="Subtitle"/>
    <w:basedOn w:val="Captulo"/>
    <w:next w:val="Corpodetexto"/>
    <w:link w:val="SubttuloChar"/>
    <w:uiPriority w:val="11"/>
    <w:rsid w:val="007C2485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uiPriority w:val="11"/>
    <w:rsid w:val="007C2485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paragraph" w:customStyle="1" w:styleId="Legenda1">
    <w:name w:val="Legenda1"/>
    <w:basedOn w:val="Normal"/>
    <w:rsid w:val="007C2485"/>
    <w:pPr>
      <w:widowControl w:val="0"/>
      <w:suppressLineNumbers/>
      <w:spacing w:before="120" w:after="120"/>
    </w:pPr>
    <w:rPr>
      <w:rFonts w:ascii="Liberation Serif" w:eastAsia="Bitstream Vera Sans" w:hAnsi="Liberation Serif" w:cs="Bitstream Vera Sans"/>
      <w:i/>
      <w:iCs/>
      <w:kern w:val="1"/>
      <w:lang w:val="pt-BR" w:eastAsia="hi-IN" w:bidi="hi-IN"/>
    </w:rPr>
  </w:style>
  <w:style w:type="paragraph" w:customStyle="1" w:styleId="PadroTransparentebrancoEspaamento">
    <w:name w:val="Padrão: Transparente (branco) Espaçamento ..."/>
    <w:basedOn w:val="Corpodetexto"/>
    <w:link w:val="PadroTransparentebrancoEspaamentoCharChar"/>
    <w:rsid w:val="007C2485"/>
    <w:pPr>
      <w:spacing w:line="360" w:lineRule="auto"/>
      <w:ind w:firstLine="0"/>
      <w:jc w:val="left"/>
    </w:pPr>
    <w:rPr>
      <w:rFonts w:ascii="Liberation Serif" w:eastAsia="Bitstream Vera Sans" w:hAnsi="Liberation Serif" w:cs="Bitstream Vera Sans"/>
      <w:kern w:val="1"/>
      <w:szCs w:val="24"/>
      <w:shd w:val="clear" w:color="auto" w:fill="FFFF00"/>
      <w:lang w:val="pt-BR" w:eastAsia="hi-IN" w:bidi="hi-IN"/>
    </w:rPr>
  </w:style>
  <w:style w:type="character" w:customStyle="1" w:styleId="PadroTransparentebrancoEspaamentoCharChar">
    <w:name w:val="Padrão: Transparente (branco) Espaçamento ... Char Char"/>
    <w:link w:val="PadroTransparentebrancoEspaamento"/>
    <w:rsid w:val="007C2485"/>
    <w:rPr>
      <w:rFonts w:ascii="Liberation Serif" w:eastAsia="Bitstream Vera Sans" w:hAnsi="Liberation Serif" w:cs="Bitstream Vera Sans"/>
      <w:kern w:val="1"/>
      <w:sz w:val="24"/>
      <w:szCs w:val="24"/>
      <w:lang w:eastAsia="hi-IN" w:bidi="hi-IN"/>
    </w:rPr>
  </w:style>
  <w:style w:type="paragraph" w:customStyle="1" w:styleId="EstiloPadroTransparenteEspaamentoPadroTransparente">
    <w:name w:val="Estilo Padrão: Transparente  Espaçamento ... + Padrão: Transparente ..."/>
    <w:basedOn w:val="PadroTransparentebrancoEspaamento"/>
    <w:link w:val="EstiloPadroTransparenteEspaamentoPadroTransparenteChar"/>
    <w:rsid w:val="007C2485"/>
    <w:rPr>
      <w:shd w:val="clear" w:color="auto" w:fill="83CAFF"/>
    </w:rPr>
  </w:style>
  <w:style w:type="character" w:customStyle="1" w:styleId="EstiloPadroTransparenteEspaamentoPadroTransparenteChar">
    <w:name w:val="Estilo Padrão: Transparente  Espaçamento ... + Padrão: Transparente ... Char"/>
    <w:link w:val="EstiloPadroTransparenteEspaamentoPadroTransparente"/>
    <w:rsid w:val="007C2485"/>
    <w:rPr>
      <w:rFonts w:ascii="Liberation Serif" w:eastAsia="Bitstream Vera Sans" w:hAnsi="Liberation Serif" w:cs="Bitstream Vera Sans"/>
      <w:kern w:val="1"/>
      <w:sz w:val="24"/>
      <w:szCs w:val="24"/>
      <w:lang w:eastAsia="hi-IN" w:bidi="hi-IN"/>
    </w:rPr>
  </w:style>
  <w:style w:type="character" w:customStyle="1" w:styleId="EstiloPadroTransparenteBranco">
    <w:name w:val="Estilo Padrão: Transparente (Branco)"/>
    <w:rsid w:val="007C2485"/>
    <w:rPr>
      <w:shd w:val="clear" w:color="auto" w:fill="FFFF00"/>
    </w:rPr>
  </w:style>
  <w:style w:type="paragraph" w:customStyle="1" w:styleId="estilopadrotransparente">
    <w:name w:val="estilo padrão transparente"/>
    <w:basedOn w:val="Normal"/>
    <w:rsid w:val="007C2485"/>
    <w:pPr>
      <w:widowControl w:val="0"/>
      <w:spacing w:line="360" w:lineRule="auto"/>
      <w:jc w:val="both"/>
    </w:pPr>
    <w:rPr>
      <w:rFonts w:ascii="Liberation Serif" w:hAnsi="Liberation Serif"/>
      <w:kern w:val="24"/>
      <w:szCs w:val="20"/>
      <w:shd w:val="clear" w:color="auto" w:fill="FFFF00"/>
      <w:lang w:val="pt-BR" w:eastAsia="hi-IN" w:bidi="hi-IN"/>
    </w:rPr>
  </w:style>
  <w:style w:type="paragraph" w:customStyle="1" w:styleId="Estilo1">
    <w:name w:val="Estilo1"/>
    <w:basedOn w:val="Normal"/>
    <w:next w:val="estilopadrotransparente"/>
    <w:link w:val="Estilo1Char"/>
    <w:rsid w:val="007C2485"/>
    <w:pPr>
      <w:widowControl w:val="0"/>
      <w:spacing w:line="360" w:lineRule="auto"/>
      <w:jc w:val="both"/>
    </w:pPr>
    <w:rPr>
      <w:rFonts w:ascii="Liberation Serif" w:eastAsia="Bitstream Vera Sans" w:hAnsi="Liberation Serif" w:cs="Bitstream Vera Sans"/>
      <w:color w:val="000000"/>
      <w:kern w:val="1"/>
      <w:shd w:val="clear" w:color="auto" w:fill="FFFF00"/>
      <w:lang w:val="pt-BR" w:eastAsia="hi-IN" w:bidi="hi-IN"/>
    </w:rPr>
  </w:style>
  <w:style w:type="paragraph" w:customStyle="1" w:styleId="estilopadrotransparentebranco0">
    <w:name w:val="estilo padrão transparente(branco)"/>
    <w:basedOn w:val="estilopadrotransparente"/>
    <w:autoRedefine/>
    <w:rsid w:val="007C2485"/>
  </w:style>
  <w:style w:type="paragraph" w:styleId="TextosemFormatao">
    <w:name w:val="Plain Text"/>
    <w:basedOn w:val="Normal"/>
    <w:link w:val="TextosemFormataoChar"/>
    <w:rsid w:val="007C2485"/>
    <w:pPr>
      <w:suppressAutoHyphens w:val="0"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qFormat/>
    <w:rsid w:val="007C2485"/>
    <w:rPr>
      <w:rFonts w:ascii="Courier New" w:hAnsi="Courier New" w:cs="Courier New"/>
    </w:rPr>
  </w:style>
  <w:style w:type="character" w:customStyle="1" w:styleId="gadsdtopttl">
    <w:name w:val="gads_d_top_ttl"/>
    <w:rsid w:val="007C2485"/>
    <w:rPr>
      <w:rFonts w:ascii="Verdana" w:hAnsi="Verdana" w:hint="default"/>
    </w:rPr>
  </w:style>
  <w:style w:type="character" w:customStyle="1" w:styleId="gadsdtopurl">
    <w:name w:val="gads_d_top_url"/>
    <w:rsid w:val="007C2485"/>
    <w:rPr>
      <w:rFonts w:ascii="Verdana" w:hAnsi="Verdana" w:hint="default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unhideWhenUsed/>
    <w:rsid w:val="007C248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rsid w:val="007C2485"/>
    <w:rPr>
      <w:rFonts w:ascii="Arial" w:hAnsi="Arial"/>
      <w:vanish/>
      <w:sz w:val="16"/>
      <w:szCs w:val="16"/>
    </w:rPr>
  </w:style>
  <w:style w:type="character" w:customStyle="1" w:styleId="atn">
    <w:name w:val="atn"/>
    <w:rsid w:val="007C2485"/>
  </w:style>
  <w:style w:type="paragraph" w:styleId="Reviso">
    <w:name w:val="Revision"/>
    <w:hidden/>
    <w:uiPriority w:val="99"/>
    <w:semiHidden/>
    <w:rsid w:val="007C2485"/>
    <w:rPr>
      <w:rFonts w:ascii="Liberation Serif" w:eastAsia="Bitstream Vera Sans" w:hAnsi="Liberation Serif" w:cs="Mangal"/>
      <w:kern w:val="1"/>
      <w:sz w:val="24"/>
      <w:szCs w:val="21"/>
      <w:lang w:eastAsia="hi-IN" w:bidi="hi-IN"/>
    </w:rPr>
  </w:style>
  <w:style w:type="paragraph" w:customStyle="1" w:styleId="LegendaImagens">
    <w:name w:val="Legenda Imagens"/>
    <w:basedOn w:val="Normal"/>
    <w:rsid w:val="00AE7FEF"/>
    <w:pPr>
      <w:jc w:val="center"/>
    </w:pPr>
    <w:rPr>
      <w:rFonts w:ascii="HelvLight" w:hAnsi="HelvLight"/>
      <w:bCs/>
      <w:sz w:val="18"/>
      <w:szCs w:val="18"/>
    </w:rPr>
  </w:style>
  <w:style w:type="paragraph" w:customStyle="1" w:styleId="Pargrafo">
    <w:name w:val="Parágrafo"/>
    <w:basedOn w:val="Normal"/>
    <w:rsid w:val="00ED174D"/>
    <w:pPr>
      <w:spacing w:after="120" w:line="240" w:lineRule="exact"/>
      <w:jc w:val="both"/>
    </w:pPr>
    <w:rPr>
      <w:rFonts w:ascii="HelvLight" w:hAnsi="HelvLight"/>
      <w:sz w:val="20"/>
      <w:szCs w:val="20"/>
      <w:lang w:val="pt-BR"/>
    </w:rPr>
  </w:style>
  <w:style w:type="character" w:styleId="CitaoHTML">
    <w:name w:val="HTML Cite"/>
    <w:uiPriority w:val="99"/>
    <w:semiHidden/>
    <w:unhideWhenUsed/>
    <w:rsid w:val="00A20ADD"/>
    <w:rPr>
      <w:i/>
      <w:iCs/>
    </w:rPr>
  </w:style>
  <w:style w:type="table" w:customStyle="1" w:styleId="TabelaSimples11">
    <w:name w:val="Tabela Simples 11"/>
    <w:aliases w:val="Tabela Artigos"/>
    <w:basedOn w:val="Tabelanormal"/>
    <w:uiPriority w:val="41"/>
    <w:rsid w:val="00A53860"/>
    <w:pPr>
      <w:jc w:val="center"/>
    </w:pPr>
    <w:rPr>
      <w:rFonts w:ascii="HelvLight" w:hAnsi="HelvLight"/>
      <w:sz w:val="18"/>
    </w:rPr>
    <w:tblPr>
      <w:tblStyleRowBandSize w:val="1"/>
      <w:tblStyleColBandSize w:val="1"/>
      <w:tblBorders>
        <w:top w:val="single" w:sz="4" w:space="0" w:color="AC7F00"/>
        <w:left w:val="single" w:sz="4" w:space="0" w:color="AC7F00"/>
        <w:bottom w:val="single" w:sz="4" w:space="0" w:color="AC7F00"/>
        <w:right w:val="single" w:sz="4" w:space="0" w:color="AC7F00"/>
        <w:insideH w:val="single" w:sz="4" w:space="0" w:color="AC7F00"/>
        <w:insideV w:val="single" w:sz="4" w:space="0" w:color="AC7F00"/>
      </w:tblBorders>
    </w:tblPr>
    <w:tcPr>
      <w:vAlign w:val="center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lor25">
    <w:name w:val="color_25"/>
    <w:basedOn w:val="Fontepargpadro"/>
    <w:rsid w:val="00F53F1D"/>
  </w:style>
  <w:style w:type="table" w:customStyle="1" w:styleId="TableNormal">
    <w:name w:val="Table Normal"/>
    <w:uiPriority w:val="2"/>
    <w:qFormat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391F6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CorpoA">
    <w:name w:val="Corpo A"/>
    <w:rsid w:val="00391F6B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09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B">
    <w:name w:val="Corpo B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">
    <w:name w:val="Corpo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C">
    <w:name w:val="Corpo C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titulos1">
    <w:name w:val="titulos1"/>
    <w:rsid w:val="00E7550E"/>
    <w:rPr>
      <w:rFonts w:ascii="Arial" w:hAnsi="Arial" w:cs="Arial" w:hint="default"/>
      <w:b/>
      <w:bCs/>
      <w:color w:val="1D365F"/>
      <w:sz w:val="27"/>
      <w:szCs w:val="27"/>
    </w:rPr>
  </w:style>
  <w:style w:type="paragraph" w:customStyle="1" w:styleId="figura0">
    <w:name w:val="figura"/>
    <w:basedOn w:val="Normal"/>
    <w:link w:val="figuraChar0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character" w:customStyle="1" w:styleId="figuraChar0">
    <w:name w:val="figura Char"/>
    <w:link w:val="figura0"/>
    <w:rsid w:val="008736FF"/>
    <w:rPr>
      <w:rFonts w:ascii="Tahoma" w:hAnsi="Tahoma" w:cs="Tahoma"/>
      <w:sz w:val="17"/>
      <w:szCs w:val="17"/>
    </w:rPr>
  </w:style>
  <w:style w:type="paragraph" w:customStyle="1" w:styleId="TFGCorpodoTexto">
    <w:name w:val="TFG Corpo do Texto"/>
    <w:basedOn w:val="Normal"/>
    <w:link w:val="TFGCorpodoTextoChar"/>
    <w:uiPriority w:val="99"/>
    <w:rsid w:val="008736FF"/>
    <w:pPr>
      <w:suppressAutoHyphens w:val="0"/>
      <w:spacing w:after="120" w:line="360" w:lineRule="auto"/>
      <w:ind w:firstLine="851"/>
      <w:jc w:val="both"/>
    </w:pPr>
    <w:rPr>
      <w:rFonts w:eastAsia="Calibri"/>
      <w:lang w:val="pt-BR" w:eastAsia="en-US"/>
    </w:rPr>
  </w:style>
  <w:style w:type="character" w:customStyle="1" w:styleId="TFGCorpodoTextoChar">
    <w:name w:val="TFG Corpo do Texto Char"/>
    <w:link w:val="TFGCorpodoTexto"/>
    <w:rsid w:val="008736FF"/>
    <w:rPr>
      <w:rFonts w:eastAsia="Calibri"/>
      <w:sz w:val="24"/>
      <w:szCs w:val="24"/>
      <w:lang w:eastAsia="en-US"/>
    </w:rPr>
  </w:style>
  <w:style w:type="paragraph" w:customStyle="1" w:styleId="quadro">
    <w:name w:val="quadro"/>
    <w:basedOn w:val="Normal"/>
    <w:link w:val="quadroChar"/>
    <w:rsid w:val="008736FF"/>
    <w:pPr>
      <w:suppressAutoHyphens w:val="0"/>
      <w:spacing w:after="120" w:line="360" w:lineRule="auto"/>
      <w:ind w:firstLine="709"/>
      <w:jc w:val="center"/>
    </w:pPr>
    <w:rPr>
      <w:rFonts w:eastAsia="Calibri"/>
      <w:sz w:val="20"/>
      <w:szCs w:val="20"/>
      <w:lang w:val="pt-BR" w:eastAsia="en-US"/>
    </w:rPr>
  </w:style>
  <w:style w:type="character" w:customStyle="1" w:styleId="quadroChar">
    <w:name w:val="quadro Char"/>
    <w:link w:val="quadro"/>
    <w:rsid w:val="008736FF"/>
    <w:rPr>
      <w:rFonts w:eastAsia="Calibri"/>
      <w:lang w:eastAsia="en-US"/>
    </w:rPr>
  </w:style>
  <w:style w:type="character" w:styleId="TextodoEspaoReservado">
    <w:name w:val="Placeholder Text"/>
    <w:basedOn w:val="Fontepargpadro"/>
    <w:uiPriority w:val="99"/>
    <w:semiHidden/>
    <w:rsid w:val="008736FF"/>
    <w:rPr>
      <w:color w:val="808080"/>
    </w:rPr>
  </w:style>
  <w:style w:type="table" w:customStyle="1" w:styleId="TabeladeGradeClara2">
    <w:name w:val="Tabela de Grade Clara2"/>
    <w:basedOn w:val="Tabelanormal"/>
    <w:uiPriority w:val="40"/>
    <w:rsid w:val="008736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dro">
    <w:name w:val="Padrão"/>
    <w:rsid w:val="008736FF"/>
    <w:pPr>
      <w:tabs>
        <w:tab w:val="left" w:pos="708"/>
      </w:tabs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msolistcxspmiddle">
    <w:name w:val="msolistcxspmiddle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msolistcxsplast">
    <w:name w:val="msolistcxsplast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0">
    <w:name w:val="alnea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cxspmiddle">
    <w:name w:val="alneacxspmiddle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cxsplast">
    <w:name w:val="alneacxsplast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espaamento0">
    <w:name w:val="tabelaespaament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cabealho0">
    <w:name w:val="tabelacabealh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corpo0">
    <w:name w:val="tabelacorp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bibliografia0">
    <w:name w:val="bibliografia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table" w:styleId="Tabelasimples2">
    <w:name w:val="Table Simple 2"/>
    <w:basedOn w:val="Tabelanormal"/>
    <w:rsid w:val="008736FF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lneacxspmiddlecxspmiddle">
    <w:name w:val="alneacxspmiddlecxspmiddle"/>
    <w:basedOn w:val="Normal"/>
    <w:rsid w:val="008736FF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customStyle="1" w:styleId="Equaes">
    <w:name w:val="Equações"/>
    <w:next w:val="Normal"/>
    <w:link w:val="EquaesChar"/>
    <w:autoRedefine/>
    <w:rsid w:val="008736FF"/>
    <w:pPr>
      <w:tabs>
        <w:tab w:val="right" w:pos="4536"/>
        <w:tab w:val="right" w:pos="9072"/>
      </w:tabs>
      <w:spacing w:after="120" w:line="360" w:lineRule="auto"/>
    </w:pPr>
    <w:rPr>
      <w:rFonts w:ascii="Cambria Math" w:hAnsi="Cambria Math"/>
      <w:i/>
      <w:iCs/>
      <w:color w:val="333333"/>
      <w:sz w:val="24"/>
      <w:szCs w:val="24"/>
    </w:rPr>
  </w:style>
  <w:style w:type="character" w:customStyle="1" w:styleId="EquaesChar">
    <w:name w:val="Equações Char"/>
    <w:link w:val="Equaes"/>
    <w:rsid w:val="008736FF"/>
    <w:rPr>
      <w:rFonts w:ascii="Cambria Math" w:hAnsi="Cambria Math"/>
      <w:i/>
      <w:iCs/>
      <w:color w:val="333333"/>
      <w:sz w:val="24"/>
      <w:szCs w:val="24"/>
    </w:rPr>
  </w:style>
  <w:style w:type="paragraph" w:customStyle="1" w:styleId="Equao">
    <w:name w:val="Equação"/>
    <w:next w:val="Normal"/>
    <w:link w:val="EquaoChar"/>
    <w:autoRedefine/>
    <w:rsid w:val="00670C6E"/>
    <w:pPr>
      <w:shd w:val="clear" w:color="auto" w:fill="D9D9D9" w:themeFill="background1" w:themeFillShade="D9"/>
      <w:tabs>
        <w:tab w:val="center" w:pos="4536"/>
        <w:tab w:val="right" w:pos="9072"/>
      </w:tabs>
      <w:spacing w:after="120"/>
      <w:jc w:val="both"/>
    </w:pPr>
    <w:rPr>
      <w:rFonts w:ascii="Cambria Math" w:eastAsia="Calibri" w:hAnsi="Cambria Math"/>
      <w:color w:val="BF8F00"/>
      <w:lang w:eastAsia="en-US"/>
    </w:rPr>
  </w:style>
  <w:style w:type="character" w:customStyle="1" w:styleId="EquaoChar">
    <w:name w:val="Equação Char"/>
    <w:link w:val="Equao"/>
    <w:rsid w:val="00670C6E"/>
    <w:rPr>
      <w:rFonts w:ascii="Cambria Math" w:eastAsia="Calibri" w:hAnsi="Cambria Math"/>
      <w:color w:val="BF8F00"/>
      <w:shd w:val="clear" w:color="auto" w:fill="D9D9D9" w:themeFill="background1" w:themeFillShade="D9"/>
      <w:lang w:eastAsia="en-US"/>
    </w:rPr>
  </w:style>
  <w:style w:type="character" w:styleId="TtulodoLivro">
    <w:name w:val="Book Title"/>
    <w:uiPriority w:val="33"/>
    <w:rsid w:val="009740C9"/>
    <w:rPr>
      <w:rFonts w:ascii="Times New Roman" w:hAnsi="Times New Roman"/>
      <w:b/>
      <w:bCs/>
      <w:smallCaps/>
      <w:spacing w:val="5"/>
      <w:sz w:val="24"/>
    </w:rPr>
  </w:style>
  <w:style w:type="paragraph" w:customStyle="1" w:styleId="PH1">
    <w:name w:val="PH1"/>
    <w:basedOn w:val="Ttulo1"/>
    <w:rsid w:val="009740C9"/>
    <w:pPr>
      <w:keepNext/>
      <w:numPr>
        <w:ilvl w:val="0"/>
        <w:numId w:val="2"/>
      </w:numPr>
      <w:suppressAutoHyphens w:val="0"/>
      <w:spacing w:after="0" w:line="360" w:lineRule="auto"/>
      <w:jc w:val="left"/>
    </w:pPr>
    <w:rPr>
      <w:rFonts w:ascii="Times New Roman" w:eastAsia="Calibri" w:hAnsi="Times New Roman"/>
      <w:bCs w:val="0"/>
      <w:iCs/>
      <w:caps w:val="0"/>
      <w:color w:val="auto"/>
      <w:sz w:val="24"/>
      <w:szCs w:val="24"/>
      <w:lang w:eastAsia="en-US"/>
    </w:rPr>
  </w:style>
  <w:style w:type="paragraph" w:customStyle="1" w:styleId="Estilo2">
    <w:name w:val="Estilo2"/>
    <w:basedOn w:val="Normal"/>
    <w:rsid w:val="009740C9"/>
    <w:pPr>
      <w:keepNext/>
      <w:numPr>
        <w:ilvl w:val="1"/>
        <w:numId w:val="2"/>
      </w:numPr>
      <w:suppressAutoHyphens w:val="0"/>
      <w:spacing w:line="360" w:lineRule="auto"/>
      <w:outlineLvl w:val="0"/>
    </w:pPr>
    <w:rPr>
      <w:rFonts w:eastAsia="Calibri"/>
      <w:b/>
      <w:iCs/>
      <w:lang w:val="pt-BR" w:eastAsia="en-US"/>
    </w:rPr>
  </w:style>
  <w:style w:type="paragraph" w:customStyle="1" w:styleId="Estilo3">
    <w:name w:val="Estilo3"/>
    <w:basedOn w:val="Normal"/>
    <w:link w:val="Estilo3Char"/>
    <w:rsid w:val="009740C9"/>
    <w:pPr>
      <w:keepNext/>
      <w:numPr>
        <w:ilvl w:val="2"/>
        <w:numId w:val="2"/>
      </w:numPr>
      <w:suppressAutoHyphens w:val="0"/>
      <w:spacing w:line="360" w:lineRule="auto"/>
      <w:outlineLvl w:val="0"/>
    </w:pPr>
    <w:rPr>
      <w:rFonts w:eastAsia="Calibri"/>
      <w:b/>
      <w:iCs/>
      <w:lang w:val="pt-BR" w:eastAsia="en-US"/>
    </w:rPr>
  </w:style>
  <w:style w:type="character" w:customStyle="1" w:styleId="Estilo3Char">
    <w:name w:val="Estilo3 Char"/>
    <w:link w:val="Estilo3"/>
    <w:rsid w:val="009740C9"/>
    <w:rPr>
      <w:rFonts w:eastAsia="Calibri"/>
      <w:b/>
      <w:iCs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9740C9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aragraph">
    <w:name w:val="paragraph"/>
    <w:basedOn w:val="Normal"/>
    <w:rsid w:val="009740C9"/>
    <w:pPr>
      <w:suppressAutoHyphens w:val="0"/>
      <w:spacing w:before="100" w:beforeAutospacing="1" w:after="100" w:afterAutospacing="1"/>
    </w:pPr>
    <w:rPr>
      <w:rFonts w:ascii="Times" w:eastAsia="Calibri" w:hAnsi="Times"/>
      <w:sz w:val="20"/>
      <w:szCs w:val="20"/>
      <w:lang w:val="pt-BR" w:eastAsia="en-US"/>
    </w:rPr>
  </w:style>
  <w:style w:type="character" w:customStyle="1" w:styleId="normaltextrun">
    <w:name w:val="normaltextrun"/>
    <w:basedOn w:val="Fontepargpadro"/>
    <w:rsid w:val="009740C9"/>
  </w:style>
  <w:style w:type="character" w:customStyle="1" w:styleId="eop">
    <w:name w:val="eop"/>
    <w:basedOn w:val="Fontepargpadro"/>
    <w:rsid w:val="009740C9"/>
  </w:style>
  <w:style w:type="character" w:customStyle="1" w:styleId="spellingerror">
    <w:name w:val="spellingerror"/>
    <w:basedOn w:val="Fontepargpadro"/>
    <w:rsid w:val="009740C9"/>
  </w:style>
  <w:style w:type="paragraph" w:customStyle="1" w:styleId="EstilofiguraTimesNewRoman12ptCinza-80CentralizadoAnt">
    <w:name w:val="Estilo figura + Times New Roman 12 pt Cinza-80% Centralizado Ant..."/>
    <w:basedOn w:val="figura0"/>
    <w:rsid w:val="009740C9"/>
    <w:pPr>
      <w:spacing w:before="0" w:beforeAutospacing="0" w:after="0" w:afterAutospacing="0" w:line="360" w:lineRule="auto"/>
      <w:jc w:val="center"/>
    </w:pPr>
    <w:rPr>
      <w:rFonts w:ascii="Times New Roman" w:hAnsi="Times New Roman" w:cs="Times New Roman"/>
      <w:b/>
      <w:color w:val="333333"/>
      <w:sz w:val="20"/>
      <w:szCs w:val="20"/>
    </w:rPr>
  </w:style>
  <w:style w:type="table" w:customStyle="1" w:styleId="SombreamentoClaro-nfase12">
    <w:name w:val="Sombreamento Claro - Ênfase 12"/>
    <w:basedOn w:val="Tabelanormal"/>
    <w:uiPriority w:val="60"/>
    <w:rsid w:val="009740C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Grid">
    <w:name w:val="TableGrid"/>
    <w:rsid w:val="009740C9"/>
    <w:rPr>
      <w:rFonts w:asciiTheme="minorHAnsi" w:eastAsiaTheme="minorEastAsia" w:hAnsiTheme="minorHAnsi" w:cstheme="minorBidi"/>
      <w:sz w:val="22"/>
      <w:szCs w:val="22"/>
      <w:lang w:val="es-CO"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uloArtigo">
    <w:name w:val="TituloArtigo"/>
    <w:basedOn w:val="Normal"/>
    <w:next w:val="Autor1"/>
    <w:rsid w:val="009740C9"/>
    <w:pPr>
      <w:suppressAutoHyphens w:val="0"/>
      <w:spacing w:after="120"/>
      <w:jc w:val="center"/>
    </w:pPr>
    <w:rPr>
      <w:rFonts w:ascii="Arial" w:hAnsi="Arial" w:cs="Arial"/>
      <w:b/>
      <w:bCs/>
      <w:sz w:val="28"/>
      <w:szCs w:val="28"/>
      <w:lang w:val="pt-BR" w:eastAsia="pt-BR"/>
    </w:rPr>
  </w:style>
  <w:style w:type="paragraph" w:customStyle="1" w:styleId="Autor1">
    <w:name w:val="Autor1"/>
    <w:basedOn w:val="TituloArtigo"/>
    <w:autoRedefine/>
    <w:rsid w:val="009740C9"/>
    <w:pPr>
      <w:spacing w:after="0"/>
    </w:pPr>
    <w:rPr>
      <w:b w:val="0"/>
      <w:bCs w:val="0"/>
      <w:sz w:val="24"/>
      <w:szCs w:val="24"/>
    </w:rPr>
  </w:style>
  <w:style w:type="paragraph" w:customStyle="1" w:styleId="Autor2">
    <w:name w:val="Autor2"/>
    <w:basedOn w:val="Autor1"/>
    <w:autoRedefine/>
    <w:rsid w:val="009740C9"/>
    <w:pPr>
      <w:ind w:left="720"/>
    </w:pPr>
    <w:rPr>
      <w:i/>
      <w:iCs/>
      <w:sz w:val="20"/>
      <w:szCs w:val="20"/>
    </w:rPr>
  </w:style>
  <w:style w:type="paragraph" w:customStyle="1" w:styleId="Texto">
    <w:name w:val="Texto"/>
    <w:basedOn w:val="Normal"/>
    <w:link w:val="TextoChar"/>
    <w:rsid w:val="009740C9"/>
    <w:pPr>
      <w:suppressAutoHyphens w:val="0"/>
      <w:jc w:val="both"/>
    </w:pPr>
    <w:rPr>
      <w:rFonts w:ascii="Arial" w:hAnsi="Arial" w:cs="Arial"/>
      <w:lang w:val="pt-BR" w:eastAsia="pt-BR"/>
    </w:rPr>
  </w:style>
  <w:style w:type="character" w:customStyle="1" w:styleId="TextoChar">
    <w:name w:val="Texto Char"/>
    <w:link w:val="Texto"/>
    <w:rsid w:val="006C263E"/>
    <w:rPr>
      <w:rFonts w:ascii="Arial" w:hAnsi="Arial" w:cs="Arial"/>
      <w:sz w:val="24"/>
      <w:szCs w:val="24"/>
    </w:rPr>
  </w:style>
  <w:style w:type="paragraph" w:customStyle="1" w:styleId="legenda0">
    <w:name w:val="legenda"/>
    <w:basedOn w:val="Normal"/>
    <w:next w:val="Texto"/>
    <w:rsid w:val="009740C9"/>
    <w:pPr>
      <w:suppressAutoHyphens w:val="0"/>
      <w:jc w:val="center"/>
    </w:pPr>
    <w:rPr>
      <w:rFonts w:ascii="Arial" w:hAnsi="Arial" w:cs="Arial"/>
      <w:sz w:val="20"/>
      <w:szCs w:val="20"/>
      <w:lang w:val="pt-BR" w:eastAsia="pt-BR"/>
    </w:rPr>
  </w:style>
  <w:style w:type="paragraph" w:customStyle="1" w:styleId="PargrafodaLista2">
    <w:name w:val="Parágrafo da Lista2"/>
    <w:basedOn w:val="Normal"/>
    <w:rsid w:val="00EC6D8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1"/>
      <w:sz w:val="22"/>
      <w:szCs w:val="22"/>
      <w:lang w:val="pt-BR" w:eastAsia="en-US"/>
    </w:rPr>
  </w:style>
  <w:style w:type="paragraph" w:customStyle="1" w:styleId="xmsonormal">
    <w:name w:val="x_msonormal"/>
    <w:basedOn w:val="Normal"/>
    <w:rsid w:val="00EC6D8E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">
    <w:name w:val="a"/>
    <w:basedOn w:val="Fontepargpadro"/>
    <w:rsid w:val="00EC6D8E"/>
  </w:style>
  <w:style w:type="paragraph" w:customStyle="1" w:styleId="CF-NaturezadoTrabalho-Orientador">
    <w:name w:val="CF-Natureza do Trabalho-Orientador"/>
    <w:basedOn w:val="Normal"/>
    <w:rsid w:val="00EC6D8E"/>
    <w:pPr>
      <w:suppressAutoHyphens w:val="0"/>
      <w:ind w:left="4536"/>
      <w:jc w:val="both"/>
    </w:pPr>
    <w:rPr>
      <w:rFonts w:ascii="Arial" w:eastAsia="Calibri" w:hAnsi="Arial"/>
      <w:szCs w:val="22"/>
      <w:lang w:val="pt-BR" w:eastAsia="en-US"/>
    </w:rPr>
  </w:style>
  <w:style w:type="paragraph" w:customStyle="1" w:styleId="artigo">
    <w:name w:val="artigo"/>
    <w:basedOn w:val="Normal"/>
    <w:rsid w:val="00A54C0F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4">
    <w:name w:val="A4"/>
    <w:uiPriority w:val="99"/>
    <w:rsid w:val="00E53C2B"/>
    <w:rPr>
      <w:rFonts w:ascii="Myriad Pro" w:hAnsi="Myriad Pro" w:cs="Myriad Pro" w:hint="default"/>
      <w:color w:val="000000"/>
      <w:sz w:val="22"/>
      <w:szCs w:val="22"/>
    </w:rPr>
  </w:style>
  <w:style w:type="character" w:customStyle="1" w:styleId="A2">
    <w:name w:val="A2"/>
    <w:uiPriority w:val="99"/>
    <w:rsid w:val="00BE66E8"/>
    <w:rPr>
      <w:i/>
      <w:iCs/>
      <w:color w:val="000000"/>
      <w:sz w:val="10"/>
      <w:szCs w:val="10"/>
    </w:rPr>
  </w:style>
  <w:style w:type="character" w:customStyle="1" w:styleId="dcontexto">
    <w:name w:val="dcontexto"/>
    <w:basedOn w:val="Fontepargpadro"/>
    <w:rsid w:val="00BE66E8"/>
  </w:style>
  <w:style w:type="paragraph" w:customStyle="1" w:styleId="authors">
    <w:name w:val="authors"/>
    <w:basedOn w:val="Normal"/>
    <w:rsid w:val="006C263E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uthor-name">
    <w:name w:val="author-name"/>
    <w:rsid w:val="006C263E"/>
  </w:style>
  <w:style w:type="paragraph" w:styleId="MapadoDocumento">
    <w:name w:val="Document Map"/>
    <w:basedOn w:val="Normal"/>
    <w:link w:val="MapadoDocumentoChar"/>
    <w:uiPriority w:val="99"/>
    <w:semiHidden/>
    <w:unhideWhenUsed/>
    <w:rsid w:val="006C263E"/>
    <w:pPr>
      <w:suppressAutoHyphens w:val="0"/>
      <w:spacing w:after="200" w:line="276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6C263E"/>
    <w:rPr>
      <w:rFonts w:ascii="Tahoma" w:eastAsia="Calibri" w:hAnsi="Tahoma"/>
      <w:sz w:val="16"/>
      <w:szCs w:val="16"/>
      <w:lang w:eastAsia="en-US"/>
    </w:rPr>
  </w:style>
  <w:style w:type="paragraph" w:customStyle="1" w:styleId="EstiloCorpodetextoArial">
    <w:name w:val="Estilo Corpo de texto_ + Arial"/>
    <w:basedOn w:val="Normal"/>
    <w:link w:val="EstiloCorpodetextoArialChar"/>
    <w:rsid w:val="00717243"/>
    <w:pPr>
      <w:suppressAutoHyphens w:val="0"/>
      <w:spacing w:after="240"/>
      <w:ind w:firstLine="709"/>
      <w:jc w:val="both"/>
    </w:pPr>
    <w:rPr>
      <w:rFonts w:ascii="Arial" w:hAnsi="Arial"/>
      <w:szCs w:val="20"/>
      <w:lang w:val="pt-BR" w:eastAsia="pt-BR"/>
    </w:rPr>
  </w:style>
  <w:style w:type="character" w:customStyle="1" w:styleId="EstiloCorpodetextoArialChar">
    <w:name w:val="Estilo Corpo de texto_ + Arial Char"/>
    <w:link w:val="EstiloCorpodetextoArial"/>
    <w:rsid w:val="00717243"/>
    <w:rPr>
      <w:rFonts w:ascii="Arial" w:hAnsi="Arial"/>
      <w:sz w:val="24"/>
    </w:rPr>
  </w:style>
  <w:style w:type="table" w:customStyle="1" w:styleId="TabelaSimples22">
    <w:name w:val="Tabela Simples 22"/>
    <w:basedOn w:val="Tabelanormal"/>
    <w:uiPriority w:val="42"/>
    <w:rsid w:val="00717243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5">
    <w:name w:val="A5"/>
    <w:uiPriority w:val="99"/>
    <w:rsid w:val="00264CC3"/>
    <w:rPr>
      <w:rFonts w:ascii="Georgia" w:hAnsi="Georgia" w:cs="Georgia"/>
      <w:i/>
      <w:iCs/>
      <w:color w:val="000000"/>
      <w:sz w:val="14"/>
      <w:szCs w:val="14"/>
    </w:rPr>
  </w:style>
  <w:style w:type="paragraph" w:customStyle="1" w:styleId="Pa1">
    <w:name w:val="Pa1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264CC3"/>
    <w:rPr>
      <w:i/>
      <w:iCs/>
      <w:color w:val="000000"/>
      <w:sz w:val="16"/>
      <w:szCs w:val="16"/>
    </w:rPr>
  </w:style>
  <w:style w:type="paragraph" w:customStyle="1" w:styleId="Pa2">
    <w:name w:val="Pa2"/>
    <w:basedOn w:val="Default"/>
    <w:next w:val="Default"/>
    <w:uiPriority w:val="99"/>
    <w:rsid w:val="00264CC3"/>
    <w:pPr>
      <w:spacing w:line="28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264CC3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264CC3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264CC3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pple-style-span">
    <w:name w:val="apple-style-span"/>
    <w:basedOn w:val="Fontepargpadro"/>
    <w:rsid w:val="00264CC3"/>
  </w:style>
  <w:style w:type="character" w:customStyle="1" w:styleId="addmd">
    <w:name w:val="addmd"/>
    <w:basedOn w:val="Fontepargpadro"/>
    <w:rsid w:val="00264CC3"/>
  </w:style>
  <w:style w:type="character" w:customStyle="1" w:styleId="highlight">
    <w:name w:val="highlight"/>
    <w:basedOn w:val="Fontepargpadro"/>
    <w:rsid w:val="00264CC3"/>
  </w:style>
  <w:style w:type="paragraph" w:customStyle="1" w:styleId="nao-acheidescricao">
    <w:name w:val="nao-achei__descricao"/>
    <w:basedOn w:val="Normal"/>
    <w:rsid w:val="00264CC3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264CC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val="pt-BR"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264CC3"/>
    <w:rPr>
      <w:rFonts w:ascii="Arial" w:hAnsi="Arial" w:cs="Arial"/>
      <w:vanish/>
      <w:sz w:val="16"/>
      <w:szCs w:val="16"/>
    </w:rPr>
  </w:style>
  <w:style w:type="paragraph" w:customStyle="1" w:styleId="PaperTitle">
    <w:name w:val="Paper Title"/>
    <w:next w:val="Normal"/>
    <w:autoRedefine/>
    <w:rsid w:val="000C6495"/>
    <w:pPr>
      <w:keepLines/>
      <w:pBdr>
        <w:left w:val="single" w:sz="18" w:space="4" w:color="auto"/>
      </w:pBdr>
      <w:ind w:left="57"/>
      <w:jc w:val="center"/>
    </w:pPr>
    <w:rPr>
      <w:b/>
      <w:noProof/>
      <w:color w:val="000000"/>
      <w:sz w:val="28"/>
      <w:lang w:val="en-US"/>
    </w:rPr>
  </w:style>
  <w:style w:type="paragraph" w:customStyle="1" w:styleId="Abstract">
    <w:name w:val="Abstract"/>
    <w:next w:val="Normal"/>
    <w:rsid w:val="000C6495"/>
    <w:pPr>
      <w:keepLines/>
      <w:pBdr>
        <w:left w:val="single" w:sz="18" w:space="4" w:color="auto"/>
      </w:pBdr>
      <w:ind w:left="57"/>
      <w:jc w:val="both"/>
    </w:pPr>
    <w:rPr>
      <w:i/>
      <w:lang w:val="en-US"/>
    </w:rPr>
  </w:style>
  <w:style w:type="paragraph" w:customStyle="1" w:styleId="NomedeAutor">
    <w:name w:val="Nome de Autor"/>
    <w:basedOn w:val="Normal"/>
    <w:rsid w:val="000C6495"/>
    <w:pPr>
      <w:keepLines/>
      <w:pBdr>
        <w:left w:val="single" w:sz="18" w:space="4" w:color="auto"/>
      </w:pBdr>
      <w:suppressAutoHyphens w:val="0"/>
      <w:autoSpaceDE w:val="0"/>
      <w:autoSpaceDN w:val="0"/>
      <w:adjustRightInd w:val="0"/>
      <w:ind w:left="57"/>
    </w:pPr>
    <w:rPr>
      <w:b/>
      <w:bCs/>
      <w:color w:val="000000"/>
      <w:sz w:val="20"/>
      <w:szCs w:val="20"/>
      <w:lang w:val="pt-BR" w:eastAsia="pt-BR"/>
    </w:rPr>
  </w:style>
  <w:style w:type="paragraph" w:customStyle="1" w:styleId="InstituioeEndereo">
    <w:name w:val="Instituição e Endereço"/>
    <w:basedOn w:val="Normal"/>
    <w:rsid w:val="000C6495"/>
    <w:pPr>
      <w:keepLines/>
      <w:pBdr>
        <w:left w:val="single" w:sz="18" w:space="4" w:color="auto"/>
      </w:pBdr>
      <w:suppressAutoHyphens w:val="0"/>
      <w:autoSpaceDE w:val="0"/>
      <w:autoSpaceDN w:val="0"/>
      <w:adjustRightInd w:val="0"/>
      <w:ind w:left="57"/>
    </w:pPr>
    <w:rPr>
      <w:noProof/>
      <w:color w:val="000000"/>
      <w:sz w:val="20"/>
      <w:szCs w:val="20"/>
      <w:lang w:val="pt-BR" w:eastAsia="pt-BR"/>
    </w:rPr>
  </w:style>
  <w:style w:type="paragraph" w:customStyle="1" w:styleId="TtuloNvel1">
    <w:name w:val="Título Nível 1"/>
    <w:basedOn w:val="Ttulo1"/>
    <w:next w:val="Normal"/>
    <w:link w:val="TtuloNvel1CharChar"/>
    <w:rsid w:val="000C6495"/>
    <w:pPr>
      <w:keepNext/>
      <w:numPr>
        <w:ilvl w:val="0"/>
        <w:numId w:val="3"/>
      </w:numPr>
      <w:suppressAutoHyphens w:val="0"/>
      <w:spacing w:after="0" w:line="240" w:lineRule="auto"/>
    </w:pPr>
    <w:rPr>
      <w:rFonts w:ascii="Times New Roman" w:hAnsi="Times New Roman"/>
      <w:caps w:val="0"/>
      <w:color w:val="000000"/>
      <w:kern w:val="32"/>
      <w:sz w:val="28"/>
      <w:szCs w:val="32"/>
    </w:rPr>
  </w:style>
  <w:style w:type="character" w:customStyle="1" w:styleId="TtuloNvel1CharChar">
    <w:name w:val="Título Nível 1 Char Char"/>
    <w:link w:val="TtuloNvel1"/>
    <w:rsid w:val="000C6495"/>
    <w:rPr>
      <w:b/>
      <w:bCs/>
      <w:color w:val="000000"/>
      <w:kern w:val="32"/>
      <w:sz w:val="28"/>
      <w:szCs w:val="32"/>
    </w:rPr>
  </w:style>
  <w:style w:type="paragraph" w:customStyle="1" w:styleId="TextodoArtigo">
    <w:name w:val="Texto do Artigo"/>
    <w:basedOn w:val="Normal"/>
    <w:rsid w:val="000C6495"/>
    <w:pPr>
      <w:suppressAutoHyphens w:val="0"/>
      <w:autoSpaceDE w:val="0"/>
      <w:autoSpaceDN w:val="0"/>
      <w:adjustRightInd w:val="0"/>
      <w:ind w:firstLine="340"/>
      <w:jc w:val="both"/>
    </w:pPr>
    <w:rPr>
      <w:color w:val="000000"/>
      <w:sz w:val="20"/>
      <w:szCs w:val="20"/>
      <w:lang w:val="pt-BR" w:eastAsia="pt-BR"/>
    </w:rPr>
  </w:style>
  <w:style w:type="paragraph" w:customStyle="1" w:styleId="TtuloNvel2">
    <w:name w:val="Título Nível 2"/>
    <w:basedOn w:val="Ttulo2"/>
    <w:link w:val="TtuloNvel2Char"/>
    <w:rsid w:val="000C6495"/>
    <w:pPr>
      <w:numPr>
        <w:numId w:val="3"/>
      </w:numPr>
      <w:suppressAutoHyphens w:val="0"/>
      <w:spacing w:after="0"/>
    </w:pPr>
    <w:rPr>
      <w:iCs/>
      <w:color w:val="4F81BD" w:themeColor="accent1"/>
    </w:rPr>
  </w:style>
  <w:style w:type="character" w:customStyle="1" w:styleId="TtuloNvel2Char">
    <w:name w:val="Título Nível 2 Char"/>
    <w:basedOn w:val="Ttulo2Char"/>
    <w:link w:val="TtuloNvel2"/>
    <w:rsid w:val="000C6495"/>
    <w:rPr>
      <w:b/>
      <w:bCs/>
      <w:iCs/>
      <w:color w:val="4F81BD" w:themeColor="accent1"/>
      <w:sz w:val="24"/>
      <w:lang w:eastAsia="zh-CN"/>
    </w:rPr>
  </w:style>
  <w:style w:type="character" w:customStyle="1" w:styleId="go">
    <w:name w:val="go"/>
    <w:basedOn w:val="Fontepargpadro"/>
    <w:rsid w:val="002E52EA"/>
  </w:style>
  <w:style w:type="character" w:customStyle="1" w:styleId="WW-Refdenotaderodap">
    <w:name w:val="WW-Ref. de nota de rodapé"/>
    <w:rsid w:val="00C31DD8"/>
    <w:rPr>
      <w:vertAlign w:val="superscript"/>
    </w:rPr>
  </w:style>
  <w:style w:type="character" w:customStyle="1" w:styleId="highlightedsearchterm">
    <w:name w:val="highlightedsearchterm"/>
    <w:basedOn w:val="Fontepargpadro"/>
    <w:rsid w:val="00C31DD8"/>
  </w:style>
  <w:style w:type="character" w:customStyle="1" w:styleId="st1">
    <w:name w:val="st1"/>
    <w:basedOn w:val="Fontepargpadro"/>
    <w:rsid w:val="00C31DD8"/>
  </w:style>
  <w:style w:type="paragraph" w:customStyle="1" w:styleId="EstiloInferiorSimples1ptLarguradalinhaDotexto31pt">
    <w:name w:val="Estilo Inferior: (Simples  1 pt Largura da linha Do texto:  31 pt ..."/>
    <w:basedOn w:val="Normal"/>
    <w:rsid w:val="00C31DD8"/>
    <w:pPr>
      <w:widowControl w:val="0"/>
      <w:spacing w:line="360" w:lineRule="auto"/>
      <w:jc w:val="both"/>
    </w:pPr>
    <w:rPr>
      <w:kern w:val="1"/>
      <w:szCs w:val="20"/>
      <w:lang w:val="pt-BR" w:eastAsia="en-US"/>
    </w:rPr>
  </w:style>
  <w:style w:type="character" w:customStyle="1" w:styleId="Style2Char">
    <w:name w:val="Style2 Char"/>
    <w:link w:val="Style2"/>
    <w:locked/>
    <w:rsid w:val="00C31DD8"/>
    <w:rPr>
      <w:sz w:val="24"/>
      <w:szCs w:val="24"/>
      <w:shd w:val="clear" w:color="auto" w:fill="FFFFFF"/>
    </w:rPr>
  </w:style>
  <w:style w:type="paragraph" w:customStyle="1" w:styleId="Style2">
    <w:name w:val="Style2"/>
    <w:basedOn w:val="Normal"/>
    <w:link w:val="Style2Char"/>
    <w:rsid w:val="00C31DD8"/>
    <w:pPr>
      <w:shd w:val="clear" w:color="auto" w:fill="FFFFFF"/>
      <w:suppressAutoHyphens w:val="0"/>
      <w:spacing w:after="240" w:line="360" w:lineRule="auto"/>
      <w:jc w:val="both"/>
    </w:pPr>
    <w:rPr>
      <w:lang w:val="pt-BR" w:eastAsia="pt-BR"/>
    </w:rPr>
  </w:style>
  <w:style w:type="character" w:customStyle="1" w:styleId="usercontent">
    <w:name w:val="usercontent"/>
    <w:basedOn w:val="Fontepargpadro"/>
    <w:rsid w:val="00C31DD8"/>
  </w:style>
  <w:style w:type="character" w:customStyle="1" w:styleId="Refdenotaderodap1">
    <w:name w:val="Ref. de nota de rodapé1"/>
    <w:rsid w:val="00C31DD8"/>
    <w:rPr>
      <w:vertAlign w:val="superscript"/>
    </w:rPr>
  </w:style>
  <w:style w:type="character" w:customStyle="1" w:styleId="hl">
    <w:name w:val="hl"/>
    <w:rsid w:val="00C31DD8"/>
  </w:style>
  <w:style w:type="paragraph" w:customStyle="1" w:styleId="CorpoBK">
    <w:name w:val="CorpoBK"/>
    <w:basedOn w:val="PargrafodaLista"/>
    <w:rsid w:val="00C31DD8"/>
    <w:pPr>
      <w:spacing w:line="360" w:lineRule="auto"/>
      <w:ind w:left="0" w:firstLine="851"/>
      <w:contextualSpacing/>
      <w:jc w:val="both"/>
    </w:pPr>
    <w:rPr>
      <w:rFonts w:eastAsia="Calibri"/>
      <w:lang w:eastAsia="zh-CN"/>
    </w:rPr>
  </w:style>
  <w:style w:type="paragraph" w:customStyle="1" w:styleId="CitaoBK">
    <w:name w:val="CitaçãoBK"/>
    <w:basedOn w:val="Citao"/>
    <w:rsid w:val="00C31DD8"/>
    <w:pPr>
      <w:spacing w:before="0" w:after="120" w:line="240" w:lineRule="auto"/>
      <w:ind w:right="0" w:firstLine="0"/>
      <w:contextualSpacing/>
    </w:pPr>
    <w:rPr>
      <w:i w:val="0"/>
      <w:sz w:val="20"/>
      <w:szCs w:val="20"/>
      <w:lang w:eastAsia="zh-CN"/>
    </w:rPr>
  </w:style>
  <w:style w:type="paragraph" w:customStyle="1" w:styleId="Ttulodasubseo1">
    <w:name w:val="Título da subseção 1"/>
    <w:basedOn w:val="Normal"/>
    <w:link w:val="Ttulodasubseo1Char"/>
    <w:rsid w:val="00C31DD8"/>
    <w:pPr>
      <w:suppressAutoHyphens w:val="0"/>
      <w:spacing w:before="240" w:after="120"/>
      <w:jc w:val="both"/>
    </w:pPr>
    <w:rPr>
      <w:rFonts w:ascii="Arial" w:hAnsi="Arial" w:cs="Arial"/>
      <w:b/>
      <w:sz w:val="22"/>
      <w:szCs w:val="22"/>
      <w:lang w:val="pt-BR" w:eastAsia="pt-BR"/>
    </w:rPr>
  </w:style>
  <w:style w:type="character" w:customStyle="1" w:styleId="Ttulodasubseo1Char">
    <w:name w:val="Título da subseção 1 Char"/>
    <w:link w:val="Ttulodasubseo1"/>
    <w:rsid w:val="00C31DD8"/>
    <w:rPr>
      <w:rFonts w:ascii="Arial" w:hAnsi="Arial" w:cs="Arial"/>
      <w:b/>
      <w:sz w:val="22"/>
      <w:szCs w:val="22"/>
    </w:rPr>
  </w:style>
  <w:style w:type="paragraph" w:customStyle="1" w:styleId="Corpodetextodasseesesubsees">
    <w:name w:val="Corpo de texto das seções e subseções"/>
    <w:basedOn w:val="Ttulodasubseo1"/>
    <w:link w:val="CorpodetextodasseesesubseesChar"/>
    <w:rsid w:val="00C31DD8"/>
    <w:pPr>
      <w:spacing w:before="120" w:after="0" w:line="360" w:lineRule="auto"/>
    </w:pPr>
    <w:rPr>
      <w:b w:val="0"/>
    </w:rPr>
  </w:style>
  <w:style w:type="character" w:customStyle="1" w:styleId="CorpodetextodasseesesubseesChar">
    <w:name w:val="Corpo de texto das seções e subseções Char"/>
    <w:link w:val="Corpodetextodasseesesubsees"/>
    <w:rsid w:val="00C31DD8"/>
    <w:rPr>
      <w:rFonts w:ascii="Arial" w:hAnsi="Arial" w:cs="Arial"/>
      <w:sz w:val="22"/>
      <w:szCs w:val="22"/>
    </w:rPr>
  </w:style>
  <w:style w:type="paragraph" w:customStyle="1" w:styleId="Textodalegenda">
    <w:name w:val="Texto da legenda"/>
    <w:basedOn w:val="Corpodetextodasseesesubsees"/>
    <w:link w:val="TextodalegendaChar"/>
    <w:rsid w:val="00C31DD8"/>
    <w:pPr>
      <w:spacing w:before="60" w:after="120" w:line="240" w:lineRule="auto"/>
      <w:jc w:val="center"/>
    </w:pPr>
  </w:style>
  <w:style w:type="character" w:customStyle="1" w:styleId="TextodalegendaChar">
    <w:name w:val="Texto da legenda Char"/>
    <w:basedOn w:val="CorpodetextodasseesesubseesChar"/>
    <w:link w:val="Textodalegenda"/>
    <w:rsid w:val="00C31DD8"/>
    <w:rPr>
      <w:rFonts w:ascii="Arial" w:hAnsi="Arial" w:cs="Arial"/>
      <w:sz w:val="22"/>
      <w:szCs w:val="22"/>
    </w:rPr>
  </w:style>
  <w:style w:type="paragraph" w:customStyle="1" w:styleId="MediumShading1-Accent11">
    <w:name w:val="Medium Shading 1 - Accent 11"/>
    <w:aliases w:val="notas de rodapé"/>
    <w:autoRedefine/>
    <w:uiPriority w:val="1"/>
    <w:rsid w:val="00C31DD8"/>
    <w:pPr>
      <w:jc w:val="both"/>
    </w:pPr>
    <w:rPr>
      <w:rFonts w:ascii="Arial" w:eastAsia="Calibri" w:hAnsi="Arial" w:cs="Arial"/>
      <w:sz w:val="18"/>
      <w:szCs w:val="18"/>
      <w:lang w:eastAsia="en-US"/>
    </w:rPr>
  </w:style>
  <w:style w:type="paragraph" w:customStyle="1" w:styleId="Pa11">
    <w:name w:val="Pa11"/>
    <w:basedOn w:val="Normal"/>
    <w:next w:val="Normal"/>
    <w:uiPriority w:val="99"/>
    <w:rsid w:val="00C31DD8"/>
    <w:pPr>
      <w:suppressAutoHyphens w:val="0"/>
      <w:autoSpaceDE w:val="0"/>
      <w:autoSpaceDN w:val="0"/>
      <w:adjustRightInd w:val="0"/>
      <w:spacing w:line="201" w:lineRule="atLeast"/>
    </w:pPr>
    <w:rPr>
      <w:rFonts w:ascii="Veljovic Book" w:eastAsia="Calibri" w:hAnsi="Veljovic Book"/>
      <w:lang w:val="pt-BR" w:eastAsia="en-US"/>
    </w:rPr>
  </w:style>
  <w:style w:type="paragraph" w:customStyle="1" w:styleId="Pa14">
    <w:name w:val="Pa14"/>
    <w:basedOn w:val="Normal"/>
    <w:next w:val="Normal"/>
    <w:uiPriority w:val="99"/>
    <w:rsid w:val="00C31DD8"/>
    <w:pPr>
      <w:suppressAutoHyphens w:val="0"/>
      <w:autoSpaceDE w:val="0"/>
      <w:autoSpaceDN w:val="0"/>
      <w:adjustRightInd w:val="0"/>
      <w:spacing w:line="181" w:lineRule="atLeast"/>
    </w:pPr>
    <w:rPr>
      <w:rFonts w:ascii="Chianti Win95BT" w:eastAsia="Calibri" w:hAnsi="Chianti Win95BT"/>
      <w:lang w:val="pt-BR" w:eastAsia="en-US"/>
    </w:rPr>
  </w:style>
  <w:style w:type="character" w:customStyle="1" w:styleId="ff1">
    <w:name w:val="ff1"/>
    <w:basedOn w:val="Fontepargpadro1"/>
    <w:rsid w:val="00C31DD8"/>
  </w:style>
  <w:style w:type="character" w:customStyle="1" w:styleId="Refdecomentrio1">
    <w:name w:val="Ref. de comentário1"/>
    <w:rsid w:val="00C31DD8"/>
    <w:rPr>
      <w:sz w:val="16"/>
      <w:szCs w:val="16"/>
    </w:rPr>
  </w:style>
  <w:style w:type="paragraph" w:customStyle="1" w:styleId="Author">
    <w:name w:val="Author"/>
    <w:basedOn w:val="Normal"/>
    <w:rsid w:val="00C31DD8"/>
    <w:pPr>
      <w:tabs>
        <w:tab w:val="left" w:pos="720"/>
      </w:tabs>
      <w:suppressAutoHyphens w:val="0"/>
      <w:spacing w:before="240"/>
      <w:jc w:val="center"/>
    </w:pPr>
    <w:rPr>
      <w:rFonts w:ascii="Times" w:hAnsi="Times"/>
      <w:b/>
      <w:kern w:val="2"/>
      <w:lang w:val="en-US"/>
    </w:rPr>
  </w:style>
  <w:style w:type="paragraph" w:customStyle="1" w:styleId="PargrafoMestrado">
    <w:name w:val="Parágrafo Mestrado"/>
    <w:basedOn w:val="Normal"/>
    <w:rsid w:val="00C31DD8"/>
    <w:pPr>
      <w:widowControl w:val="0"/>
      <w:spacing w:line="360" w:lineRule="auto"/>
      <w:ind w:firstLine="850"/>
      <w:jc w:val="both"/>
    </w:pPr>
    <w:rPr>
      <w:rFonts w:eastAsia="SimSun"/>
      <w:kern w:val="2"/>
      <w:lang w:val="pt-BR" w:bidi="hi-IN"/>
    </w:rPr>
  </w:style>
  <w:style w:type="paragraph" w:customStyle="1" w:styleId="Rodapmestrado">
    <w:name w:val="Rodapé mestrado"/>
    <w:basedOn w:val="Textodenotaderodap"/>
    <w:rsid w:val="00C31DD8"/>
    <w:pPr>
      <w:widowControl w:val="0"/>
      <w:ind w:left="0" w:firstLine="0"/>
      <w:jc w:val="both"/>
    </w:pPr>
    <w:rPr>
      <w:rFonts w:ascii="Liberation Serif" w:eastAsia="SimSun" w:hAnsi="Liberation Serif" w:cs="Mangal"/>
      <w:kern w:val="2"/>
      <w:lang w:eastAsia="zh-CN" w:bidi="hi-IN"/>
    </w:rPr>
  </w:style>
  <w:style w:type="character" w:customStyle="1" w:styleId="MenoPendente1">
    <w:name w:val="Menção Pendente1"/>
    <w:uiPriority w:val="99"/>
    <w:semiHidden/>
    <w:unhideWhenUsed/>
    <w:rsid w:val="0059311D"/>
    <w:rPr>
      <w:color w:val="605E5C"/>
      <w:shd w:val="clear" w:color="auto" w:fill="E1DFDD"/>
    </w:rPr>
  </w:style>
  <w:style w:type="paragraph" w:customStyle="1" w:styleId="FPCEndereodoAuto">
    <w:name w:val="FPC Endereço do Auto"/>
    <w:basedOn w:val="Normal"/>
    <w:rsid w:val="00345EBF"/>
    <w:pPr>
      <w:jc w:val="center"/>
    </w:pPr>
    <w:rPr>
      <w:rFonts w:ascii="Arial" w:eastAsia="MS Mincho" w:hAnsi="Arial" w:cs="Arial"/>
      <w:sz w:val="20"/>
      <w:lang w:val="pt-BR"/>
    </w:rPr>
  </w:style>
  <w:style w:type="paragraph" w:customStyle="1" w:styleId="FPCNomedoAutor">
    <w:name w:val="FPC Nome do Autor"/>
    <w:basedOn w:val="Normal"/>
    <w:rsid w:val="00345EBF"/>
    <w:pPr>
      <w:spacing w:before="360" w:after="120"/>
      <w:jc w:val="center"/>
    </w:pPr>
    <w:rPr>
      <w:rFonts w:ascii="Arial" w:eastAsia="MS Mincho" w:hAnsi="Arial" w:cs="Arial"/>
      <w:b/>
      <w:lang w:val="pt-BR"/>
    </w:rPr>
  </w:style>
  <w:style w:type="paragraph" w:customStyle="1" w:styleId="TTPParagraphothers">
    <w:name w:val="TTP Paragraph (others)"/>
    <w:basedOn w:val="Normal"/>
    <w:uiPriority w:val="99"/>
    <w:rsid w:val="00471DB5"/>
    <w:pPr>
      <w:suppressAutoHyphens w:val="0"/>
      <w:autoSpaceDE w:val="0"/>
      <w:autoSpaceDN w:val="0"/>
      <w:ind w:firstLine="283"/>
      <w:jc w:val="both"/>
    </w:pPr>
    <w:rPr>
      <w:lang w:val="en-US" w:eastAsia="en-US"/>
    </w:rPr>
  </w:style>
  <w:style w:type="paragraph" w:customStyle="1" w:styleId="ListParagraph1">
    <w:name w:val="List Paragraph1"/>
    <w:basedOn w:val="Normal"/>
    <w:uiPriority w:val="34"/>
    <w:rsid w:val="002D72E4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pt-BR" w:eastAsia="pt-BR"/>
    </w:rPr>
  </w:style>
  <w:style w:type="table" w:customStyle="1" w:styleId="SombreamentoClaro1">
    <w:name w:val="Sombreamento Claro1"/>
    <w:basedOn w:val="Tabelanormal"/>
    <w:uiPriority w:val="60"/>
    <w:rsid w:val="002D72E4"/>
    <w:pPr>
      <w:spacing w:after="160" w:line="259" w:lineRule="auto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mentoClaro2">
    <w:name w:val="Sombreamento Claro2"/>
    <w:basedOn w:val="Tabelanormal"/>
    <w:uiPriority w:val="60"/>
    <w:rsid w:val="002D72E4"/>
    <w:pPr>
      <w:spacing w:after="160" w:line="259" w:lineRule="auto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fontstyle01">
    <w:name w:val="fontstyle01"/>
    <w:basedOn w:val="Fontepargpadro"/>
    <w:rsid w:val="006F0138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Fontepargpadro"/>
    <w:rsid w:val="006F01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UMC">
    <w:name w:val="UMC"/>
    <w:basedOn w:val="Normal"/>
    <w:rsid w:val="001165A5"/>
    <w:pPr>
      <w:suppressAutoHyphens w:val="0"/>
      <w:spacing w:line="480" w:lineRule="auto"/>
      <w:ind w:firstLine="567"/>
      <w:jc w:val="both"/>
    </w:pPr>
    <w:rPr>
      <w:lang w:val="pt-BR" w:eastAsia="pt-BR"/>
    </w:rPr>
  </w:style>
  <w:style w:type="character" w:customStyle="1" w:styleId="Nenhum">
    <w:name w:val="Nenhum"/>
    <w:rsid w:val="001165A5"/>
    <w:rPr>
      <w:lang w:val="pt-PT"/>
    </w:rPr>
  </w:style>
  <w:style w:type="table" w:customStyle="1" w:styleId="SombreamentoClaro3">
    <w:name w:val="Sombreamento Claro3"/>
    <w:basedOn w:val="Tabelanormal"/>
    <w:uiPriority w:val="60"/>
    <w:rsid w:val="001165A5"/>
    <w:rPr>
      <w:rFonts w:eastAsiaTheme="minorHAnsi"/>
      <w:color w:val="000000" w:themeColor="text1" w:themeShade="BF"/>
      <w:sz w:val="24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staColorida1">
    <w:name w:val="Lista Colorida1"/>
    <w:basedOn w:val="Tabelanormal"/>
    <w:uiPriority w:val="72"/>
    <w:rsid w:val="001165A5"/>
    <w:pPr>
      <w:widowControl w:val="0"/>
    </w:pPr>
    <w:rPr>
      <w:rFonts w:asciiTheme="minorHAnsi" w:eastAsiaTheme="minorHAnsi" w:hAnsiTheme="minorHAnsi" w:cstheme="minorBidi"/>
      <w:color w:val="000000" w:themeColor="text1"/>
      <w:sz w:val="22"/>
      <w:szCs w:val="22"/>
      <w:lang w:val="en-US"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inkdaInternet">
    <w:name w:val="Link da Internet"/>
    <w:basedOn w:val="Fontepargpadro"/>
    <w:uiPriority w:val="99"/>
    <w:semiHidden/>
    <w:unhideWhenUsed/>
    <w:rsid w:val="001165A5"/>
    <w:rPr>
      <w:color w:val="0000FF"/>
      <w:u w:val="single"/>
    </w:rPr>
  </w:style>
  <w:style w:type="character" w:customStyle="1" w:styleId="ncoradanotaderodap">
    <w:name w:val="Âncora da nota de rodapé"/>
    <w:rsid w:val="001165A5"/>
    <w:rPr>
      <w:vertAlign w:val="superscript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165A5"/>
    <w:rPr>
      <w:color w:val="605E5C"/>
      <w:shd w:val="clear" w:color="auto" w:fill="E1DFDD"/>
    </w:rPr>
  </w:style>
  <w:style w:type="paragraph" w:customStyle="1" w:styleId="Body">
    <w:name w:val="Body"/>
    <w:basedOn w:val="Normal"/>
    <w:rsid w:val="00EA2948"/>
    <w:pPr>
      <w:spacing w:after="240"/>
      <w:ind w:firstLine="454"/>
      <w:jc w:val="both"/>
    </w:pPr>
    <w:rPr>
      <w:sz w:val="20"/>
      <w:szCs w:val="20"/>
      <w:lang w:val="en-US"/>
    </w:rPr>
  </w:style>
  <w:style w:type="character" w:customStyle="1" w:styleId="WW8Num1z2">
    <w:name w:val="WW8Num1z2"/>
    <w:rsid w:val="00EA2948"/>
    <w:rPr>
      <w:rFonts w:ascii="Courier New" w:hAnsi="Courier New" w:cs="Courier New"/>
    </w:rPr>
  </w:style>
  <w:style w:type="character" w:customStyle="1" w:styleId="WW8Num1z3">
    <w:name w:val="WW8Num1z3"/>
    <w:rsid w:val="00EA2948"/>
    <w:rPr>
      <w:rFonts w:ascii="Wingdings" w:hAnsi="Wingdings" w:cs="Wingdings"/>
    </w:rPr>
  </w:style>
  <w:style w:type="character" w:customStyle="1" w:styleId="WW8Num10z0">
    <w:name w:val="WW8Num10z0"/>
    <w:rsid w:val="00EA2948"/>
  </w:style>
  <w:style w:type="character" w:customStyle="1" w:styleId="WW8Num11z0">
    <w:name w:val="WW8Num11z0"/>
    <w:rsid w:val="00EA2948"/>
    <w:rPr>
      <w:rFonts w:ascii="Symbol" w:hAnsi="Symbol" w:cs="Symbol"/>
    </w:rPr>
  </w:style>
  <w:style w:type="character" w:customStyle="1" w:styleId="WW8Num12z0">
    <w:name w:val="WW8Num12z0"/>
    <w:rsid w:val="00EA2948"/>
  </w:style>
  <w:style w:type="character" w:customStyle="1" w:styleId="WW8Num12z1">
    <w:name w:val="WW8Num12z1"/>
    <w:rsid w:val="00EA2948"/>
  </w:style>
  <w:style w:type="character" w:customStyle="1" w:styleId="WW8Num12z2">
    <w:name w:val="WW8Num12z2"/>
    <w:rsid w:val="00EA2948"/>
  </w:style>
  <w:style w:type="character" w:customStyle="1" w:styleId="WW8Num12z3">
    <w:name w:val="WW8Num12z3"/>
    <w:rsid w:val="00EA2948"/>
  </w:style>
  <w:style w:type="character" w:customStyle="1" w:styleId="WW8Num12z4">
    <w:name w:val="WW8Num12z4"/>
    <w:rsid w:val="00EA2948"/>
  </w:style>
  <w:style w:type="character" w:customStyle="1" w:styleId="WW8Num12z5">
    <w:name w:val="WW8Num12z5"/>
    <w:rsid w:val="00EA2948"/>
  </w:style>
  <w:style w:type="character" w:customStyle="1" w:styleId="WW8Num12z6">
    <w:name w:val="WW8Num12z6"/>
    <w:rsid w:val="00EA2948"/>
  </w:style>
  <w:style w:type="character" w:customStyle="1" w:styleId="WW8Num12z7">
    <w:name w:val="WW8Num12z7"/>
    <w:rsid w:val="00EA2948"/>
  </w:style>
  <w:style w:type="character" w:customStyle="1" w:styleId="WW8Num12z8">
    <w:name w:val="WW8Num12z8"/>
    <w:rsid w:val="00EA2948"/>
  </w:style>
  <w:style w:type="character" w:customStyle="1" w:styleId="WW8Num13z0">
    <w:name w:val="WW8Num13z0"/>
    <w:rsid w:val="00EA2948"/>
  </w:style>
  <w:style w:type="character" w:customStyle="1" w:styleId="WW8Num13z1">
    <w:name w:val="WW8Num13z1"/>
    <w:rsid w:val="00EA2948"/>
  </w:style>
  <w:style w:type="character" w:customStyle="1" w:styleId="WW8Num13z2">
    <w:name w:val="WW8Num13z2"/>
    <w:rsid w:val="00EA2948"/>
  </w:style>
  <w:style w:type="character" w:customStyle="1" w:styleId="WW8Num13z3">
    <w:name w:val="WW8Num13z3"/>
    <w:rsid w:val="00EA2948"/>
  </w:style>
  <w:style w:type="character" w:customStyle="1" w:styleId="WW8Num13z4">
    <w:name w:val="WW8Num13z4"/>
    <w:rsid w:val="00EA2948"/>
  </w:style>
  <w:style w:type="character" w:customStyle="1" w:styleId="WW8Num13z5">
    <w:name w:val="WW8Num13z5"/>
    <w:rsid w:val="00EA2948"/>
  </w:style>
  <w:style w:type="character" w:customStyle="1" w:styleId="WW8Num13z6">
    <w:name w:val="WW8Num13z6"/>
    <w:rsid w:val="00EA2948"/>
  </w:style>
  <w:style w:type="character" w:customStyle="1" w:styleId="WW8Num13z7">
    <w:name w:val="WW8Num13z7"/>
    <w:rsid w:val="00EA2948"/>
  </w:style>
  <w:style w:type="character" w:customStyle="1" w:styleId="WW8Num13z8">
    <w:name w:val="WW8Num13z8"/>
    <w:rsid w:val="00EA2948"/>
  </w:style>
  <w:style w:type="character" w:customStyle="1" w:styleId="WW8Num14z0">
    <w:name w:val="WW8Num14z0"/>
    <w:rsid w:val="00EA2948"/>
  </w:style>
  <w:style w:type="character" w:customStyle="1" w:styleId="WW8Num14z1">
    <w:name w:val="WW8Num14z1"/>
    <w:rsid w:val="00EA2948"/>
    <w:rPr>
      <w:rFonts w:ascii="Arial" w:hAnsi="Arial" w:cs="Symbol"/>
      <w:b/>
      <w:sz w:val="22"/>
      <w:szCs w:val="22"/>
      <w:lang w:val="pt-BR"/>
    </w:rPr>
  </w:style>
  <w:style w:type="character" w:customStyle="1" w:styleId="WW8Num14z2">
    <w:name w:val="WW8Num14z2"/>
    <w:rsid w:val="00EA2948"/>
  </w:style>
  <w:style w:type="character" w:customStyle="1" w:styleId="WW8Num14z3">
    <w:name w:val="WW8Num14z3"/>
    <w:rsid w:val="00EA2948"/>
  </w:style>
  <w:style w:type="character" w:customStyle="1" w:styleId="WW8Num14z4">
    <w:name w:val="WW8Num14z4"/>
    <w:rsid w:val="00EA2948"/>
  </w:style>
  <w:style w:type="character" w:customStyle="1" w:styleId="WW8Num14z5">
    <w:name w:val="WW8Num14z5"/>
    <w:rsid w:val="00EA2948"/>
  </w:style>
  <w:style w:type="character" w:customStyle="1" w:styleId="WW8Num14z6">
    <w:name w:val="WW8Num14z6"/>
    <w:rsid w:val="00EA2948"/>
  </w:style>
  <w:style w:type="character" w:customStyle="1" w:styleId="WW8Num14z7">
    <w:name w:val="WW8Num14z7"/>
    <w:rsid w:val="00EA2948"/>
  </w:style>
  <w:style w:type="character" w:customStyle="1" w:styleId="WW8Num14z8">
    <w:name w:val="WW8Num14z8"/>
    <w:rsid w:val="00EA2948"/>
  </w:style>
  <w:style w:type="character" w:customStyle="1" w:styleId="WW8Num15z0">
    <w:name w:val="WW8Num15z0"/>
    <w:rsid w:val="00EA2948"/>
  </w:style>
  <w:style w:type="character" w:customStyle="1" w:styleId="WW8Num15z1">
    <w:name w:val="WW8Num15z1"/>
    <w:rsid w:val="00EA2948"/>
  </w:style>
  <w:style w:type="character" w:customStyle="1" w:styleId="WW8Num15z2">
    <w:name w:val="WW8Num15z2"/>
    <w:rsid w:val="00EA2948"/>
  </w:style>
  <w:style w:type="character" w:customStyle="1" w:styleId="WW8Num15z3">
    <w:name w:val="WW8Num15z3"/>
    <w:rsid w:val="00EA2948"/>
  </w:style>
  <w:style w:type="character" w:customStyle="1" w:styleId="WW8Num15z4">
    <w:name w:val="WW8Num15z4"/>
    <w:rsid w:val="00EA2948"/>
  </w:style>
  <w:style w:type="character" w:customStyle="1" w:styleId="WW8Num15z5">
    <w:name w:val="WW8Num15z5"/>
    <w:rsid w:val="00EA2948"/>
  </w:style>
  <w:style w:type="character" w:customStyle="1" w:styleId="WW8Num15z6">
    <w:name w:val="WW8Num15z6"/>
    <w:rsid w:val="00EA2948"/>
  </w:style>
  <w:style w:type="character" w:customStyle="1" w:styleId="WW8Num15z7">
    <w:name w:val="WW8Num15z7"/>
    <w:rsid w:val="00EA2948"/>
  </w:style>
  <w:style w:type="character" w:customStyle="1" w:styleId="WW8Num15z8">
    <w:name w:val="WW8Num15z8"/>
    <w:rsid w:val="00EA2948"/>
  </w:style>
  <w:style w:type="character" w:customStyle="1" w:styleId="WW8Num1z1">
    <w:name w:val="WW8Num1z1"/>
    <w:rsid w:val="00EA2948"/>
  </w:style>
  <w:style w:type="character" w:customStyle="1" w:styleId="WW8Num1z4">
    <w:name w:val="WW8Num1z4"/>
    <w:rsid w:val="00EA2948"/>
  </w:style>
  <w:style w:type="character" w:customStyle="1" w:styleId="WW8Num1z5">
    <w:name w:val="WW8Num1z5"/>
    <w:rsid w:val="00EA2948"/>
  </w:style>
  <w:style w:type="character" w:customStyle="1" w:styleId="WW8Num1z6">
    <w:name w:val="WW8Num1z6"/>
    <w:rsid w:val="00EA2948"/>
  </w:style>
  <w:style w:type="character" w:customStyle="1" w:styleId="WW8Num1z7">
    <w:name w:val="WW8Num1z7"/>
    <w:rsid w:val="00EA2948"/>
  </w:style>
  <w:style w:type="character" w:customStyle="1" w:styleId="WW8Num1z8">
    <w:name w:val="WW8Num1z8"/>
    <w:rsid w:val="00EA2948"/>
  </w:style>
  <w:style w:type="character" w:customStyle="1" w:styleId="WW8Num2z1">
    <w:name w:val="WW8Num2z1"/>
    <w:rsid w:val="00EA2948"/>
    <w:rPr>
      <w:rFonts w:ascii="Arial" w:hAnsi="Arial" w:cs="Arial"/>
      <w:b/>
      <w:sz w:val="22"/>
      <w:szCs w:val="22"/>
      <w:lang w:val="pt-BR"/>
    </w:rPr>
  </w:style>
  <w:style w:type="character" w:customStyle="1" w:styleId="WW8Num2z2">
    <w:name w:val="WW8Num2z2"/>
    <w:rsid w:val="00EA2948"/>
  </w:style>
  <w:style w:type="character" w:customStyle="1" w:styleId="WW8Num2z3">
    <w:name w:val="WW8Num2z3"/>
    <w:rsid w:val="00EA2948"/>
  </w:style>
  <w:style w:type="character" w:customStyle="1" w:styleId="WW8Num2z4">
    <w:name w:val="WW8Num2z4"/>
    <w:rsid w:val="00EA2948"/>
  </w:style>
  <w:style w:type="character" w:customStyle="1" w:styleId="WW8Num2z5">
    <w:name w:val="WW8Num2z5"/>
    <w:rsid w:val="00EA2948"/>
  </w:style>
  <w:style w:type="character" w:customStyle="1" w:styleId="WW8Num2z6">
    <w:name w:val="WW8Num2z6"/>
    <w:rsid w:val="00EA2948"/>
  </w:style>
  <w:style w:type="character" w:customStyle="1" w:styleId="WW8Num2z7">
    <w:name w:val="WW8Num2z7"/>
    <w:rsid w:val="00EA2948"/>
  </w:style>
  <w:style w:type="character" w:customStyle="1" w:styleId="WW8Num2z8">
    <w:name w:val="WW8Num2z8"/>
    <w:rsid w:val="00EA2948"/>
  </w:style>
  <w:style w:type="character" w:customStyle="1" w:styleId="WW8Num3z3">
    <w:name w:val="WW8Num3z3"/>
    <w:rsid w:val="00EA2948"/>
  </w:style>
  <w:style w:type="character" w:customStyle="1" w:styleId="WW8Num3z4">
    <w:name w:val="WW8Num3z4"/>
    <w:rsid w:val="00EA2948"/>
  </w:style>
  <w:style w:type="character" w:customStyle="1" w:styleId="WW8Num3z5">
    <w:name w:val="WW8Num3z5"/>
    <w:rsid w:val="00EA2948"/>
  </w:style>
  <w:style w:type="character" w:customStyle="1" w:styleId="WW8Num3z6">
    <w:name w:val="WW8Num3z6"/>
    <w:rsid w:val="00EA2948"/>
  </w:style>
  <w:style w:type="character" w:customStyle="1" w:styleId="WW8Num3z7">
    <w:name w:val="WW8Num3z7"/>
    <w:rsid w:val="00EA2948"/>
  </w:style>
  <w:style w:type="character" w:customStyle="1" w:styleId="WW8Num3z8">
    <w:name w:val="WW8Num3z8"/>
    <w:rsid w:val="00EA2948"/>
  </w:style>
  <w:style w:type="character" w:customStyle="1" w:styleId="WW8Num5z3">
    <w:name w:val="WW8Num5z3"/>
    <w:rsid w:val="00EA2948"/>
    <w:rPr>
      <w:rFonts w:ascii="Symbol" w:hAnsi="Symbol" w:cs="Symbol"/>
    </w:rPr>
  </w:style>
  <w:style w:type="character" w:customStyle="1" w:styleId="WW8NumSt1z0">
    <w:name w:val="WW8NumSt1z0"/>
    <w:rsid w:val="00EA2948"/>
    <w:rPr>
      <w:rFonts w:ascii="Symbol" w:hAnsi="Symbol" w:cs="Symbol"/>
    </w:rPr>
  </w:style>
  <w:style w:type="character" w:customStyle="1" w:styleId="Caracteresdenotadefim">
    <w:name w:val="Caracteres de nota de fim"/>
    <w:rsid w:val="00EA2948"/>
    <w:rPr>
      <w:vertAlign w:val="superscript"/>
    </w:rPr>
  </w:style>
  <w:style w:type="character" w:customStyle="1" w:styleId="WW-Caracteresdenotadefim">
    <w:name w:val="WW-Caracteres de nota de fim"/>
    <w:rsid w:val="00EA2948"/>
  </w:style>
  <w:style w:type="character" w:customStyle="1" w:styleId="Refdenotadefim1">
    <w:name w:val="Ref. de nota de fim1"/>
    <w:rsid w:val="00EA2948"/>
    <w:rPr>
      <w:vertAlign w:val="superscript"/>
    </w:rPr>
  </w:style>
  <w:style w:type="character" w:customStyle="1" w:styleId="BodyTextChar">
    <w:name w:val="Body Text Char"/>
    <w:rsid w:val="00EA2948"/>
    <w:rPr>
      <w:rFonts w:ascii="Arial" w:hAnsi="Arial" w:cs="Arial"/>
      <w:sz w:val="28"/>
      <w:lang w:eastAsia="zh-CN"/>
    </w:rPr>
  </w:style>
  <w:style w:type="paragraph" w:customStyle="1" w:styleId="Ttulo20">
    <w:name w:val="Título2"/>
    <w:basedOn w:val="Normal"/>
    <w:next w:val="Corpodetexto"/>
    <w:rsid w:val="00EA2948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val="pt-BR"/>
    </w:rPr>
  </w:style>
  <w:style w:type="paragraph" w:customStyle="1" w:styleId="WfxFaxNum">
    <w:name w:val="WfxFaxNum"/>
    <w:basedOn w:val="Normal"/>
    <w:rsid w:val="00EA2948"/>
    <w:rPr>
      <w:sz w:val="20"/>
      <w:szCs w:val="20"/>
      <w:lang w:val="pt-BR"/>
    </w:rPr>
  </w:style>
  <w:style w:type="paragraph" w:customStyle="1" w:styleId="WfxTime">
    <w:name w:val="WfxTime"/>
    <w:basedOn w:val="Normal"/>
    <w:rsid w:val="00EA2948"/>
    <w:rPr>
      <w:sz w:val="20"/>
      <w:szCs w:val="20"/>
      <w:lang w:val="pt-BR"/>
    </w:rPr>
  </w:style>
  <w:style w:type="paragraph" w:customStyle="1" w:styleId="WfxDate">
    <w:name w:val="WfxDate"/>
    <w:basedOn w:val="Normal"/>
    <w:rsid w:val="00EA2948"/>
    <w:rPr>
      <w:sz w:val="20"/>
      <w:szCs w:val="20"/>
      <w:lang w:val="pt-BR"/>
    </w:rPr>
  </w:style>
  <w:style w:type="paragraph" w:customStyle="1" w:styleId="WfxRecipient">
    <w:name w:val="WfxRecipient"/>
    <w:basedOn w:val="Normal"/>
    <w:rsid w:val="00EA2948"/>
    <w:rPr>
      <w:sz w:val="20"/>
      <w:szCs w:val="20"/>
      <w:lang w:val="pt-BR"/>
    </w:rPr>
  </w:style>
  <w:style w:type="paragraph" w:customStyle="1" w:styleId="WfxCompany">
    <w:name w:val="WfxCompany"/>
    <w:basedOn w:val="Normal"/>
    <w:rsid w:val="00EA2948"/>
    <w:rPr>
      <w:sz w:val="20"/>
      <w:szCs w:val="20"/>
      <w:lang w:val="pt-BR"/>
    </w:rPr>
  </w:style>
  <w:style w:type="paragraph" w:customStyle="1" w:styleId="WfxSubject">
    <w:name w:val="WfxSubject"/>
    <w:basedOn w:val="Normal"/>
    <w:rsid w:val="00EA2948"/>
    <w:rPr>
      <w:sz w:val="20"/>
      <w:szCs w:val="20"/>
      <w:lang w:val="pt-BR"/>
    </w:rPr>
  </w:style>
  <w:style w:type="paragraph" w:customStyle="1" w:styleId="WfxKeyword">
    <w:name w:val="WfxKeyword"/>
    <w:basedOn w:val="Normal"/>
    <w:rsid w:val="00EA2948"/>
    <w:rPr>
      <w:sz w:val="20"/>
      <w:szCs w:val="20"/>
      <w:lang w:val="pt-BR"/>
    </w:rPr>
  </w:style>
  <w:style w:type="paragraph" w:customStyle="1" w:styleId="WfxBillCode">
    <w:name w:val="WfxBillCode"/>
    <w:basedOn w:val="Normal"/>
    <w:rsid w:val="00EA2948"/>
    <w:rPr>
      <w:sz w:val="20"/>
      <w:szCs w:val="20"/>
      <w:lang w:val="pt-BR"/>
    </w:rPr>
  </w:style>
  <w:style w:type="paragraph" w:customStyle="1" w:styleId="Paragrafo">
    <w:name w:val="Paragrafo"/>
    <w:basedOn w:val="Normal"/>
    <w:rsid w:val="00EA2948"/>
    <w:pPr>
      <w:spacing w:before="240"/>
      <w:ind w:firstLine="720"/>
      <w:jc w:val="both"/>
    </w:pPr>
    <w:rPr>
      <w:szCs w:val="20"/>
      <w:lang w:val="pt-BR"/>
    </w:rPr>
  </w:style>
  <w:style w:type="paragraph" w:customStyle="1" w:styleId="Subitem">
    <w:name w:val="Subitem"/>
    <w:basedOn w:val="Normal"/>
    <w:rsid w:val="00EA2948"/>
    <w:pPr>
      <w:tabs>
        <w:tab w:val="num" w:pos="0"/>
        <w:tab w:val="left" w:pos="360"/>
      </w:tabs>
      <w:spacing w:before="120"/>
      <w:ind w:left="357" w:hanging="357"/>
      <w:jc w:val="both"/>
    </w:pPr>
    <w:rPr>
      <w:szCs w:val="20"/>
      <w:lang w:val="pt-BR"/>
    </w:rPr>
  </w:style>
  <w:style w:type="paragraph" w:customStyle="1" w:styleId="Item">
    <w:name w:val="Item"/>
    <w:basedOn w:val="Paragrafo"/>
    <w:rsid w:val="00EA2948"/>
    <w:pPr>
      <w:spacing w:before="120"/>
      <w:ind w:left="1117" w:hanging="397"/>
    </w:pPr>
  </w:style>
  <w:style w:type="paragraph" w:customStyle="1" w:styleId="Affiliation">
    <w:name w:val="Affiliation"/>
    <w:basedOn w:val="Normal"/>
    <w:rsid w:val="00EA2948"/>
    <w:pPr>
      <w:spacing w:after="240" w:line="240" w:lineRule="exact"/>
      <w:jc w:val="right"/>
    </w:pPr>
    <w:rPr>
      <w:rFonts w:ascii="Helvetica" w:hAnsi="Helvetica" w:cs="Helvetica"/>
      <w:sz w:val="20"/>
      <w:szCs w:val="20"/>
      <w:lang w:val="en-US"/>
    </w:rPr>
  </w:style>
  <w:style w:type="paragraph" w:customStyle="1" w:styleId="MainHead">
    <w:name w:val="Main Head"/>
    <w:basedOn w:val="Normal"/>
    <w:rsid w:val="00EA2948"/>
    <w:pPr>
      <w:keepNext/>
      <w:spacing w:after="240"/>
    </w:pPr>
    <w:rPr>
      <w:b/>
      <w:caps/>
      <w:sz w:val="20"/>
      <w:szCs w:val="20"/>
      <w:lang w:val="en-US"/>
    </w:rPr>
  </w:style>
  <w:style w:type="paragraph" w:customStyle="1" w:styleId="PaperNumber">
    <w:name w:val="Paper Number"/>
    <w:basedOn w:val="Normal"/>
    <w:rsid w:val="00EA2948"/>
    <w:pPr>
      <w:spacing w:after="280" w:line="280" w:lineRule="exact"/>
      <w:jc w:val="right"/>
    </w:pPr>
    <w:rPr>
      <w:rFonts w:ascii="Helvetica" w:hAnsi="Helvetica" w:cs="Helvetica"/>
      <w:b/>
      <w:sz w:val="28"/>
      <w:szCs w:val="20"/>
      <w:lang w:val="en-US"/>
    </w:rPr>
  </w:style>
  <w:style w:type="paragraph" w:customStyle="1" w:styleId="Copyright">
    <w:name w:val="Copyright"/>
    <w:basedOn w:val="Normal"/>
    <w:rsid w:val="00EA2948"/>
    <w:pPr>
      <w:spacing w:after="960" w:line="200" w:lineRule="exact"/>
    </w:pPr>
    <w:rPr>
      <w:rFonts w:ascii="Helvetica" w:hAnsi="Helvetica" w:cs="Helvetica"/>
      <w:sz w:val="16"/>
      <w:szCs w:val="20"/>
      <w:lang w:val="en-US"/>
    </w:rPr>
  </w:style>
  <w:style w:type="paragraph" w:customStyle="1" w:styleId="WW-BodyText2">
    <w:name w:val="WW-Body Text 2"/>
    <w:basedOn w:val="Normal"/>
    <w:rsid w:val="00EA2948"/>
    <w:rPr>
      <w:rFonts w:ascii="Arial" w:hAnsi="Arial" w:cs="Arial"/>
      <w:szCs w:val="20"/>
      <w:lang w:val="en-US"/>
    </w:rPr>
  </w:style>
  <w:style w:type="paragraph" w:customStyle="1" w:styleId="Textotabela">
    <w:name w:val="Texto_tabela"/>
    <w:basedOn w:val="Normal"/>
    <w:rsid w:val="00EA2948"/>
    <w:pPr>
      <w:spacing w:line="276" w:lineRule="auto"/>
      <w:jc w:val="center"/>
    </w:pPr>
    <w:rPr>
      <w:rFonts w:eastAsia="Calibri"/>
      <w:sz w:val="22"/>
      <w:szCs w:val="22"/>
      <w:lang w:val="pt-BR"/>
    </w:rPr>
  </w:style>
  <w:style w:type="paragraph" w:customStyle="1" w:styleId="EG001">
    <w:name w:val="E G001"/>
    <w:basedOn w:val="Normal"/>
    <w:rsid w:val="00EA2948"/>
    <w:pPr>
      <w:spacing w:before="240" w:after="240" w:line="360" w:lineRule="auto"/>
      <w:ind w:firstLine="709"/>
      <w:contextualSpacing/>
      <w:jc w:val="both"/>
    </w:pPr>
    <w:rPr>
      <w:lang w:val="pt-BR" w:eastAsia="pt-BR"/>
    </w:rPr>
  </w:style>
  <w:style w:type="paragraph" w:customStyle="1" w:styleId="FIGURE0">
    <w:name w:val="_FIGURE"/>
    <w:next w:val="Normal"/>
    <w:rsid w:val="00EA2948"/>
    <w:pPr>
      <w:keepNext/>
      <w:spacing w:before="240"/>
      <w:jc w:val="center"/>
    </w:pPr>
    <w:rPr>
      <w:color w:val="000000"/>
      <w:lang w:val="en-US" w:eastAsia="de-DE"/>
    </w:rPr>
  </w:style>
  <w:style w:type="paragraph" w:customStyle="1" w:styleId="PARAGRAPHFIRST">
    <w:name w:val="_PARAGRAPH FIRST"/>
    <w:next w:val="Normal"/>
    <w:rsid w:val="00EA2948"/>
    <w:pPr>
      <w:spacing w:line="240" w:lineRule="exact"/>
      <w:jc w:val="both"/>
    </w:pPr>
    <w:rPr>
      <w:color w:val="000000"/>
      <w:sz w:val="22"/>
      <w:lang w:val="en-US" w:eastAsia="de-DE"/>
    </w:rPr>
  </w:style>
  <w:style w:type="paragraph" w:customStyle="1" w:styleId="FIGURECAPTION">
    <w:name w:val="_FIGURE CAPTION"/>
    <w:basedOn w:val="FIGURE0"/>
    <w:next w:val="PARAGRAPHFIRST"/>
    <w:rsid w:val="00EA2948"/>
    <w:pPr>
      <w:keepNext w:val="0"/>
      <w:keepLines/>
      <w:spacing w:before="120" w:after="240" w:line="240" w:lineRule="exact"/>
      <w:contextualSpacing/>
    </w:pPr>
  </w:style>
  <w:style w:type="paragraph" w:customStyle="1" w:styleId="TABLE0">
    <w:name w:val="_TABLE"/>
    <w:rsid w:val="00EA2948"/>
    <w:pPr>
      <w:spacing w:line="240" w:lineRule="atLeast"/>
    </w:pPr>
    <w:rPr>
      <w:color w:val="000000"/>
      <w:sz w:val="22"/>
      <w:lang w:val="en-US" w:eastAsia="de-DE"/>
    </w:rPr>
  </w:style>
  <w:style w:type="paragraph" w:customStyle="1" w:styleId="TABLECAPTION">
    <w:name w:val="_TABLE CAPTION"/>
    <w:basedOn w:val="TABLE0"/>
    <w:next w:val="TABLE0"/>
    <w:rsid w:val="00EA2948"/>
    <w:pPr>
      <w:spacing w:before="240" w:after="120" w:line="240" w:lineRule="exact"/>
      <w:contextualSpacing/>
    </w:pPr>
    <w:rPr>
      <w:sz w:val="20"/>
    </w:rPr>
  </w:style>
  <w:style w:type="paragraph" w:customStyle="1" w:styleId="REFERENCES0">
    <w:name w:val="_REFERENCES"/>
    <w:basedOn w:val="PARAGRAPHFIRST"/>
    <w:rsid w:val="00EA2948"/>
    <w:pPr>
      <w:ind w:left="284" w:hanging="284"/>
    </w:pPr>
    <w:rPr>
      <w:sz w:val="20"/>
    </w:rPr>
  </w:style>
  <w:style w:type="paragraph" w:customStyle="1" w:styleId="MainText">
    <w:name w:val="Main Text"/>
    <w:basedOn w:val="paragraph"/>
    <w:link w:val="MainTextChar"/>
    <w:rsid w:val="00EA2948"/>
    <w:pPr>
      <w:spacing w:before="0" w:beforeAutospacing="0" w:after="120" w:afterAutospacing="0"/>
      <w:jc w:val="both"/>
    </w:pPr>
    <w:rPr>
      <w:rFonts w:ascii="Times New Roman" w:eastAsia="Times New Roman" w:hAnsi="Times New Roman"/>
      <w:sz w:val="22"/>
      <w:szCs w:val="22"/>
      <w:lang w:val="en-US"/>
    </w:rPr>
  </w:style>
  <w:style w:type="character" w:customStyle="1" w:styleId="MainTextChar">
    <w:name w:val="Main Text Char"/>
    <w:link w:val="MainText"/>
    <w:rsid w:val="00EA2948"/>
    <w:rPr>
      <w:sz w:val="22"/>
      <w:szCs w:val="22"/>
      <w:lang w:val="en-US" w:eastAsia="en-US"/>
    </w:rPr>
  </w:style>
  <w:style w:type="character" w:customStyle="1" w:styleId="im">
    <w:name w:val="im"/>
    <w:rsid w:val="00713E9F"/>
  </w:style>
  <w:style w:type="character" w:customStyle="1" w:styleId="Fontepargpadro7">
    <w:name w:val="Fonte parág. padrão7"/>
    <w:rsid w:val="00713E9F"/>
  </w:style>
  <w:style w:type="character" w:customStyle="1" w:styleId="Fontepargpadro6">
    <w:name w:val="Fonte parág. padrão6"/>
    <w:rsid w:val="00713E9F"/>
  </w:style>
  <w:style w:type="character" w:customStyle="1" w:styleId="Fontepargpadro5">
    <w:name w:val="Fonte parág. padrão5"/>
    <w:rsid w:val="00713E9F"/>
  </w:style>
  <w:style w:type="character" w:customStyle="1" w:styleId="Fontepargpadro4">
    <w:name w:val="Fonte parág. padrão4"/>
    <w:rsid w:val="00713E9F"/>
  </w:style>
  <w:style w:type="character" w:customStyle="1" w:styleId="Fontepargpadro3">
    <w:name w:val="Fonte parág. padrão3"/>
    <w:rsid w:val="00713E9F"/>
  </w:style>
  <w:style w:type="character" w:customStyle="1" w:styleId="Fontepargpadro2">
    <w:name w:val="Fonte parág. padrão2"/>
    <w:rsid w:val="00713E9F"/>
  </w:style>
  <w:style w:type="character" w:customStyle="1" w:styleId="Ttulo11">
    <w:name w:val="Título 11"/>
    <w:rsid w:val="00713E9F"/>
    <w:rPr>
      <w:rFonts w:ascii="Arial" w:hAnsi="Arial" w:cs="Arial"/>
      <w:b/>
      <w:sz w:val="28"/>
      <w:szCs w:val="28"/>
    </w:rPr>
  </w:style>
  <w:style w:type="character" w:customStyle="1" w:styleId="Vnculodendice">
    <w:name w:val="Vínculo de índice"/>
    <w:rsid w:val="00713E9F"/>
  </w:style>
  <w:style w:type="character" w:customStyle="1" w:styleId="titnoticia1">
    <w:name w:val="titnoticia1"/>
    <w:rsid w:val="00713E9F"/>
    <w:rPr>
      <w:rFonts w:ascii="Verdana" w:hAnsi="Verdana" w:cs="Verdana"/>
      <w:b/>
      <w:color w:val="006600"/>
      <w:sz w:val="32"/>
      <w:szCs w:val="32"/>
    </w:rPr>
  </w:style>
  <w:style w:type="character" w:customStyle="1" w:styleId="ncoradenotaderodap">
    <w:name w:val="Âncora de nota de rodapé"/>
    <w:rsid w:val="00713E9F"/>
    <w:rPr>
      <w:vertAlign w:val="superscript"/>
    </w:rPr>
  </w:style>
  <w:style w:type="paragraph" w:customStyle="1" w:styleId="Ttulo70">
    <w:name w:val="Título7"/>
    <w:basedOn w:val="Normal"/>
    <w:next w:val="Corpodetexto"/>
    <w:rsid w:val="00713E9F"/>
    <w:pPr>
      <w:keepNext/>
      <w:spacing w:before="240" w:after="120"/>
      <w:jc w:val="both"/>
    </w:pPr>
    <w:rPr>
      <w:rFonts w:eastAsia="Microsoft YaHei" w:cs="Mangal"/>
      <w:sz w:val="28"/>
      <w:szCs w:val="28"/>
      <w:lang w:val="pt-BR"/>
    </w:rPr>
  </w:style>
  <w:style w:type="paragraph" w:customStyle="1" w:styleId="Ttulo60">
    <w:name w:val="Título6"/>
    <w:basedOn w:val="Normal"/>
    <w:next w:val="Corpodetexto"/>
    <w:rsid w:val="00713E9F"/>
    <w:pPr>
      <w:keepNext/>
      <w:spacing w:before="240" w:after="120"/>
      <w:jc w:val="both"/>
    </w:pPr>
    <w:rPr>
      <w:rFonts w:ascii="Arial" w:eastAsia="Microsoft YaHei" w:hAnsi="Arial" w:cs="Mangal"/>
      <w:sz w:val="28"/>
      <w:szCs w:val="28"/>
      <w:lang w:val="pt-BR"/>
    </w:rPr>
  </w:style>
  <w:style w:type="paragraph" w:customStyle="1" w:styleId="Ttulo50">
    <w:name w:val="Título5"/>
    <w:basedOn w:val="Normal"/>
    <w:next w:val="Corpodetexto"/>
    <w:rsid w:val="00713E9F"/>
    <w:pPr>
      <w:keepNext/>
      <w:spacing w:before="240" w:after="120"/>
      <w:jc w:val="both"/>
    </w:pPr>
    <w:rPr>
      <w:rFonts w:ascii="Arial" w:eastAsia="Microsoft YaHei" w:hAnsi="Arial" w:cs="Mangal"/>
      <w:sz w:val="28"/>
      <w:szCs w:val="28"/>
      <w:lang w:val="pt-BR"/>
    </w:rPr>
  </w:style>
  <w:style w:type="paragraph" w:customStyle="1" w:styleId="Ttulo40">
    <w:name w:val="Título4"/>
    <w:basedOn w:val="Normal"/>
    <w:next w:val="Corpodetexto"/>
    <w:rsid w:val="00713E9F"/>
    <w:pPr>
      <w:keepNext/>
      <w:spacing w:before="240" w:after="120"/>
      <w:jc w:val="both"/>
    </w:pPr>
    <w:rPr>
      <w:rFonts w:ascii="Arial" w:eastAsia="Microsoft YaHei" w:hAnsi="Arial" w:cs="Mangal"/>
      <w:sz w:val="28"/>
      <w:szCs w:val="28"/>
      <w:lang w:val="pt-BR"/>
    </w:rPr>
  </w:style>
  <w:style w:type="paragraph" w:customStyle="1" w:styleId="Ttulo30">
    <w:name w:val="Título3"/>
    <w:basedOn w:val="Normal"/>
    <w:next w:val="Corpodetexto"/>
    <w:rsid w:val="00713E9F"/>
    <w:pPr>
      <w:keepNext/>
      <w:spacing w:before="240" w:after="120"/>
      <w:jc w:val="both"/>
    </w:pPr>
    <w:rPr>
      <w:rFonts w:ascii="Arial" w:eastAsia="Microsoft YaHei" w:hAnsi="Arial" w:cs="Mangal"/>
      <w:sz w:val="28"/>
      <w:szCs w:val="28"/>
      <w:lang w:val="pt-BR"/>
    </w:rPr>
  </w:style>
  <w:style w:type="paragraph" w:customStyle="1" w:styleId="LBSHeading3">
    <w:name w:val="LBSHeading3"/>
    <w:basedOn w:val="Normal"/>
    <w:rsid w:val="00713E9F"/>
    <w:pPr>
      <w:jc w:val="both"/>
    </w:pPr>
    <w:rPr>
      <w:rFonts w:ascii="FrnkGothITC Hv BT" w:hAnsi="FrnkGothITC Hv BT" w:cs="FrnkGothITC Hv BT"/>
      <w:sz w:val="20"/>
      <w:szCs w:val="20"/>
      <w:lang w:val="pt-BR"/>
    </w:rPr>
  </w:style>
  <w:style w:type="paragraph" w:customStyle="1" w:styleId="Sumrio10">
    <w:name w:val="Sumário 10"/>
    <w:basedOn w:val="ndice"/>
    <w:rsid w:val="00713E9F"/>
    <w:pPr>
      <w:suppressLineNumbers w:val="0"/>
      <w:ind w:left="2547"/>
      <w:jc w:val="both"/>
    </w:pPr>
    <w:rPr>
      <w:rFonts w:cs="Times New Roman"/>
      <w:lang w:val="pt-BR"/>
    </w:rPr>
  </w:style>
  <w:style w:type="paragraph" w:customStyle="1" w:styleId="Textodecomentrio1">
    <w:name w:val="Texto de comentário1"/>
    <w:basedOn w:val="Normal"/>
    <w:rsid w:val="00713E9F"/>
    <w:pPr>
      <w:jc w:val="both"/>
    </w:pPr>
    <w:rPr>
      <w:sz w:val="20"/>
      <w:szCs w:val="20"/>
      <w:lang w:val="pt-BR"/>
    </w:rPr>
  </w:style>
  <w:style w:type="paragraph" w:customStyle="1" w:styleId="docDefaults">
    <w:name w:val="docDefaults"/>
    <w:rsid w:val="00713E9F"/>
    <w:pPr>
      <w:suppressAutoHyphens/>
      <w:jc w:val="both"/>
    </w:pPr>
    <w:rPr>
      <w:lang w:eastAsia="zh-CN"/>
    </w:rPr>
  </w:style>
  <w:style w:type="paragraph" w:customStyle="1" w:styleId="Textoprformatado">
    <w:name w:val="Texto préformatado"/>
    <w:basedOn w:val="Normal"/>
    <w:rsid w:val="00713E9F"/>
    <w:pPr>
      <w:jc w:val="both"/>
    </w:pPr>
    <w:rPr>
      <w:rFonts w:ascii="Liberation Mono" w:eastAsia="NSimSun" w:hAnsi="Liberation Mono" w:cs="Liberation Mono"/>
      <w:sz w:val="20"/>
      <w:szCs w:val="20"/>
      <w:lang w:val="pt-BR"/>
    </w:rPr>
  </w:style>
  <w:style w:type="paragraph" w:customStyle="1" w:styleId="texte">
    <w:name w:val="texte"/>
    <w:basedOn w:val="Normal"/>
    <w:rsid w:val="00713E9F"/>
    <w:pPr>
      <w:suppressAutoHyphens w:val="0"/>
      <w:spacing w:before="100" w:beforeAutospacing="1" w:after="100" w:afterAutospacing="1"/>
    </w:pPr>
    <w:rPr>
      <w:rFonts w:eastAsiaTheme="minorEastAsia"/>
      <w:lang w:val="pt-BR" w:eastAsia="ja-JP"/>
    </w:rPr>
  </w:style>
  <w:style w:type="character" w:customStyle="1" w:styleId="textexposedshow">
    <w:name w:val="text_exposed_show"/>
    <w:rsid w:val="00713E9F"/>
  </w:style>
  <w:style w:type="paragraph" w:customStyle="1" w:styleId="V-SIPEM-SeoSemNmero">
    <w:name w:val="V-SIPEM - Seção Sem Número"/>
    <w:basedOn w:val="Normal"/>
    <w:rsid w:val="00713E9F"/>
    <w:pPr>
      <w:spacing w:before="240" w:after="120" w:line="360" w:lineRule="auto"/>
    </w:pPr>
    <w:rPr>
      <w:bCs/>
      <w:kern w:val="1"/>
      <w:szCs w:val="32"/>
      <w:lang w:val="pt-BR"/>
    </w:rPr>
  </w:style>
  <w:style w:type="paragraph" w:customStyle="1" w:styleId="ResumoRevista">
    <w:name w:val="ResumoRevista"/>
    <w:basedOn w:val="Normal"/>
    <w:rsid w:val="00713E9F"/>
    <w:pPr>
      <w:spacing w:after="120" w:line="100" w:lineRule="atLeast"/>
      <w:ind w:firstLine="709"/>
      <w:jc w:val="both"/>
    </w:pPr>
    <w:rPr>
      <w:rFonts w:ascii="Calibri" w:hAnsi="Calibri" w:cs="Calibri"/>
      <w:sz w:val="22"/>
      <w:szCs w:val="22"/>
      <w:lang w:val="pt-BR"/>
    </w:rPr>
  </w:style>
  <w:style w:type="paragraph" w:customStyle="1" w:styleId="Ttulo12">
    <w:name w:val="Título 12"/>
    <w:basedOn w:val="Normal"/>
    <w:rsid w:val="00713E9F"/>
    <w:pPr>
      <w:suppressAutoHyphens w:val="0"/>
      <w:spacing w:before="160"/>
      <w:ind w:left="1136"/>
      <w:outlineLvl w:val="1"/>
    </w:pPr>
    <w:rPr>
      <w:b/>
      <w:bCs/>
      <w:lang w:eastAsia="pt-PT" w:bidi="pt-PT"/>
    </w:rPr>
  </w:style>
  <w:style w:type="paragraph" w:customStyle="1" w:styleId="Normal2">
    <w:name w:val="Normal2"/>
    <w:rsid w:val="00713E9F"/>
    <w:pPr>
      <w:spacing w:after="160" w:line="259" w:lineRule="auto"/>
    </w:pPr>
    <w:rPr>
      <w:rFonts w:ascii="Calibri" w:hAnsi="Calibri" w:cs="Calibri"/>
      <w:sz w:val="22"/>
      <w:szCs w:val="22"/>
    </w:rPr>
  </w:style>
  <w:style w:type="paragraph" w:customStyle="1" w:styleId="WW-Corpodetexto3">
    <w:name w:val="WW-Corpo de texto 3"/>
    <w:basedOn w:val="Normal"/>
    <w:rsid w:val="00922BB3"/>
    <w:rPr>
      <w:rFonts w:ascii="Arial" w:hAnsi="Arial"/>
      <w:sz w:val="20"/>
      <w:lang w:val="pt-BR" w:eastAsia="ar-SA"/>
    </w:rPr>
  </w:style>
  <w:style w:type="paragraph" w:customStyle="1" w:styleId="notas0">
    <w:name w:val="notas"/>
    <w:basedOn w:val="Normal"/>
    <w:rsid w:val="00922BB3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customStyle="1" w:styleId="Tacyanatexto">
    <w:name w:val="Tacyana_texto"/>
    <w:next w:val="TextosemFormatao"/>
    <w:autoRedefine/>
    <w:rsid w:val="00922BB3"/>
    <w:pPr>
      <w:spacing w:line="360" w:lineRule="auto"/>
      <w:ind w:firstLine="851"/>
      <w:jc w:val="both"/>
    </w:pPr>
    <w:rPr>
      <w:sz w:val="24"/>
      <w:szCs w:val="24"/>
    </w:rPr>
  </w:style>
  <w:style w:type="paragraph" w:customStyle="1" w:styleId="Tacyanareferencias">
    <w:name w:val="Tacyana_referencias"/>
    <w:next w:val="TextosemFormatao"/>
    <w:autoRedefine/>
    <w:rsid w:val="00922BB3"/>
    <w:pPr>
      <w:jc w:val="both"/>
    </w:pPr>
    <w:rPr>
      <w:color w:val="333333"/>
      <w:sz w:val="24"/>
      <w:szCs w:val="24"/>
    </w:rPr>
  </w:style>
  <w:style w:type="character" w:customStyle="1" w:styleId="slug-pages">
    <w:name w:val="slug-pages"/>
    <w:basedOn w:val="Fontepargpadro"/>
    <w:rsid w:val="00922BB3"/>
  </w:style>
  <w:style w:type="paragraph" w:customStyle="1" w:styleId="ctxtartigoavo">
    <w:name w:val="ctxtartigoavo"/>
    <w:basedOn w:val="Normal"/>
    <w:rsid w:val="00922BB3"/>
    <w:pPr>
      <w:suppressAutoHyphens w:val="0"/>
      <w:spacing w:before="100" w:beforeAutospacing="1" w:after="100" w:afterAutospacing="1"/>
    </w:pPr>
    <w:rPr>
      <w:rFonts w:ascii="Verdana" w:hAnsi="Verdana" w:cs="Verdana"/>
      <w:color w:val="000000"/>
      <w:lang w:val="pt-BR" w:eastAsia="pt-BR"/>
    </w:rPr>
  </w:style>
  <w:style w:type="table" w:customStyle="1" w:styleId="Tabelacomgrade1">
    <w:name w:val="Tabela com grade1"/>
    <w:basedOn w:val="Tabelanormal"/>
    <w:next w:val="Tabelacomgrade"/>
    <w:uiPriority w:val="39"/>
    <w:rsid w:val="00922B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"/>
    <w:link w:val="footnotedescriptionChar"/>
    <w:hidden/>
    <w:rsid w:val="002F1FDC"/>
    <w:pPr>
      <w:spacing w:line="257" w:lineRule="auto"/>
      <w:ind w:right="8"/>
      <w:jc w:val="both"/>
    </w:pPr>
    <w:rPr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2F1FDC"/>
    <w:rPr>
      <w:color w:val="000000"/>
      <w:szCs w:val="22"/>
    </w:rPr>
  </w:style>
  <w:style w:type="character" w:customStyle="1" w:styleId="footnotemark">
    <w:name w:val="footnote mark"/>
    <w:hidden/>
    <w:rsid w:val="002F1FD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customStyle="1" w:styleId="SIEMResumo">
    <w:name w:val="SIEM Resumo"/>
    <w:uiPriority w:val="99"/>
    <w:rsid w:val="002F1FDC"/>
    <w:pPr>
      <w:keepNext/>
      <w:spacing w:after="120"/>
      <w:jc w:val="both"/>
      <w:outlineLvl w:val="1"/>
    </w:pPr>
    <w:rPr>
      <w:bCs/>
      <w:i/>
      <w:sz w:val="24"/>
      <w:szCs w:val="28"/>
      <w:lang w:val="pt-PT" w:eastAsia="es-ES"/>
    </w:rPr>
  </w:style>
  <w:style w:type="paragraph" w:customStyle="1" w:styleId="SIEMReferncias">
    <w:name w:val="SIEM Referências"/>
    <w:uiPriority w:val="99"/>
    <w:rsid w:val="002F1FDC"/>
    <w:pPr>
      <w:spacing w:after="120"/>
      <w:ind w:left="680" w:hanging="680"/>
      <w:jc w:val="both"/>
    </w:pPr>
    <w:rPr>
      <w:sz w:val="22"/>
      <w:szCs w:val="26"/>
      <w:lang w:val="pt-PT" w:eastAsia="es-ES"/>
    </w:rPr>
  </w:style>
  <w:style w:type="paragraph" w:customStyle="1" w:styleId="FG10-corpo-do-texto">
    <w:name w:val="FG10-corpo-do-texto"/>
    <w:basedOn w:val="Normal"/>
    <w:link w:val="FG10-corpo-do-textoChar"/>
    <w:rsid w:val="002F1FDC"/>
    <w:pPr>
      <w:spacing w:line="360" w:lineRule="auto"/>
      <w:ind w:firstLine="709"/>
      <w:jc w:val="both"/>
    </w:pPr>
    <w:rPr>
      <w:rFonts w:eastAsia="Calibri"/>
      <w:szCs w:val="22"/>
      <w:lang w:val="x-none" w:eastAsia="ar-SA"/>
    </w:rPr>
  </w:style>
  <w:style w:type="character" w:customStyle="1" w:styleId="FG10-corpo-do-textoChar">
    <w:name w:val="FG10-corpo-do-texto Char"/>
    <w:basedOn w:val="Fontepargpadro"/>
    <w:link w:val="FG10-corpo-do-texto"/>
    <w:rsid w:val="002F1FDC"/>
    <w:rPr>
      <w:rFonts w:eastAsia="Calibri"/>
      <w:sz w:val="24"/>
      <w:szCs w:val="22"/>
      <w:lang w:val="x-none" w:eastAsia="ar-SA"/>
    </w:rPr>
  </w:style>
  <w:style w:type="paragraph" w:customStyle="1" w:styleId="FG10-titulo2">
    <w:name w:val="FG10-titulo2"/>
    <w:basedOn w:val="Normal"/>
    <w:link w:val="FG10-titulo2Char"/>
    <w:rsid w:val="002F1FDC"/>
    <w:pPr>
      <w:spacing w:before="360" w:after="200" w:line="360" w:lineRule="auto"/>
    </w:pPr>
    <w:rPr>
      <w:rFonts w:eastAsia="Calibri"/>
      <w:b/>
      <w:i/>
      <w:szCs w:val="22"/>
      <w:lang w:val="x-none" w:eastAsia="ar-SA"/>
    </w:rPr>
  </w:style>
  <w:style w:type="character" w:customStyle="1" w:styleId="FG10-titulo2Char">
    <w:name w:val="FG10-titulo2 Char"/>
    <w:link w:val="FG10-titulo2"/>
    <w:rsid w:val="002F1FDC"/>
    <w:rPr>
      <w:rFonts w:eastAsia="Calibri"/>
      <w:b/>
      <w:i/>
      <w:sz w:val="24"/>
      <w:szCs w:val="22"/>
      <w:lang w:val="x-none" w:eastAsia="ar-SA"/>
    </w:rPr>
  </w:style>
  <w:style w:type="paragraph" w:customStyle="1" w:styleId="Estilopadro">
    <w:name w:val="Estilo padrão"/>
    <w:rsid w:val="002F1FDC"/>
    <w:pPr>
      <w:suppressAutoHyphens/>
      <w:spacing w:line="100" w:lineRule="atLeast"/>
    </w:pPr>
    <w:rPr>
      <w:rFonts w:ascii="Arial" w:eastAsia="SimSun" w:hAnsi="Arial" w:cs="Calibri"/>
      <w:color w:val="000000"/>
      <w:sz w:val="24"/>
      <w:szCs w:val="24"/>
      <w:lang w:eastAsia="en-US"/>
    </w:rPr>
  </w:style>
  <w:style w:type="character" w:customStyle="1" w:styleId="caps">
    <w:name w:val="caps"/>
    <w:basedOn w:val="Fontepargpadro"/>
    <w:rsid w:val="003944F5"/>
  </w:style>
  <w:style w:type="character" w:customStyle="1" w:styleId="fontstyle31">
    <w:name w:val="fontstyle31"/>
    <w:rsid w:val="00CA2F8C"/>
    <w:rPr>
      <w:rFonts w:ascii="Arial" w:hAnsi="Arial" w:cs="Arial" w:hint="default"/>
      <w:b/>
      <w:bCs/>
      <w:i w:val="0"/>
      <w:iCs w:val="0"/>
      <w:color w:val="00000A"/>
      <w:sz w:val="24"/>
      <w:szCs w:val="24"/>
    </w:rPr>
  </w:style>
  <w:style w:type="character" w:customStyle="1" w:styleId="fontstyle21">
    <w:name w:val="fontstyle21"/>
    <w:rsid w:val="00CA2F8C"/>
    <w:rPr>
      <w:rFonts w:ascii="Arial" w:hAnsi="Arial" w:cs="Arial" w:hint="default"/>
      <w:b w:val="0"/>
      <w:bCs w:val="0"/>
      <w:i/>
      <w:iCs/>
      <w:color w:val="00000A"/>
      <w:sz w:val="24"/>
      <w:szCs w:val="24"/>
    </w:rPr>
  </w:style>
  <w:style w:type="character" w:customStyle="1" w:styleId="A1">
    <w:name w:val="A1"/>
    <w:uiPriority w:val="99"/>
    <w:rsid w:val="00CA2F8C"/>
    <w:rPr>
      <w:rFonts w:cs="Myriad Web"/>
      <w:color w:val="000000"/>
      <w:sz w:val="14"/>
      <w:szCs w:val="14"/>
    </w:rPr>
  </w:style>
  <w:style w:type="character" w:customStyle="1" w:styleId="article-title">
    <w:name w:val="article-title"/>
    <w:basedOn w:val="Fontepargpadro"/>
    <w:rsid w:val="00CA2F8C"/>
  </w:style>
  <w:style w:type="character" w:customStyle="1" w:styleId="A6">
    <w:name w:val="A6"/>
    <w:uiPriority w:val="99"/>
    <w:rsid w:val="00BB62F1"/>
    <w:rPr>
      <w:rFonts w:cs="Minion"/>
      <w:color w:val="000000"/>
      <w:sz w:val="19"/>
      <w:szCs w:val="19"/>
    </w:rPr>
  </w:style>
  <w:style w:type="character" w:customStyle="1" w:styleId="A14">
    <w:name w:val="A14"/>
    <w:rsid w:val="00BB62F1"/>
    <w:rPr>
      <w:rFonts w:cs="Futura Book"/>
      <w:color w:val="000000"/>
      <w:sz w:val="16"/>
      <w:szCs w:val="16"/>
    </w:rPr>
  </w:style>
  <w:style w:type="character" w:customStyle="1" w:styleId="A3">
    <w:name w:val="A3"/>
    <w:uiPriority w:val="99"/>
    <w:rsid w:val="00BB62F1"/>
    <w:rPr>
      <w:rFonts w:cs="Cambria"/>
      <w:color w:val="000000"/>
      <w:sz w:val="20"/>
      <w:szCs w:val="20"/>
    </w:rPr>
  </w:style>
  <w:style w:type="paragraph" w:customStyle="1" w:styleId="TitulodoResumo">
    <w:name w:val="Titulo do Resumo"/>
    <w:basedOn w:val="Normal"/>
    <w:rsid w:val="00017395"/>
    <w:pPr>
      <w:jc w:val="center"/>
    </w:pPr>
    <w:rPr>
      <w:rFonts w:ascii="Arial" w:hAnsi="Arial" w:cs="Arial"/>
      <w:b/>
      <w:bCs/>
      <w:lang w:val="pt-BR" w:eastAsia="ar-SA"/>
    </w:rPr>
  </w:style>
  <w:style w:type="character" w:customStyle="1" w:styleId="Estilo1Char">
    <w:name w:val="Estilo1 Char"/>
    <w:basedOn w:val="Fontepargpadro"/>
    <w:link w:val="Estilo1"/>
    <w:rsid w:val="00017395"/>
    <w:rPr>
      <w:rFonts w:ascii="Liberation Serif" w:eastAsia="Bitstream Vera Sans" w:hAnsi="Liberation Serif" w:cs="Bitstream Vera Sans"/>
      <w:color w:val="000000"/>
      <w:kern w:val="1"/>
      <w:sz w:val="24"/>
      <w:szCs w:val="24"/>
      <w:lang w:eastAsia="hi-IN" w:bidi="hi-IN"/>
    </w:rPr>
  </w:style>
  <w:style w:type="paragraph" w:customStyle="1" w:styleId="Pa12">
    <w:name w:val="Pa12"/>
    <w:basedOn w:val="Normal"/>
    <w:next w:val="Normal"/>
    <w:uiPriority w:val="99"/>
    <w:rsid w:val="00017395"/>
    <w:pPr>
      <w:suppressAutoHyphens w:val="0"/>
      <w:autoSpaceDE w:val="0"/>
      <w:autoSpaceDN w:val="0"/>
      <w:adjustRightInd w:val="0"/>
      <w:spacing w:line="241" w:lineRule="atLeast"/>
    </w:pPr>
    <w:rPr>
      <w:rFonts w:ascii="Myriad Pro" w:hAnsi="Myriad Pro"/>
      <w:lang w:val="pt-BR" w:eastAsia="pt-BR"/>
    </w:rPr>
  </w:style>
  <w:style w:type="character" w:customStyle="1" w:styleId="A7">
    <w:name w:val="A7"/>
    <w:uiPriority w:val="99"/>
    <w:rsid w:val="00017395"/>
    <w:rPr>
      <w:rFonts w:cs="Myriad Pro"/>
      <w:color w:val="000000"/>
      <w:sz w:val="18"/>
      <w:szCs w:val="18"/>
    </w:rPr>
  </w:style>
  <w:style w:type="paragraph" w:customStyle="1" w:styleId="PargrafodaLista1">
    <w:name w:val="Parágrafo da Lista1"/>
    <w:basedOn w:val="Normal"/>
    <w:uiPriority w:val="34"/>
    <w:rsid w:val="0001739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t-BR" w:eastAsia="en-US"/>
    </w:rPr>
  </w:style>
  <w:style w:type="table" w:customStyle="1" w:styleId="ListTable1LightAccent1">
    <w:name w:val="List Table 1 Light Accent 1"/>
    <w:basedOn w:val="Tabelanormal"/>
    <w:uiPriority w:val="46"/>
    <w:rsid w:val="0001739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contextualspellingandgrammarerror">
    <w:name w:val="contextualspellingandgrammarerror"/>
    <w:rsid w:val="00017395"/>
  </w:style>
  <w:style w:type="paragraph" w:customStyle="1" w:styleId="EstiloTtulodoTrabalho">
    <w:name w:val="Estilo_Título do Trabalho"/>
    <w:basedOn w:val="Normal"/>
    <w:rsid w:val="008E04AA"/>
    <w:pPr>
      <w:suppressAutoHyphens w:val="0"/>
      <w:spacing w:line="360" w:lineRule="auto"/>
      <w:jc w:val="center"/>
    </w:pPr>
    <w:rPr>
      <w:b/>
      <w:caps/>
      <w:sz w:val="28"/>
      <w:lang w:val="pt-BR" w:eastAsia="pt-BR"/>
    </w:rPr>
  </w:style>
  <w:style w:type="paragraph" w:customStyle="1" w:styleId="EstiloAutor">
    <w:name w:val="Estilo_Autor"/>
    <w:basedOn w:val="Normal"/>
    <w:rsid w:val="008E04AA"/>
    <w:pPr>
      <w:suppressAutoHyphens w:val="0"/>
      <w:jc w:val="right"/>
    </w:pPr>
    <w:rPr>
      <w:lang w:val="pt-BR" w:eastAsia="pt-BR"/>
    </w:rPr>
  </w:style>
  <w:style w:type="paragraph" w:customStyle="1" w:styleId="EstiloResumo-Subttulo">
    <w:name w:val="Estilo_Resumo-Subtítulo"/>
    <w:basedOn w:val="Normal"/>
    <w:link w:val="EstiloResumo-SubttuloChar"/>
    <w:rsid w:val="008E04AA"/>
    <w:pPr>
      <w:suppressAutoHyphens w:val="0"/>
    </w:pPr>
    <w:rPr>
      <w:b/>
      <w:lang w:val="pt-BR" w:eastAsia="pt-BR"/>
    </w:rPr>
  </w:style>
  <w:style w:type="paragraph" w:customStyle="1" w:styleId="EstiloPalavras-Chave">
    <w:name w:val="Estilo_Palavras-Chave"/>
    <w:basedOn w:val="Normal"/>
    <w:link w:val="EstiloPalavras-ChaveChar"/>
    <w:rsid w:val="008E04AA"/>
    <w:pPr>
      <w:suppressAutoHyphens w:val="0"/>
    </w:pPr>
    <w:rPr>
      <w:b/>
      <w:lang w:val="pt-BR" w:eastAsia="pt-BR"/>
    </w:rPr>
  </w:style>
  <w:style w:type="character" w:customStyle="1" w:styleId="EstiloPalavras-ChaveChar">
    <w:name w:val="Estilo_Palavras-Chave Char"/>
    <w:link w:val="EstiloPalavras-Chave"/>
    <w:locked/>
    <w:rsid w:val="008E04AA"/>
    <w:rPr>
      <w:b/>
      <w:sz w:val="24"/>
      <w:szCs w:val="24"/>
    </w:rPr>
  </w:style>
  <w:style w:type="paragraph" w:customStyle="1" w:styleId="EstiloDescritores">
    <w:name w:val="Estilo_Descritores"/>
    <w:basedOn w:val="Normal"/>
    <w:link w:val="EstiloDescritoresChar"/>
    <w:rsid w:val="008E04AA"/>
    <w:pPr>
      <w:suppressAutoHyphens w:val="0"/>
    </w:pPr>
    <w:rPr>
      <w:lang w:val="pt-BR" w:eastAsia="pt-BR"/>
    </w:rPr>
  </w:style>
  <w:style w:type="character" w:customStyle="1" w:styleId="EstiloDescritoresChar">
    <w:name w:val="Estilo_Descritores Char"/>
    <w:link w:val="EstiloDescritores"/>
    <w:locked/>
    <w:rsid w:val="008E04AA"/>
    <w:rPr>
      <w:sz w:val="24"/>
      <w:szCs w:val="24"/>
    </w:rPr>
  </w:style>
  <w:style w:type="paragraph" w:customStyle="1" w:styleId="EstiloSubttulo-1nvel">
    <w:name w:val="Estilo_Subtítulo-1ºnível"/>
    <w:basedOn w:val="Normal"/>
    <w:next w:val="Normal"/>
    <w:autoRedefine/>
    <w:rsid w:val="008E04AA"/>
    <w:pPr>
      <w:keepNext/>
      <w:tabs>
        <w:tab w:val="left" w:pos="5387"/>
      </w:tabs>
      <w:suppressAutoHyphens w:val="0"/>
      <w:spacing w:before="300" w:after="300" w:line="360" w:lineRule="auto"/>
    </w:pPr>
    <w:rPr>
      <w:b/>
      <w:lang w:val="pt-BR" w:eastAsia="pt-BR"/>
    </w:rPr>
  </w:style>
  <w:style w:type="character" w:customStyle="1" w:styleId="EstiloResumo-SubttuloChar">
    <w:name w:val="Estilo_Resumo-Subtítulo Char"/>
    <w:link w:val="EstiloResumo-Subttulo"/>
    <w:locked/>
    <w:rsid w:val="008E04AA"/>
    <w:rPr>
      <w:b/>
      <w:sz w:val="24"/>
      <w:szCs w:val="24"/>
    </w:rPr>
  </w:style>
  <w:style w:type="character" w:customStyle="1" w:styleId="Refdenotaderodap5">
    <w:name w:val="Ref. de nota de rodapé5"/>
    <w:rsid w:val="008E04AA"/>
    <w:rPr>
      <w:vertAlign w:val="superscript"/>
    </w:rPr>
  </w:style>
  <w:style w:type="character" w:customStyle="1" w:styleId="Refdenotaderodap6">
    <w:name w:val="Ref. de nota de rodapé6"/>
    <w:rsid w:val="008E04AA"/>
    <w:rPr>
      <w:vertAlign w:val="superscript"/>
    </w:rPr>
  </w:style>
  <w:style w:type="paragraph" w:customStyle="1" w:styleId="Contedodetabela">
    <w:name w:val="Conteúdo de tabela"/>
    <w:basedOn w:val="Normal"/>
    <w:rsid w:val="008E04AA"/>
    <w:pPr>
      <w:suppressLineNumbers/>
    </w:pPr>
    <w:rPr>
      <w:lang w:val="pt-BR" w:eastAsia="ar-SA"/>
    </w:rPr>
  </w:style>
  <w:style w:type="paragraph" w:customStyle="1" w:styleId="EstiloPargrafo-Ilustrao-Tabelas">
    <w:name w:val="Estilo_Parágrafo-Ilustração-Tabelas"/>
    <w:basedOn w:val="Normal"/>
    <w:rsid w:val="008E04AA"/>
    <w:pPr>
      <w:jc w:val="center"/>
    </w:pPr>
    <w:rPr>
      <w:color w:val="000000"/>
      <w:szCs w:val="20"/>
      <w:lang w:val="pt-BR"/>
    </w:rPr>
  </w:style>
  <w:style w:type="paragraph" w:customStyle="1" w:styleId="Primrias">
    <w:name w:val="Primárias"/>
    <w:basedOn w:val="Normal"/>
    <w:link w:val="PrimriasChar"/>
    <w:rsid w:val="008E04AA"/>
    <w:pPr>
      <w:suppressAutoHyphens w:val="0"/>
      <w:spacing w:line="360" w:lineRule="auto"/>
    </w:pPr>
    <w:rPr>
      <w:rFonts w:ascii="Arial" w:eastAsia="Calibri" w:hAnsi="Arial" w:cs="Arial"/>
      <w:b/>
      <w:color w:val="00000A"/>
      <w:lang w:val="pt-BR" w:eastAsia="en-US"/>
    </w:rPr>
  </w:style>
  <w:style w:type="character" w:customStyle="1" w:styleId="PrimriasChar">
    <w:name w:val="Primárias Char"/>
    <w:link w:val="Primrias"/>
    <w:rsid w:val="008E04AA"/>
    <w:rPr>
      <w:rFonts w:ascii="Arial" w:eastAsia="Calibri" w:hAnsi="Arial" w:cs="Arial"/>
      <w:b/>
      <w:color w:val="00000A"/>
      <w:sz w:val="24"/>
      <w:szCs w:val="24"/>
      <w:lang w:eastAsia="en-US"/>
    </w:rPr>
  </w:style>
  <w:style w:type="paragraph" w:customStyle="1" w:styleId="Textos">
    <w:name w:val="Textos"/>
    <w:basedOn w:val="Normal"/>
    <w:link w:val="TextosChar"/>
    <w:rsid w:val="008E04AA"/>
    <w:pPr>
      <w:suppressAutoHyphens w:val="0"/>
      <w:spacing w:line="360" w:lineRule="auto"/>
      <w:ind w:firstLine="1134"/>
      <w:jc w:val="both"/>
    </w:pPr>
    <w:rPr>
      <w:rFonts w:ascii="Arial" w:eastAsia="Calibri" w:hAnsi="Arial" w:cs="Arial"/>
      <w:color w:val="00000A"/>
      <w:lang w:val="pt-BR" w:eastAsia="en-US"/>
    </w:rPr>
  </w:style>
  <w:style w:type="paragraph" w:customStyle="1" w:styleId="Citaes">
    <w:name w:val="Citações"/>
    <w:basedOn w:val="Normal"/>
    <w:link w:val="CitaesChar"/>
    <w:rsid w:val="008E04AA"/>
    <w:pPr>
      <w:suppressAutoHyphens w:val="0"/>
      <w:spacing w:after="140"/>
      <w:ind w:left="2268"/>
      <w:jc w:val="both"/>
    </w:pPr>
    <w:rPr>
      <w:rFonts w:ascii="Arial" w:eastAsia="Calibri" w:hAnsi="Arial" w:cs="Arial"/>
      <w:color w:val="00000A"/>
      <w:sz w:val="20"/>
      <w:szCs w:val="20"/>
      <w:lang w:val="pt-BR" w:eastAsia="en-US"/>
    </w:rPr>
  </w:style>
  <w:style w:type="character" w:customStyle="1" w:styleId="TextosChar">
    <w:name w:val="Textos Char"/>
    <w:link w:val="Textos"/>
    <w:rsid w:val="008E04AA"/>
    <w:rPr>
      <w:rFonts w:ascii="Arial" w:eastAsia="Calibri" w:hAnsi="Arial" w:cs="Arial"/>
      <w:color w:val="00000A"/>
      <w:sz w:val="24"/>
      <w:szCs w:val="24"/>
      <w:lang w:eastAsia="en-US"/>
    </w:rPr>
  </w:style>
  <w:style w:type="paragraph" w:customStyle="1" w:styleId="Ilustrao">
    <w:name w:val="Ilustração"/>
    <w:basedOn w:val="Normal"/>
    <w:link w:val="IlustraoChar"/>
    <w:rsid w:val="008E04AA"/>
    <w:pPr>
      <w:suppressAutoHyphens w:val="0"/>
      <w:spacing w:line="360" w:lineRule="auto"/>
      <w:jc w:val="center"/>
    </w:pPr>
    <w:rPr>
      <w:rFonts w:ascii="Arial" w:eastAsia="Calibri" w:hAnsi="Arial" w:cs="Arial"/>
      <w:color w:val="00000A"/>
      <w:shd w:val="clear" w:color="auto" w:fill="FFFFFF"/>
      <w:lang w:val="pt-BR" w:eastAsia="en-US"/>
    </w:rPr>
  </w:style>
  <w:style w:type="character" w:customStyle="1" w:styleId="CitaesChar">
    <w:name w:val="Citações Char"/>
    <w:link w:val="Citaes"/>
    <w:rsid w:val="008E04AA"/>
    <w:rPr>
      <w:rFonts w:ascii="Arial" w:eastAsia="Calibri" w:hAnsi="Arial" w:cs="Arial"/>
      <w:color w:val="00000A"/>
      <w:lang w:eastAsia="en-US"/>
    </w:rPr>
  </w:style>
  <w:style w:type="character" w:customStyle="1" w:styleId="IlustraoChar">
    <w:name w:val="Ilustração Char"/>
    <w:link w:val="Ilustrao"/>
    <w:rsid w:val="008E04AA"/>
    <w:rPr>
      <w:rFonts w:ascii="Arial" w:eastAsia="Calibri" w:hAnsi="Arial" w:cs="Arial"/>
      <w:color w:val="00000A"/>
      <w:sz w:val="24"/>
      <w:szCs w:val="24"/>
      <w:lang w:eastAsia="en-US"/>
    </w:rPr>
  </w:style>
  <w:style w:type="paragraph" w:customStyle="1" w:styleId="EstiloTexto">
    <w:name w:val="Estilo_Texto"/>
    <w:basedOn w:val="Normal"/>
    <w:rsid w:val="006B62E7"/>
    <w:pPr>
      <w:suppressAutoHyphens w:val="0"/>
      <w:spacing w:line="360" w:lineRule="auto"/>
      <w:ind w:firstLine="709"/>
      <w:jc w:val="both"/>
    </w:pPr>
    <w:rPr>
      <w:lang w:val="pt-BR" w:eastAsia="pt-BR"/>
    </w:rPr>
  </w:style>
  <w:style w:type="paragraph" w:customStyle="1" w:styleId="EstiloSubTtulo-2nvel">
    <w:name w:val="Estilo_SubTítulo-2ºnível"/>
    <w:basedOn w:val="Normal"/>
    <w:next w:val="EstiloTexto"/>
    <w:rsid w:val="006B62E7"/>
    <w:pPr>
      <w:keepNext/>
      <w:suppressAutoHyphens w:val="0"/>
      <w:spacing w:before="300" w:after="300" w:line="360" w:lineRule="auto"/>
    </w:pPr>
    <w:rPr>
      <w:b/>
      <w:i/>
      <w:lang w:val="pt-BR" w:eastAsia="pt-BR"/>
    </w:rPr>
  </w:style>
  <w:style w:type="paragraph" w:customStyle="1" w:styleId="EstiloTextoNotadeRodap">
    <w:name w:val="Estilo_Texto Nota de Rodapé"/>
    <w:basedOn w:val="Textodenotaderodap"/>
    <w:rsid w:val="006B62E7"/>
    <w:pPr>
      <w:suppressLineNumbers w:val="0"/>
      <w:suppressAutoHyphens w:val="0"/>
      <w:ind w:left="0" w:firstLine="0"/>
    </w:pPr>
    <w:rPr>
      <w:kern w:val="0"/>
      <w:lang w:eastAsia="pt-BR"/>
    </w:rPr>
  </w:style>
  <w:style w:type="paragraph" w:customStyle="1" w:styleId="EstiloReferncias">
    <w:name w:val="Estilo_Referências"/>
    <w:basedOn w:val="Normal"/>
    <w:rsid w:val="006B62E7"/>
    <w:pPr>
      <w:suppressAutoHyphens w:val="0"/>
      <w:spacing w:after="300"/>
    </w:pPr>
    <w:rPr>
      <w:rFonts w:cs="Arial"/>
      <w:szCs w:val="18"/>
      <w:lang w:val="pt-BR" w:eastAsia="pt-BR"/>
    </w:rPr>
  </w:style>
  <w:style w:type="paragraph" w:customStyle="1" w:styleId="EstiloFonte">
    <w:name w:val="Estilo_Fonte"/>
    <w:basedOn w:val="Normal"/>
    <w:next w:val="EstiloTexto"/>
    <w:rsid w:val="006B62E7"/>
    <w:pPr>
      <w:suppressAutoHyphens w:val="0"/>
    </w:pPr>
    <w:rPr>
      <w:sz w:val="20"/>
      <w:lang w:val="pt-BR" w:eastAsia="pt-BR"/>
    </w:rPr>
  </w:style>
  <w:style w:type="paragraph" w:customStyle="1" w:styleId="EstiloReferncias-Ttulo">
    <w:name w:val="Estilo_Referências-Título"/>
    <w:basedOn w:val="Normal"/>
    <w:next w:val="EstiloReferncias"/>
    <w:rsid w:val="006B62E7"/>
    <w:pPr>
      <w:suppressAutoHyphens w:val="0"/>
      <w:spacing w:before="300" w:after="300"/>
      <w:jc w:val="center"/>
    </w:pPr>
    <w:rPr>
      <w:b/>
      <w:caps/>
      <w:lang w:val="pt-BR" w:eastAsia="pt-BR"/>
    </w:rPr>
  </w:style>
  <w:style w:type="paragraph" w:customStyle="1" w:styleId="EstiloCitaoLonga">
    <w:name w:val="Estilo_Citação Longa"/>
    <w:basedOn w:val="Normal"/>
    <w:next w:val="EstiloTexto"/>
    <w:rsid w:val="006B62E7"/>
    <w:pPr>
      <w:keepLines/>
      <w:suppressAutoHyphens w:val="0"/>
      <w:spacing w:before="300" w:after="300"/>
      <w:ind w:left="2268"/>
      <w:jc w:val="both"/>
    </w:pPr>
    <w:rPr>
      <w:color w:val="000000"/>
      <w:sz w:val="20"/>
      <w:szCs w:val="20"/>
      <w:lang w:val="pt-BR" w:eastAsia="pt-BR"/>
    </w:rPr>
  </w:style>
  <w:style w:type="paragraph" w:customStyle="1" w:styleId="EstiloLegenda">
    <w:name w:val="Estilo_Legenda"/>
    <w:basedOn w:val="Legenda"/>
    <w:next w:val="EstiloFonte"/>
    <w:rsid w:val="006B62E7"/>
    <w:pPr>
      <w:suppressAutoHyphens w:val="0"/>
      <w:spacing w:before="100" w:after="100" w:line="240" w:lineRule="auto"/>
      <w:jc w:val="left"/>
    </w:pPr>
    <w:rPr>
      <w:rFonts w:ascii="Times New Roman" w:hAnsi="Times New Roman"/>
      <w:b w:val="0"/>
      <w:bCs/>
      <w:color w:val="auto"/>
      <w:sz w:val="20"/>
      <w:szCs w:val="20"/>
      <w:lang w:val="pt-BR" w:eastAsia="pt-BR"/>
    </w:rPr>
  </w:style>
  <w:style w:type="paragraph" w:customStyle="1" w:styleId="POTitulodoposter">
    <w:name w:val="PO_Titulo do poster"/>
    <w:basedOn w:val="Ttulo1"/>
    <w:rsid w:val="006B62E7"/>
    <w:pPr>
      <w:keepNext/>
      <w:numPr>
        <w:ilvl w:val="0"/>
        <w:numId w:val="0"/>
      </w:numPr>
      <w:suppressAutoHyphens w:val="0"/>
      <w:spacing w:after="0" w:line="360" w:lineRule="auto"/>
      <w:contextualSpacing/>
      <w:jc w:val="center"/>
    </w:pPr>
    <w:rPr>
      <w:rFonts w:ascii="Times New Roman" w:eastAsia="MS Gothic" w:hAnsi="Times New Roman"/>
      <w:b w:val="0"/>
      <w:bCs w:val="0"/>
      <w:color w:val="auto"/>
      <w:kern w:val="32"/>
      <w:sz w:val="28"/>
      <w:szCs w:val="28"/>
      <w:lang w:val="x-none" w:eastAsia="x-none"/>
    </w:rPr>
  </w:style>
  <w:style w:type="paragraph" w:customStyle="1" w:styleId="COcorpodotexto">
    <w:name w:val="CO_corpo do texto"/>
    <w:basedOn w:val="Normal"/>
    <w:rsid w:val="006B62E7"/>
    <w:pPr>
      <w:suppressAutoHyphens w:val="0"/>
      <w:spacing w:line="360" w:lineRule="auto"/>
      <w:ind w:firstLine="709"/>
      <w:contextualSpacing/>
      <w:jc w:val="both"/>
    </w:pPr>
    <w:rPr>
      <w:rFonts w:eastAsia="MS Mincho"/>
      <w:lang w:val="pt-BR" w:eastAsia="en-US"/>
    </w:rPr>
  </w:style>
  <w:style w:type="paragraph" w:styleId="Saudao">
    <w:name w:val="Salutation"/>
    <w:basedOn w:val="Normal"/>
    <w:next w:val="Normal"/>
    <w:link w:val="SaudaoChar"/>
    <w:uiPriority w:val="99"/>
    <w:unhideWhenUsed/>
    <w:rsid w:val="006B62E7"/>
    <w:pPr>
      <w:suppressAutoHyphens w:val="0"/>
      <w:spacing w:after="200" w:line="276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SaudaoChar">
    <w:name w:val="Saudação Char"/>
    <w:basedOn w:val="Fontepargpadro"/>
    <w:link w:val="Saudao"/>
    <w:uiPriority w:val="99"/>
    <w:rsid w:val="006B62E7"/>
    <w:rPr>
      <w:rFonts w:ascii="Calibri" w:eastAsia="Calibri" w:hAnsi="Calibri"/>
      <w:lang w:val="x-none" w:eastAsia="x-none"/>
    </w:rPr>
  </w:style>
  <w:style w:type="paragraph" w:customStyle="1" w:styleId="LO-normal">
    <w:name w:val="LO-normal"/>
    <w:rsid w:val="006B62E7"/>
    <w:rPr>
      <w:rFonts w:ascii="Calibri" w:eastAsia="NSimSun" w:hAnsi="Calibri" w:cs="Lucida Sans"/>
      <w:sz w:val="24"/>
      <w:szCs w:val="24"/>
      <w:lang w:eastAsia="zh-CN" w:bidi="hi-IN"/>
    </w:rPr>
  </w:style>
  <w:style w:type="paragraph" w:customStyle="1" w:styleId="EstiloResumo-Texto">
    <w:name w:val="Estilo_Resumo-Texto"/>
    <w:basedOn w:val="Normal"/>
    <w:rsid w:val="006B62E7"/>
    <w:pPr>
      <w:suppressAutoHyphens w:val="0"/>
      <w:jc w:val="both"/>
    </w:pPr>
    <w:rPr>
      <w:lang w:val="pt-BR" w:eastAsia="pt-BR"/>
    </w:rPr>
  </w:style>
  <w:style w:type="paragraph" w:customStyle="1" w:styleId="SEOPRIMRIA">
    <w:name w:val="SEÇÃO PRIMÁRIA"/>
    <w:basedOn w:val="PargrafodaLista"/>
    <w:link w:val="SEOPRIMRIAChar"/>
    <w:rsid w:val="006B62E7"/>
    <w:pPr>
      <w:numPr>
        <w:numId w:val="4"/>
      </w:numPr>
      <w:spacing w:line="360" w:lineRule="auto"/>
      <w:contextualSpacing/>
      <w:jc w:val="both"/>
    </w:pPr>
    <w:rPr>
      <w:rFonts w:ascii="Arial" w:eastAsiaTheme="minorHAnsi" w:hAnsi="Arial" w:cs="Arial"/>
      <w:szCs w:val="28"/>
      <w:lang w:eastAsia="en-US"/>
    </w:rPr>
  </w:style>
  <w:style w:type="character" w:customStyle="1" w:styleId="SEOPRIMRIAChar">
    <w:name w:val="SEÇÃO PRIMÁRIA Char"/>
    <w:basedOn w:val="PargrafodaListaChar"/>
    <w:link w:val="SEOPRIMRIA"/>
    <w:rsid w:val="006B62E7"/>
    <w:rPr>
      <w:rFonts w:ascii="Arial" w:eastAsiaTheme="minorHAnsi" w:hAnsi="Arial" w:cs="Arial"/>
      <w:sz w:val="24"/>
      <w:szCs w:val="28"/>
      <w:lang w:eastAsia="en-US"/>
    </w:rPr>
  </w:style>
  <w:style w:type="paragraph" w:customStyle="1" w:styleId="TITULOPRINCIPAL">
    <w:name w:val="TITULO PRINCIPAL"/>
    <w:basedOn w:val="Normal"/>
    <w:link w:val="TITULOPRINCIPALChar"/>
    <w:rsid w:val="006B62E7"/>
    <w:pPr>
      <w:suppressAutoHyphens w:val="0"/>
      <w:spacing w:before="120" w:after="120" w:line="360" w:lineRule="auto"/>
    </w:pPr>
    <w:rPr>
      <w:rFonts w:eastAsiaTheme="minorHAnsi"/>
      <w:b/>
      <w:szCs w:val="22"/>
      <w:lang w:val="pt-BR" w:eastAsia="en-US"/>
    </w:rPr>
  </w:style>
  <w:style w:type="character" w:customStyle="1" w:styleId="TITULOPRINCIPALChar">
    <w:name w:val="TITULO PRINCIPAL Char"/>
    <w:basedOn w:val="Fontepargpadro"/>
    <w:link w:val="TITULOPRINCIPAL"/>
    <w:rsid w:val="006B62E7"/>
    <w:rPr>
      <w:rFonts w:eastAsiaTheme="minorHAnsi"/>
      <w:b/>
      <w:sz w:val="24"/>
      <w:szCs w:val="22"/>
      <w:lang w:eastAsia="en-US"/>
    </w:rPr>
  </w:style>
  <w:style w:type="paragraph" w:customStyle="1" w:styleId="PDtituloartigo">
    <w:name w:val="PD_titulo_artigo"/>
    <w:basedOn w:val="Normal"/>
    <w:rsid w:val="00EA6CBE"/>
    <w:pPr>
      <w:pBdr>
        <w:top w:val="nil"/>
        <w:left w:val="nil"/>
        <w:bottom w:val="nil"/>
        <w:right w:val="nil"/>
        <w:between w:val="nil"/>
      </w:pBdr>
      <w:suppressAutoHyphens w:val="0"/>
      <w:spacing w:after="120"/>
      <w:jc w:val="both"/>
    </w:pPr>
    <w:rPr>
      <w:rFonts w:ascii="Calibri" w:eastAsia="Calibri" w:hAnsi="Calibri" w:cs="Calibri"/>
      <w:b/>
      <w:sz w:val="36"/>
      <w:lang w:val="pt-BR" w:eastAsia="pt-BR"/>
    </w:rPr>
  </w:style>
  <w:style w:type="paragraph" w:customStyle="1" w:styleId="PDresumo">
    <w:name w:val="PD_resumo"/>
    <w:basedOn w:val="Normal"/>
    <w:rsid w:val="00EA6CBE"/>
    <w:pPr>
      <w:pBdr>
        <w:top w:val="nil"/>
        <w:left w:val="nil"/>
        <w:bottom w:val="nil"/>
        <w:right w:val="nil"/>
        <w:between w:val="nil"/>
      </w:pBdr>
      <w:suppressAutoHyphens w:val="0"/>
      <w:spacing w:after="120"/>
      <w:jc w:val="both"/>
    </w:pPr>
    <w:rPr>
      <w:rFonts w:ascii="Calibri" w:eastAsia="Calibri" w:hAnsi="Calibri" w:cs="Calibri"/>
      <w:lang w:val="pt-BR" w:eastAsia="pt-BR"/>
    </w:rPr>
  </w:style>
  <w:style w:type="paragraph" w:customStyle="1" w:styleId="PDautores">
    <w:name w:val="PD_autores"/>
    <w:basedOn w:val="Normal"/>
    <w:rsid w:val="00EA6CBE"/>
    <w:pPr>
      <w:pBdr>
        <w:top w:val="nil"/>
        <w:left w:val="nil"/>
        <w:bottom w:val="nil"/>
        <w:right w:val="nil"/>
        <w:between w:val="nil"/>
      </w:pBdr>
      <w:suppressAutoHyphens w:val="0"/>
      <w:spacing w:after="120"/>
      <w:jc w:val="both"/>
    </w:pPr>
    <w:rPr>
      <w:rFonts w:ascii="Calibri" w:eastAsia="Calibri" w:hAnsi="Calibri" w:cs="Calibri"/>
      <w:lang w:val="pt-BR" w:eastAsia="pt-BR"/>
    </w:rPr>
  </w:style>
  <w:style w:type="paragraph" w:customStyle="1" w:styleId="PDtitulo1">
    <w:name w:val="PD_titulo_1"/>
    <w:basedOn w:val="Normal"/>
    <w:next w:val="Normal"/>
    <w:rsid w:val="00EA6CBE"/>
    <w:pPr>
      <w:numPr>
        <w:numId w:val="5"/>
      </w:numPr>
      <w:pBdr>
        <w:top w:val="nil"/>
        <w:left w:val="nil"/>
        <w:bottom w:val="nil"/>
        <w:right w:val="nil"/>
        <w:between w:val="nil"/>
      </w:pBdr>
      <w:suppressAutoHyphens w:val="0"/>
      <w:spacing w:before="120" w:after="120"/>
      <w:jc w:val="both"/>
      <w:outlineLvl w:val="0"/>
    </w:pPr>
    <w:rPr>
      <w:rFonts w:ascii="Calibri" w:eastAsia="Calibri" w:hAnsi="Calibri" w:cs="Calibri"/>
      <w:b/>
      <w:sz w:val="28"/>
      <w:lang w:val="pt-BR" w:eastAsia="pt-BR"/>
    </w:rPr>
  </w:style>
  <w:style w:type="paragraph" w:customStyle="1" w:styleId="PDsubtitulo">
    <w:name w:val="PD_subtitulo"/>
    <w:basedOn w:val="Normal"/>
    <w:next w:val="PDresumo"/>
    <w:rsid w:val="00EA6CBE"/>
    <w:pPr>
      <w:pBdr>
        <w:top w:val="nil"/>
        <w:left w:val="nil"/>
        <w:bottom w:val="nil"/>
        <w:right w:val="nil"/>
        <w:between w:val="nil"/>
      </w:pBdr>
      <w:suppressAutoHyphens w:val="0"/>
      <w:spacing w:before="360"/>
      <w:jc w:val="both"/>
    </w:pPr>
    <w:rPr>
      <w:rFonts w:ascii="Calibri" w:eastAsia="Calibri" w:hAnsi="Calibri" w:cs="Calibri"/>
      <w:b/>
      <w:sz w:val="28"/>
      <w:lang w:val="pt-BR" w:eastAsia="pt-BR"/>
    </w:rPr>
  </w:style>
  <w:style w:type="paragraph" w:customStyle="1" w:styleId="PDtitulo2">
    <w:name w:val="PD_titulo_2"/>
    <w:basedOn w:val="PDtitulo1"/>
    <w:next w:val="Normal"/>
    <w:rsid w:val="00EA6CBE"/>
    <w:pPr>
      <w:numPr>
        <w:ilvl w:val="1"/>
      </w:numPr>
    </w:pPr>
    <w:rPr>
      <w:sz w:val="24"/>
    </w:rPr>
  </w:style>
  <w:style w:type="paragraph" w:customStyle="1" w:styleId="PDtitulo3">
    <w:name w:val="PD_titulo_3"/>
    <w:basedOn w:val="PDtitulo1"/>
    <w:next w:val="Normal"/>
    <w:rsid w:val="00EA6CBE"/>
    <w:pPr>
      <w:numPr>
        <w:ilvl w:val="2"/>
      </w:numPr>
    </w:pPr>
    <w:rPr>
      <w:i/>
      <w:sz w:val="24"/>
    </w:rPr>
  </w:style>
  <w:style w:type="paragraph" w:customStyle="1" w:styleId="PDreferencias">
    <w:name w:val="PD_referencias"/>
    <w:basedOn w:val="Normal"/>
    <w:rsid w:val="00EA6CBE"/>
    <w:pPr>
      <w:pBdr>
        <w:top w:val="nil"/>
        <w:left w:val="nil"/>
        <w:bottom w:val="nil"/>
        <w:right w:val="nil"/>
        <w:between w:val="nil"/>
      </w:pBdr>
      <w:suppressAutoHyphens w:val="0"/>
      <w:spacing w:after="120"/>
      <w:jc w:val="both"/>
    </w:pPr>
    <w:rPr>
      <w:rFonts w:ascii="Calibri" w:eastAsia="Calibri" w:hAnsi="Calibri" w:cs="Calibri"/>
      <w:lang w:val="pt-BR" w:eastAsia="pt-BR"/>
    </w:rPr>
  </w:style>
  <w:style w:type="character" w:customStyle="1" w:styleId="thspan">
    <w:name w:val="thspan"/>
    <w:basedOn w:val="Fontepargpadro"/>
    <w:rsid w:val="00EA6CBE"/>
  </w:style>
  <w:style w:type="paragraph" w:customStyle="1" w:styleId="V-SIPEM-Pargrafos">
    <w:name w:val="V-SIPEM - Parágrafos"/>
    <w:rsid w:val="009705E4"/>
    <w:pPr>
      <w:spacing w:line="360" w:lineRule="auto"/>
      <w:ind w:firstLine="567"/>
      <w:jc w:val="both"/>
    </w:pPr>
    <w:rPr>
      <w:snapToGrid w:val="0"/>
      <w:sz w:val="24"/>
    </w:rPr>
  </w:style>
  <w:style w:type="table" w:customStyle="1" w:styleId="Tabelacomgrade2">
    <w:name w:val="Tabela com grade2"/>
    <w:basedOn w:val="Tabelanormal"/>
    <w:next w:val="Tabelacomgrade"/>
    <w:uiPriority w:val="59"/>
    <w:rsid w:val="00AE611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/>
    <w:lsdException w:name="heading 8" w:uiPriority="9"/>
    <w:lsdException w:name="heading 9" w:uiPriority="9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semiHidden="0" w:uiPriority="35" w:unhideWhenUsed="0" w:qFormat="1"/>
    <w:lsdException w:name="page number" w:uiPriority="0"/>
    <w:lsdException w:name="endnote reference" w:uiPriority="0"/>
    <w:lsdException w:name="List" w:uiPriority="0"/>
    <w:lsdException w:name="Title" w:semiHidden="0" w:uiPriority="10" w:unhideWhenUsed="0"/>
    <w:lsdException w:name="Default Paragraph Font" w:uiPriority="1"/>
    <w:lsdException w:name="Body Text" w:uiPriority="1" w:qFormat="1"/>
    <w:lsdException w:name="Subtitle" w:semiHidden="0" w:uiPriority="11" w:unhideWhenUsed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Table Simple 2" w:uiPriority="0"/>
    <w:lsdException w:name="Table Classic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0"/>
    <w:lsdException w:name="TOC Heading" w:uiPriority="39"/>
  </w:latentStyles>
  <w:style w:type="paragraph" w:default="1" w:styleId="Normal">
    <w:name w:val="Normal"/>
    <w:rsid w:val="00300E71"/>
    <w:pPr>
      <w:suppressAutoHyphens/>
    </w:pPr>
    <w:rPr>
      <w:sz w:val="24"/>
      <w:szCs w:val="24"/>
      <w:lang w:val="pt-PT" w:eastAsia="zh-CN"/>
    </w:rPr>
  </w:style>
  <w:style w:type="paragraph" w:styleId="Ttulo1">
    <w:name w:val="heading 1"/>
    <w:aliases w:val="Títulos do Texto"/>
    <w:basedOn w:val="Ttulo2"/>
    <w:next w:val="Normal"/>
    <w:link w:val="Ttulo1Char"/>
    <w:uiPriority w:val="1"/>
    <w:qFormat/>
    <w:rsid w:val="00A5391A"/>
    <w:pPr>
      <w:keepNext w:val="0"/>
      <w:spacing w:line="240" w:lineRule="exact"/>
      <w:ind w:left="0" w:firstLine="0"/>
      <w:jc w:val="both"/>
      <w:outlineLvl w:val="0"/>
    </w:pPr>
    <w:rPr>
      <w:rFonts w:ascii="Cambria" w:hAnsi="Cambria"/>
      <w:caps/>
      <w:color w:val="943634" w:themeColor="accent2" w:themeShade="BF"/>
      <w:sz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rsid w:val="000C2807"/>
    <w:pPr>
      <w:keepNext/>
      <w:numPr>
        <w:ilvl w:val="1"/>
        <w:numId w:val="1"/>
      </w:numPr>
      <w:spacing w:after="120"/>
      <w:outlineLvl w:val="1"/>
    </w:pPr>
    <w:rPr>
      <w:b/>
      <w:bCs/>
      <w:szCs w:val="20"/>
      <w:lang w:val="pt-BR"/>
    </w:rPr>
  </w:style>
  <w:style w:type="paragraph" w:styleId="Ttulo3">
    <w:name w:val="heading 3"/>
    <w:basedOn w:val="Normal"/>
    <w:next w:val="Normal"/>
    <w:link w:val="Ttulo3Char"/>
    <w:uiPriority w:val="9"/>
    <w:rsid w:val="00FD2F61"/>
    <w:pPr>
      <w:jc w:val="center"/>
      <w:outlineLvl w:val="2"/>
    </w:pPr>
    <w:rPr>
      <w:rFonts w:ascii="Impact" w:hAnsi="Impact" w:cs="Arial"/>
      <w:noProof/>
      <w:color w:val="FFFFFF" w:themeColor="background1"/>
      <w:sz w:val="90"/>
      <w:szCs w:val="90"/>
      <w:lang w:val="pt-BR" w:eastAsia="pt-BR"/>
    </w:rPr>
  </w:style>
  <w:style w:type="paragraph" w:styleId="Ttulo4">
    <w:name w:val="heading 4"/>
    <w:aliases w:val="Título C"/>
    <w:basedOn w:val="Normal"/>
    <w:next w:val="Normal"/>
    <w:link w:val="Ttulo4Char"/>
    <w:uiPriority w:val="9"/>
    <w:rsid w:val="000C2807"/>
    <w:pPr>
      <w:keepNext/>
      <w:numPr>
        <w:ilvl w:val="3"/>
        <w:numId w:val="1"/>
      </w:numPr>
      <w:outlineLvl w:val="3"/>
    </w:pPr>
    <w:rPr>
      <w:b/>
      <w:color w:val="000000"/>
    </w:rPr>
  </w:style>
  <w:style w:type="paragraph" w:styleId="Ttulo5">
    <w:name w:val="heading 5"/>
    <w:aliases w:val="Título Artigo"/>
    <w:basedOn w:val="Normal"/>
    <w:next w:val="Normal"/>
    <w:link w:val="Ttulo5Char"/>
    <w:uiPriority w:val="9"/>
    <w:qFormat/>
    <w:rsid w:val="007529ED"/>
    <w:pPr>
      <w:jc w:val="both"/>
      <w:outlineLvl w:val="4"/>
    </w:pPr>
    <w:rPr>
      <w:rFonts w:asciiTheme="majorHAnsi" w:hAnsiTheme="majorHAnsi" w:cs="Arial"/>
      <w:i/>
      <w:color w:val="F28D4C"/>
      <w:sz w:val="40"/>
      <w:szCs w:val="30"/>
      <w:lang w:val="pt-BR" w:eastAsia="pt-BR"/>
    </w:rPr>
  </w:style>
  <w:style w:type="paragraph" w:styleId="Ttulo6">
    <w:name w:val="heading 6"/>
    <w:aliases w:val="Titulo Autores"/>
    <w:basedOn w:val="Normal"/>
    <w:next w:val="Normal"/>
    <w:link w:val="Ttulo6Char"/>
    <w:uiPriority w:val="9"/>
    <w:qFormat/>
    <w:rsid w:val="00FD2F61"/>
    <w:pPr>
      <w:spacing w:after="120" w:line="240" w:lineRule="exact"/>
      <w:jc w:val="both"/>
      <w:outlineLvl w:val="5"/>
    </w:pPr>
    <w:rPr>
      <w:i/>
      <w:color w:val="F28D4C"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rsid w:val="00DA5128"/>
    <w:pPr>
      <w:spacing w:line="360" w:lineRule="auto"/>
      <w:jc w:val="both"/>
      <w:outlineLvl w:val="6"/>
    </w:pPr>
    <w:rPr>
      <w:rFonts w:ascii="HelvLight" w:hAnsi="HelvLight"/>
    </w:rPr>
  </w:style>
  <w:style w:type="paragraph" w:styleId="Ttulo8">
    <w:name w:val="heading 8"/>
    <w:basedOn w:val="Normal"/>
    <w:next w:val="Normal"/>
    <w:link w:val="Ttulo8Char"/>
    <w:uiPriority w:val="9"/>
    <w:rsid w:val="001027D4"/>
    <w:pPr>
      <w:keepNext/>
      <w:keepLines/>
      <w:suppressAutoHyphens w:val="0"/>
      <w:spacing w:before="200" w:line="360" w:lineRule="auto"/>
      <w:ind w:left="1440" w:hanging="1440"/>
      <w:jc w:val="both"/>
      <w:outlineLvl w:val="7"/>
    </w:pPr>
    <w:rPr>
      <w:rFonts w:ascii="Calibri" w:eastAsia="MS Gothic" w:hAnsi="Calibri"/>
      <w:color w:val="40404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har"/>
    <w:uiPriority w:val="9"/>
    <w:rsid w:val="001027D4"/>
    <w:pPr>
      <w:keepNext/>
      <w:keepLines/>
      <w:suppressAutoHyphens w:val="0"/>
      <w:spacing w:before="200" w:line="360" w:lineRule="auto"/>
      <w:ind w:left="1584" w:hanging="1584"/>
      <w:jc w:val="both"/>
      <w:outlineLvl w:val="8"/>
    </w:pPr>
    <w:rPr>
      <w:rFonts w:ascii="Calibri" w:eastAsia="MS Gothic" w:hAnsi="Calibri"/>
      <w:i/>
      <w:iCs/>
      <w:color w:val="404040"/>
      <w:sz w:val="20"/>
      <w:szCs w:val="20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"/>
    <w:rsid w:val="001027D4"/>
    <w:rPr>
      <w:b/>
      <w:bCs/>
      <w:sz w:val="24"/>
      <w:lang w:eastAsia="zh-CN"/>
    </w:rPr>
  </w:style>
  <w:style w:type="character" w:customStyle="1" w:styleId="Ttulo1Char">
    <w:name w:val="Título 1 Char"/>
    <w:aliases w:val="Títulos do Texto Char"/>
    <w:link w:val="Ttulo1"/>
    <w:qFormat/>
    <w:rsid w:val="00A5391A"/>
    <w:rPr>
      <w:rFonts w:ascii="Cambria" w:hAnsi="Cambria"/>
      <w:b/>
      <w:bCs/>
      <w:caps/>
      <w:color w:val="943634" w:themeColor="accent2" w:themeShade="BF"/>
    </w:rPr>
  </w:style>
  <w:style w:type="character" w:customStyle="1" w:styleId="Ttulo3Char">
    <w:name w:val="Título 3 Char"/>
    <w:link w:val="Ttulo3"/>
    <w:uiPriority w:val="9"/>
    <w:rsid w:val="00FD2F61"/>
    <w:rPr>
      <w:rFonts w:ascii="Impact" w:hAnsi="Impact" w:cs="Arial"/>
      <w:noProof/>
      <w:color w:val="FFFFFF" w:themeColor="background1"/>
      <w:sz w:val="90"/>
      <w:szCs w:val="90"/>
    </w:rPr>
  </w:style>
  <w:style w:type="character" w:customStyle="1" w:styleId="Ttulo4Char">
    <w:name w:val="Título 4 Char"/>
    <w:aliases w:val="Título C Char"/>
    <w:basedOn w:val="Fontepargpadro"/>
    <w:link w:val="Ttulo4"/>
    <w:uiPriority w:val="9"/>
    <w:rsid w:val="009B1F66"/>
    <w:rPr>
      <w:b/>
      <w:color w:val="000000"/>
      <w:sz w:val="24"/>
      <w:szCs w:val="24"/>
      <w:lang w:val="pt-PT" w:eastAsia="zh-CN"/>
    </w:rPr>
  </w:style>
  <w:style w:type="character" w:customStyle="1" w:styleId="Ttulo5Char">
    <w:name w:val="Título 5 Char"/>
    <w:aliases w:val="Título Artigo Char"/>
    <w:basedOn w:val="Fontepargpadro"/>
    <w:link w:val="Ttulo5"/>
    <w:rsid w:val="007529ED"/>
    <w:rPr>
      <w:rFonts w:asciiTheme="majorHAnsi" w:hAnsiTheme="majorHAnsi" w:cs="Arial"/>
      <w:i/>
      <w:color w:val="F28D4C"/>
      <w:sz w:val="40"/>
      <w:szCs w:val="30"/>
    </w:rPr>
  </w:style>
  <w:style w:type="character" w:customStyle="1" w:styleId="Ttulo6Char">
    <w:name w:val="Título 6 Char"/>
    <w:aliases w:val="Titulo Autores Char"/>
    <w:basedOn w:val="Fontepargpadro"/>
    <w:link w:val="Ttulo6"/>
    <w:rsid w:val="00717243"/>
    <w:rPr>
      <w:i/>
      <w:color w:val="F28D4C"/>
      <w:sz w:val="26"/>
      <w:szCs w:val="26"/>
      <w:lang w:val="pt-PT" w:eastAsia="zh-CN"/>
    </w:rPr>
  </w:style>
  <w:style w:type="character" w:customStyle="1" w:styleId="Ttulo7Char">
    <w:name w:val="Título 7 Char"/>
    <w:basedOn w:val="Fontepargpadro"/>
    <w:link w:val="Ttulo7"/>
    <w:uiPriority w:val="9"/>
    <w:rsid w:val="00717243"/>
    <w:rPr>
      <w:rFonts w:ascii="HelvLight" w:hAnsi="HelvLight"/>
      <w:sz w:val="24"/>
      <w:szCs w:val="24"/>
      <w:lang w:val="pt-PT" w:eastAsia="zh-CN"/>
    </w:rPr>
  </w:style>
  <w:style w:type="character" w:customStyle="1" w:styleId="Ttulo8Char">
    <w:name w:val="Título 8 Char"/>
    <w:basedOn w:val="Fontepargpadro"/>
    <w:link w:val="Ttulo8"/>
    <w:uiPriority w:val="9"/>
    <w:rsid w:val="001027D4"/>
    <w:rPr>
      <w:rFonts w:ascii="Calibri" w:eastAsia="MS Gothic" w:hAnsi="Calibri"/>
      <w:color w:val="404040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1027D4"/>
    <w:rPr>
      <w:rFonts w:ascii="Calibri" w:eastAsia="MS Gothic" w:hAnsi="Calibri"/>
      <w:i/>
      <w:iCs/>
      <w:color w:val="404040"/>
      <w:lang w:val="en-US" w:eastAsia="en-US"/>
    </w:rPr>
  </w:style>
  <w:style w:type="character" w:customStyle="1" w:styleId="WW8Num1z0">
    <w:name w:val="WW8Num1z0"/>
    <w:rsid w:val="000C2807"/>
  </w:style>
  <w:style w:type="character" w:customStyle="1" w:styleId="WW8Num2z0">
    <w:name w:val="WW8Num2z0"/>
    <w:rsid w:val="000C2807"/>
    <w:rPr>
      <w:rFonts w:ascii="Symbol" w:hAnsi="Symbol" w:cs="Symbol" w:hint="default"/>
    </w:rPr>
  </w:style>
  <w:style w:type="character" w:customStyle="1" w:styleId="WW8Num3z0">
    <w:name w:val="WW8Num3z0"/>
    <w:rsid w:val="000C2807"/>
    <w:rPr>
      <w:rFonts w:ascii="Symbol" w:hAnsi="Symbol" w:cs="Symbol" w:hint="default"/>
    </w:rPr>
  </w:style>
  <w:style w:type="character" w:customStyle="1" w:styleId="WW8Num3z1">
    <w:name w:val="WW8Num3z1"/>
    <w:rsid w:val="000C2807"/>
    <w:rPr>
      <w:rFonts w:ascii="Courier New" w:hAnsi="Courier New" w:cs="Courier New" w:hint="default"/>
    </w:rPr>
  </w:style>
  <w:style w:type="character" w:customStyle="1" w:styleId="WW8Num3z2">
    <w:name w:val="WW8Num3z2"/>
    <w:rsid w:val="000C2807"/>
    <w:rPr>
      <w:rFonts w:ascii="Wingdings" w:hAnsi="Wingdings" w:cs="Wingdings" w:hint="default"/>
    </w:rPr>
  </w:style>
  <w:style w:type="character" w:customStyle="1" w:styleId="WW8Num4z0">
    <w:name w:val="WW8Num4z0"/>
    <w:rsid w:val="000C2807"/>
  </w:style>
  <w:style w:type="character" w:customStyle="1" w:styleId="WW8Num4z1">
    <w:name w:val="WW8Num4z1"/>
    <w:rsid w:val="000C2807"/>
  </w:style>
  <w:style w:type="character" w:customStyle="1" w:styleId="WW8Num4z2">
    <w:name w:val="WW8Num4z2"/>
    <w:rsid w:val="000C2807"/>
  </w:style>
  <w:style w:type="character" w:customStyle="1" w:styleId="WW8Num4z3">
    <w:name w:val="WW8Num4z3"/>
    <w:rsid w:val="000C2807"/>
  </w:style>
  <w:style w:type="character" w:customStyle="1" w:styleId="WW8Num4z4">
    <w:name w:val="WW8Num4z4"/>
    <w:rsid w:val="000C2807"/>
  </w:style>
  <w:style w:type="character" w:customStyle="1" w:styleId="WW8Num4z5">
    <w:name w:val="WW8Num4z5"/>
    <w:rsid w:val="000C2807"/>
  </w:style>
  <w:style w:type="character" w:customStyle="1" w:styleId="WW8Num4z6">
    <w:name w:val="WW8Num4z6"/>
    <w:rsid w:val="000C2807"/>
  </w:style>
  <w:style w:type="character" w:customStyle="1" w:styleId="WW8Num4z7">
    <w:name w:val="WW8Num4z7"/>
    <w:rsid w:val="000C2807"/>
  </w:style>
  <w:style w:type="character" w:customStyle="1" w:styleId="WW8Num4z8">
    <w:name w:val="WW8Num4z8"/>
    <w:rsid w:val="000C2807"/>
  </w:style>
  <w:style w:type="character" w:customStyle="1" w:styleId="WW8Num5z0">
    <w:name w:val="WW8Num5z0"/>
    <w:rsid w:val="000C2807"/>
    <w:rPr>
      <w:rFonts w:ascii="Symbol" w:hAnsi="Symbol" w:cs="Symbol" w:hint="default"/>
      <w:lang w:val="pt-BR"/>
    </w:rPr>
  </w:style>
  <w:style w:type="character" w:customStyle="1" w:styleId="WW8Num5z1">
    <w:name w:val="WW8Num5z1"/>
    <w:rsid w:val="000C2807"/>
    <w:rPr>
      <w:rFonts w:ascii="Courier New" w:hAnsi="Courier New" w:cs="Courier New" w:hint="default"/>
    </w:rPr>
  </w:style>
  <w:style w:type="character" w:customStyle="1" w:styleId="WW8Num5z2">
    <w:name w:val="WW8Num5z2"/>
    <w:rsid w:val="000C2807"/>
    <w:rPr>
      <w:rFonts w:ascii="Wingdings" w:hAnsi="Wingdings" w:cs="Wingdings" w:hint="default"/>
    </w:rPr>
  </w:style>
  <w:style w:type="character" w:customStyle="1" w:styleId="WW8Num6z0">
    <w:name w:val="WW8Num6z0"/>
    <w:rsid w:val="000C2807"/>
    <w:rPr>
      <w:rFonts w:ascii="Symbol" w:hAnsi="Symbol" w:cs="Symbol" w:hint="default"/>
    </w:rPr>
  </w:style>
  <w:style w:type="character" w:customStyle="1" w:styleId="WW8Num6z1">
    <w:name w:val="WW8Num6z1"/>
    <w:rsid w:val="000C2807"/>
    <w:rPr>
      <w:rFonts w:ascii="Courier New" w:hAnsi="Courier New" w:cs="Courier New" w:hint="default"/>
    </w:rPr>
  </w:style>
  <w:style w:type="character" w:customStyle="1" w:styleId="WW8Num6z2">
    <w:name w:val="WW8Num6z2"/>
    <w:rsid w:val="000C2807"/>
    <w:rPr>
      <w:rFonts w:ascii="Wingdings" w:hAnsi="Wingdings" w:cs="Wingdings" w:hint="default"/>
    </w:rPr>
  </w:style>
  <w:style w:type="character" w:customStyle="1" w:styleId="WW8Num7z0">
    <w:name w:val="WW8Num7z0"/>
    <w:rsid w:val="000C2807"/>
    <w:rPr>
      <w:rFonts w:hint="default"/>
      <w:lang w:val="it-IT"/>
    </w:rPr>
  </w:style>
  <w:style w:type="character" w:customStyle="1" w:styleId="WW8Num7z1">
    <w:name w:val="WW8Num7z1"/>
    <w:rsid w:val="000C2807"/>
  </w:style>
  <w:style w:type="character" w:customStyle="1" w:styleId="WW8Num7z2">
    <w:name w:val="WW8Num7z2"/>
    <w:rsid w:val="000C2807"/>
  </w:style>
  <w:style w:type="character" w:customStyle="1" w:styleId="WW8Num7z3">
    <w:name w:val="WW8Num7z3"/>
    <w:rsid w:val="000C2807"/>
  </w:style>
  <w:style w:type="character" w:customStyle="1" w:styleId="WW8Num7z4">
    <w:name w:val="WW8Num7z4"/>
    <w:rsid w:val="000C2807"/>
  </w:style>
  <w:style w:type="character" w:customStyle="1" w:styleId="WW8Num7z5">
    <w:name w:val="WW8Num7z5"/>
    <w:rsid w:val="000C2807"/>
  </w:style>
  <w:style w:type="character" w:customStyle="1" w:styleId="WW8Num7z6">
    <w:name w:val="WW8Num7z6"/>
    <w:rsid w:val="000C2807"/>
  </w:style>
  <w:style w:type="character" w:customStyle="1" w:styleId="WW8Num7z7">
    <w:name w:val="WW8Num7z7"/>
    <w:rsid w:val="000C2807"/>
  </w:style>
  <w:style w:type="character" w:customStyle="1" w:styleId="WW8Num7z8">
    <w:name w:val="WW8Num7z8"/>
    <w:rsid w:val="000C2807"/>
  </w:style>
  <w:style w:type="character" w:customStyle="1" w:styleId="WW8Num8z0">
    <w:name w:val="WW8Num8z0"/>
    <w:rsid w:val="000C2807"/>
    <w:rPr>
      <w:rFonts w:hint="default"/>
      <w:lang w:val="it-IT"/>
    </w:rPr>
  </w:style>
  <w:style w:type="character" w:customStyle="1" w:styleId="WW8Num8z1">
    <w:name w:val="WW8Num8z1"/>
    <w:rsid w:val="000C2807"/>
  </w:style>
  <w:style w:type="character" w:customStyle="1" w:styleId="WW8Num8z2">
    <w:name w:val="WW8Num8z2"/>
    <w:rsid w:val="000C2807"/>
  </w:style>
  <w:style w:type="character" w:customStyle="1" w:styleId="WW8Num8z3">
    <w:name w:val="WW8Num8z3"/>
    <w:rsid w:val="000C2807"/>
  </w:style>
  <w:style w:type="character" w:customStyle="1" w:styleId="WW8Num8z4">
    <w:name w:val="WW8Num8z4"/>
    <w:rsid w:val="000C2807"/>
  </w:style>
  <w:style w:type="character" w:customStyle="1" w:styleId="WW8Num8z5">
    <w:name w:val="WW8Num8z5"/>
    <w:rsid w:val="000C2807"/>
  </w:style>
  <w:style w:type="character" w:customStyle="1" w:styleId="WW8Num8z6">
    <w:name w:val="WW8Num8z6"/>
    <w:rsid w:val="000C2807"/>
  </w:style>
  <w:style w:type="character" w:customStyle="1" w:styleId="WW8Num8z7">
    <w:name w:val="WW8Num8z7"/>
    <w:rsid w:val="000C2807"/>
  </w:style>
  <w:style w:type="character" w:customStyle="1" w:styleId="WW8Num8z8">
    <w:name w:val="WW8Num8z8"/>
    <w:rsid w:val="000C2807"/>
  </w:style>
  <w:style w:type="character" w:customStyle="1" w:styleId="WW8Num9z0">
    <w:name w:val="WW8Num9z0"/>
    <w:rsid w:val="000C2807"/>
  </w:style>
  <w:style w:type="character" w:customStyle="1" w:styleId="WW8Num9z1">
    <w:name w:val="WW8Num9z1"/>
    <w:rsid w:val="000C2807"/>
  </w:style>
  <w:style w:type="character" w:customStyle="1" w:styleId="WW8Num9z2">
    <w:name w:val="WW8Num9z2"/>
    <w:rsid w:val="000C2807"/>
  </w:style>
  <w:style w:type="character" w:customStyle="1" w:styleId="WW8Num9z3">
    <w:name w:val="WW8Num9z3"/>
    <w:rsid w:val="000C2807"/>
  </w:style>
  <w:style w:type="character" w:customStyle="1" w:styleId="WW8Num9z4">
    <w:name w:val="WW8Num9z4"/>
    <w:rsid w:val="000C2807"/>
  </w:style>
  <w:style w:type="character" w:customStyle="1" w:styleId="WW8Num9z5">
    <w:name w:val="WW8Num9z5"/>
    <w:rsid w:val="000C2807"/>
  </w:style>
  <w:style w:type="character" w:customStyle="1" w:styleId="WW8Num9z6">
    <w:name w:val="WW8Num9z6"/>
    <w:rsid w:val="000C2807"/>
  </w:style>
  <w:style w:type="character" w:customStyle="1" w:styleId="WW8Num9z7">
    <w:name w:val="WW8Num9z7"/>
    <w:rsid w:val="000C2807"/>
  </w:style>
  <w:style w:type="character" w:customStyle="1" w:styleId="WW8Num9z8">
    <w:name w:val="WW8Num9z8"/>
    <w:rsid w:val="000C2807"/>
  </w:style>
  <w:style w:type="character" w:customStyle="1" w:styleId="Fontepargpadro1">
    <w:name w:val="Fonte parág. padrão1"/>
    <w:rsid w:val="000C2807"/>
  </w:style>
  <w:style w:type="character" w:styleId="Nmerodepgina">
    <w:name w:val="page number"/>
    <w:rsid w:val="000C2807"/>
    <w:rPr>
      <w:rFonts w:ascii="Arial" w:hAnsi="Arial" w:cs="Arial"/>
      <w:sz w:val="16"/>
    </w:rPr>
  </w:style>
  <w:style w:type="character" w:styleId="Hyperlink">
    <w:name w:val="Hyperlink"/>
    <w:uiPriority w:val="99"/>
    <w:rsid w:val="000C2807"/>
    <w:rPr>
      <w:color w:val="0000FF"/>
      <w:u w:val="single"/>
    </w:rPr>
  </w:style>
  <w:style w:type="character" w:styleId="HiperlinkVisitado">
    <w:name w:val="FollowedHyperlink"/>
    <w:rsid w:val="000C2807"/>
    <w:rPr>
      <w:color w:val="800080"/>
      <w:u w:val="single"/>
    </w:rPr>
  </w:style>
  <w:style w:type="character" w:styleId="Forte">
    <w:name w:val="Strong"/>
    <w:uiPriority w:val="22"/>
    <w:rsid w:val="000C2807"/>
    <w:rPr>
      <w:b/>
      <w:bCs/>
    </w:rPr>
  </w:style>
  <w:style w:type="character" w:customStyle="1" w:styleId="Corpodetexto1">
    <w:name w:val="Corpo de texto1"/>
    <w:rsid w:val="000C2807"/>
    <w:rPr>
      <w:rFonts w:ascii="Arial" w:hAnsi="Arial" w:cs="Arial"/>
      <w:sz w:val="24"/>
      <w:szCs w:val="24"/>
      <w:lang w:val="pt-BR" w:bidi="ar-SA"/>
    </w:rPr>
  </w:style>
  <w:style w:type="paragraph" w:customStyle="1" w:styleId="Ttulo10">
    <w:name w:val="Título1"/>
    <w:basedOn w:val="Normal"/>
    <w:next w:val="Corpodetexto"/>
    <w:rsid w:val="000C2807"/>
    <w:pPr>
      <w:jc w:val="center"/>
    </w:pPr>
    <w:rPr>
      <w:rFonts w:cs="Arial"/>
      <w:b/>
      <w:bCs/>
      <w:kern w:val="1"/>
      <w:sz w:val="30"/>
      <w:szCs w:val="32"/>
    </w:rPr>
  </w:style>
  <w:style w:type="paragraph" w:styleId="Corpodetexto">
    <w:name w:val="Body Text"/>
    <w:basedOn w:val="Normal"/>
    <w:link w:val="CorpodetextoChar"/>
    <w:uiPriority w:val="1"/>
    <w:qFormat/>
    <w:rsid w:val="000C2807"/>
    <w:pPr>
      <w:widowControl w:val="0"/>
      <w:spacing w:after="120"/>
      <w:ind w:firstLine="708"/>
      <w:jc w:val="both"/>
    </w:pPr>
    <w:rPr>
      <w:szCs w:val="20"/>
      <w:lang w:val="it-IT"/>
    </w:rPr>
  </w:style>
  <w:style w:type="character" w:customStyle="1" w:styleId="CorpodetextoChar">
    <w:name w:val="Corpo de texto Char"/>
    <w:link w:val="Corpodetexto"/>
    <w:qFormat/>
    <w:rsid w:val="001027D4"/>
    <w:rPr>
      <w:sz w:val="24"/>
      <w:lang w:val="it-IT" w:eastAsia="zh-CN"/>
    </w:rPr>
  </w:style>
  <w:style w:type="paragraph" w:styleId="Lista">
    <w:name w:val="List"/>
    <w:basedOn w:val="Commarcadores1"/>
    <w:rsid w:val="000C2807"/>
    <w:pPr>
      <w:widowControl w:val="0"/>
      <w:tabs>
        <w:tab w:val="clear" w:pos="360"/>
        <w:tab w:val="left" w:pos="284"/>
        <w:tab w:val="num" w:pos="1428"/>
      </w:tabs>
      <w:spacing w:before="60" w:after="240"/>
      <w:ind w:left="284" w:hanging="284"/>
      <w:contextualSpacing/>
      <w:jc w:val="both"/>
    </w:pPr>
    <w:rPr>
      <w:bCs/>
      <w:szCs w:val="20"/>
      <w:lang w:val="pt-BR"/>
    </w:rPr>
  </w:style>
  <w:style w:type="paragraph" w:customStyle="1" w:styleId="Commarcadores1">
    <w:name w:val="Com marcadores1"/>
    <w:basedOn w:val="Normal"/>
    <w:rsid w:val="000C2807"/>
    <w:pPr>
      <w:tabs>
        <w:tab w:val="num" w:pos="360"/>
      </w:tabs>
      <w:ind w:left="360" w:hanging="360"/>
    </w:pPr>
  </w:style>
  <w:style w:type="paragraph" w:styleId="Legenda">
    <w:name w:val="caption"/>
    <w:aliases w:val="Resumo Artigo"/>
    <w:basedOn w:val="Normal"/>
    <w:next w:val="Normal"/>
    <w:link w:val="LegendaChar"/>
    <w:uiPriority w:val="35"/>
    <w:qFormat/>
    <w:rsid w:val="00471DB5"/>
    <w:pPr>
      <w:spacing w:after="120" w:line="360" w:lineRule="auto"/>
      <w:jc w:val="both"/>
    </w:pPr>
    <w:rPr>
      <w:rFonts w:asciiTheme="majorHAnsi" w:hAnsiTheme="majorHAnsi"/>
      <w:b/>
      <w:color w:val="FFFFFF" w:themeColor="background1"/>
    </w:rPr>
  </w:style>
  <w:style w:type="character" w:customStyle="1" w:styleId="LegendaChar">
    <w:name w:val="Legenda Char"/>
    <w:aliases w:val="Resumo Artigo Char"/>
    <w:link w:val="Legenda"/>
    <w:uiPriority w:val="35"/>
    <w:rsid w:val="00471DB5"/>
    <w:rPr>
      <w:rFonts w:asciiTheme="majorHAnsi" w:hAnsiTheme="majorHAnsi"/>
      <w:b/>
      <w:color w:val="FFFFFF" w:themeColor="background1"/>
      <w:sz w:val="24"/>
      <w:szCs w:val="24"/>
      <w:lang w:val="pt-PT" w:eastAsia="zh-CN"/>
    </w:rPr>
  </w:style>
  <w:style w:type="paragraph" w:customStyle="1" w:styleId="ndice">
    <w:name w:val="Índice"/>
    <w:basedOn w:val="Normal"/>
    <w:rsid w:val="000C2807"/>
    <w:pPr>
      <w:suppressLineNumbers/>
    </w:pPr>
    <w:rPr>
      <w:rFonts w:cs="Arial Unicode MS"/>
    </w:rPr>
  </w:style>
  <w:style w:type="paragraph" w:styleId="Pr-formataoHTML">
    <w:name w:val="HTML Preformatted"/>
    <w:basedOn w:val="Normal"/>
    <w:link w:val="Pr-formataoHTMLChar"/>
    <w:uiPriority w:val="99"/>
    <w:rsid w:val="000C2807"/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9B1F66"/>
    <w:rPr>
      <w:rFonts w:ascii="Courier New" w:hAnsi="Courier New" w:cs="Courier New"/>
      <w:lang w:val="pt-PT" w:eastAsia="zh-CN"/>
    </w:rPr>
  </w:style>
  <w:style w:type="paragraph" w:styleId="Bibliografia">
    <w:name w:val="Bibliography"/>
    <w:basedOn w:val="Corpodetexto"/>
    <w:rsid w:val="000C2807"/>
    <w:pPr>
      <w:ind w:firstLine="0"/>
    </w:pPr>
    <w:rPr>
      <w:sz w:val="20"/>
      <w:szCs w:val="18"/>
    </w:rPr>
  </w:style>
  <w:style w:type="paragraph" w:styleId="Cabealho">
    <w:name w:val="header"/>
    <w:basedOn w:val="Normal"/>
    <w:link w:val="CabealhoChar"/>
    <w:uiPriority w:val="99"/>
    <w:rsid w:val="000C2807"/>
    <w:pPr>
      <w:tabs>
        <w:tab w:val="center" w:pos="4320"/>
        <w:tab w:val="right" w:pos="8640"/>
      </w:tabs>
      <w:jc w:val="right"/>
    </w:pPr>
    <w:rPr>
      <w:rFonts w:ascii="Arial" w:hAnsi="Arial" w:cs="Arial"/>
      <w:sz w:val="18"/>
    </w:rPr>
  </w:style>
  <w:style w:type="character" w:customStyle="1" w:styleId="CabealhoChar">
    <w:name w:val="Cabeçalho Char"/>
    <w:link w:val="Cabealho"/>
    <w:uiPriority w:val="99"/>
    <w:rsid w:val="001027D4"/>
    <w:rPr>
      <w:rFonts w:ascii="Arial" w:hAnsi="Arial" w:cs="Arial"/>
      <w:sz w:val="18"/>
      <w:szCs w:val="24"/>
      <w:lang w:val="pt-PT" w:eastAsia="zh-CN"/>
    </w:rPr>
  </w:style>
  <w:style w:type="paragraph" w:styleId="Rodap">
    <w:name w:val="footer"/>
    <w:basedOn w:val="Normal"/>
    <w:link w:val="RodapChar"/>
    <w:uiPriority w:val="99"/>
    <w:rsid w:val="000C2807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1027D4"/>
    <w:rPr>
      <w:sz w:val="24"/>
      <w:szCs w:val="24"/>
      <w:lang w:val="pt-PT" w:eastAsia="zh-CN"/>
    </w:rPr>
  </w:style>
  <w:style w:type="paragraph" w:customStyle="1" w:styleId="Textodebalo1">
    <w:name w:val="Texto de balão1"/>
    <w:basedOn w:val="Normal"/>
    <w:rsid w:val="000C2807"/>
    <w:rPr>
      <w:rFonts w:ascii="Tahoma" w:hAnsi="Tahoma" w:cs="Tahoma"/>
      <w:sz w:val="16"/>
      <w:szCs w:val="16"/>
    </w:rPr>
  </w:style>
  <w:style w:type="paragraph" w:customStyle="1" w:styleId="Resumo">
    <w:name w:val="Resumo"/>
    <w:basedOn w:val="Normal"/>
    <w:rsid w:val="000C2807"/>
    <w:pPr>
      <w:spacing w:before="360"/>
      <w:jc w:val="both"/>
    </w:pPr>
    <w:rPr>
      <w:b/>
      <w:bCs/>
      <w:i/>
      <w:iCs/>
    </w:rPr>
  </w:style>
  <w:style w:type="paragraph" w:customStyle="1" w:styleId="Autores">
    <w:name w:val="Autores"/>
    <w:basedOn w:val="Normal"/>
    <w:rsid w:val="000C2807"/>
    <w:pPr>
      <w:spacing w:after="120"/>
      <w:jc w:val="center"/>
    </w:pPr>
    <w:rPr>
      <w:b/>
      <w:bCs/>
      <w:sz w:val="20"/>
      <w:lang w:val="pt-BR"/>
    </w:rPr>
  </w:style>
  <w:style w:type="paragraph" w:styleId="NormalWeb">
    <w:name w:val="Normal (Web)"/>
    <w:aliases w:val="Normal (Web) Char1,Char Char,Char Char Char, Char"/>
    <w:basedOn w:val="Normal"/>
    <w:uiPriority w:val="99"/>
    <w:rsid w:val="000C2807"/>
    <w:pPr>
      <w:spacing w:before="280" w:after="280"/>
    </w:pPr>
    <w:rPr>
      <w:rFonts w:ascii="Tahoma" w:hAnsi="Tahoma" w:cs="Tahoma"/>
      <w:color w:val="000000"/>
      <w:sz w:val="16"/>
      <w:szCs w:val="16"/>
      <w:lang w:val="pt-BR"/>
    </w:rPr>
  </w:style>
  <w:style w:type="paragraph" w:customStyle="1" w:styleId="Corpodetexto21">
    <w:name w:val="Corpo de texto 21"/>
    <w:basedOn w:val="Normal"/>
    <w:rsid w:val="000C2807"/>
    <w:pPr>
      <w:spacing w:after="120"/>
      <w:jc w:val="both"/>
    </w:pPr>
  </w:style>
  <w:style w:type="paragraph" w:styleId="Recuodecorpodetexto">
    <w:name w:val="Body Text Indent"/>
    <w:basedOn w:val="Normal"/>
    <w:link w:val="RecuodecorpodetextoChar"/>
    <w:uiPriority w:val="99"/>
    <w:rsid w:val="000C2807"/>
    <w:pPr>
      <w:spacing w:after="120"/>
      <w:jc w:val="both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01D65"/>
    <w:rPr>
      <w:sz w:val="24"/>
      <w:szCs w:val="24"/>
      <w:lang w:val="pt-PT" w:eastAsia="zh-CN"/>
    </w:rPr>
  </w:style>
  <w:style w:type="paragraph" w:customStyle="1" w:styleId="Corpodetexto31">
    <w:name w:val="Corpo de texto 31"/>
    <w:basedOn w:val="Normal"/>
    <w:rsid w:val="000C2807"/>
    <w:pPr>
      <w:spacing w:after="120"/>
      <w:jc w:val="both"/>
    </w:pPr>
    <w:rPr>
      <w:szCs w:val="16"/>
    </w:rPr>
  </w:style>
  <w:style w:type="paragraph" w:customStyle="1" w:styleId="Primeirorecuodecorpodetexto21">
    <w:name w:val="Primeiro recuo de corpo de texto 21"/>
    <w:basedOn w:val="Recuodecorpodetexto"/>
    <w:rsid w:val="000C2807"/>
  </w:style>
  <w:style w:type="paragraph" w:customStyle="1" w:styleId="Primeirorecuodecorpodetexto1">
    <w:name w:val="Primeiro recuo de corpo de texto1"/>
    <w:basedOn w:val="Primeirorecuodecorpodetexto21"/>
    <w:rsid w:val="000C2807"/>
  </w:style>
  <w:style w:type="paragraph" w:customStyle="1" w:styleId="Recuodecorpodetexto21">
    <w:name w:val="Recuo de corpo de texto 21"/>
    <w:basedOn w:val="Normal"/>
    <w:rsid w:val="000C2807"/>
    <w:pPr>
      <w:spacing w:after="120"/>
      <w:jc w:val="both"/>
    </w:pPr>
  </w:style>
  <w:style w:type="paragraph" w:customStyle="1" w:styleId="Recuodecorpodetexto31">
    <w:name w:val="Recuo de corpo de texto 31"/>
    <w:basedOn w:val="Normal"/>
    <w:rsid w:val="000C2807"/>
    <w:pPr>
      <w:spacing w:after="120"/>
      <w:jc w:val="both"/>
    </w:pPr>
    <w:rPr>
      <w:szCs w:val="16"/>
    </w:rPr>
  </w:style>
  <w:style w:type="paragraph" w:customStyle="1" w:styleId="MapadoDocumento1">
    <w:name w:val="Mapa do Documento1"/>
    <w:basedOn w:val="Normal"/>
    <w:rsid w:val="000C2807"/>
    <w:pPr>
      <w:shd w:val="clear" w:color="auto" w:fill="000080"/>
    </w:pPr>
    <w:rPr>
      <w:rFonts w:ascii="Tahoma" w:hAnsi="Tahoma" w:cs="Tahoma"/>
    </w:rPr>
  </w:style>
  <w:style w:type="paragraph" w:customStyle="1" w:styleId="Figura">
    <w:name w:val="Figura"/>
    <w:basedOn w:val="Corpodetexto"/>
    <w:next w:val="Legenda"/>
    <w:link w:val="FiguraChar"/>
    <w:rsid w:val="000C2807"/>
    <w:pPr>
      <w:spacing w:before="240" w:after="0"/>
      <w:jc w:val="center"/>
    </w:pPr>
  </w:style>
  <w:style w:type="character" w:customStyle="1" w:styleId="FiguraChar">
    <w:name w:val="Figura Char"/>
    <w:link w:val="Figura"/>
    <w:rsid w:val="009B1F66"/>
    <w:rPr>
      <w:sz w:val="24"/>
      <w:lang w:val="it-IT" w:eastAsia="zh-CN"/>
    </w:rPr>
  </w:style>
  <w:style w:type="paragraph" w:customStyle="1" w:styleId="Numerada1">
    <w:name w:val="Numerada1"/>
    <w:basedOn w:val="Normal"/>
    <w:rsid w:val="000C2807"/>
  </w:style>
  <w:style w:type="paragraph" w:customStyle="1" w:styleId="Alnea">
    <w:name w:val="Alínea"/>
    <w:basedOn w:val="Numerada1"/>
    <w:rsid w:val="000C2807"/>
    <w:pPr>
      <w:tabs>
        <w:tab w:val="num" w:pos="360"/>
      </w:tabs>
      <w:spacing w:before="60" w:after="240"/>
      <w:ind w:left="357" w:hanging="357"/>
      <w:contextualSpacing/>
      <w:jc w:val="both"/>
    </w:pPr>
  </w:style>
  <w:style w:type="paragraph" w:customStyle="1" w:styleId="Referencestext">
    <w:name w:val="References text"/>
    <w:basedOn w:val="Normal"/>
    <w:rsid w:val="000C2807"/>
    <w:pPr>
      <w:spacing w:before="120" w:line="240" w:lineRule="exact"/>
      <w:jc w:val="both"/>
    </w:pPr>
    <w:rPr>
      <w:sz w:val="20"/>
      <w:lang w:val="en-GB"/>
    </w:rPr>
  </w:style>
  <w:style w:type="paragraph" w:customStyle="1" w:styleId="TabelaCabealho">
    <w:name w:val="Tabela Cabeçalho"/>
    <w:basedOn w:val="Corpodetexto"/>
    <w:rsid w:val="000C2807"/>
    <w:pPr>
      <w:spacing w:after="0"/>
      <w:jc w:val="center"/>
    </w:pPr>
    <w:rPr>
      <w:b/>
      <w:sz w:val="20"/>
    </w:rPr>
  </w:style>
  <w:style w:type="paragraph" w:customStyle="1" w:styleId="TabelaCorpo">
    <w:name w:val="Tabela Corpo"/>
    <w:basedOn w:val="TabelaCabealho"/>
    <w:rsid w:val="000C2807"/>
    <w:pPr>
      <w:ind w:left="317" w:hanging="317"/>
      <w:jc w:val="both"/>
    </w:pPr>
    <w:rPr>
      <w:b w:val="0"/>
    </w:rPr>
  </w:style>
  <w:style w:type="paragraph" w:customStyle="1" w:styleId="TabelaEspaamento">
    <w:name w:val="Tabela Espaçamento"/>
    <w:basedOn w:val="TabelaCabealho"/>
    <w:rsid w:val="000C2807"/>
    <w:rPr>
      <w:sz w:val="12"/>
      <w:szCs w:val="12"/>
    </w:rPr>
  </w:style>
  <w:style w:type="paragraph" w:customStyle="1" w:styleId="Palavras-chave">
    <w:name w:val="Palavras-chave"/>
    <w:basedOn w:val="Resumo"/>
    <w:next w:val="Ttulo2"/>
    <w:rsid w:val="000C2807"/>
    <w:pPr>
      <w:spacing w:before="0" w:after="480"/>
    </w:pPr>
    <w:rPr>
      <w:b w:val="0"/>
      <w:bCs w:val="0"/>
      <w:lang w:val="pt-BR"/>
    </w:rPr>
  </w:style>
  <w:style w:type="paragraph" w:customStyle="1" w:styleId="subtitulo2">
    <w:name w:val="subtitulo2"/>
    <w:basedOn w:val="Normal"/>
    <w:rsid w:val="000C2807"/>
    <w:pPr>
      <w:spacing w:before="280" w:after="280"/>
    </w:pPr>
    <w:rPr>
      <w:rFonts w:eastAsia="Arial Unicode MS"/>
      <w:b/>
      <w:bCs/>
      <w:color w:val="000000"/>
      <w:lang w:val="pt-BR"/>
    </w:rPr>
  </w:style>
  <w:style w:type="paragraph" w:styleId="Textodebalo">
    <w:name w:val="Balloon Text"/>
    <w:basedOn w:val="Normal"/>
    <w:link w:val="TextodebaloChar"/>
    <w:uiPriority w:val="99"/>
    <w:rsid w:val="000C280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1027D4"/>
    <w:rPr>
      <w:rFonts w:ascii="Tahoma" w:hAnsi="Tahoma" w:cs="Tahoma"/>
      <w:sz w:val="16"/>
      <w:szCs w:val="16"/>
      <w:lang w:val="pt-PT" w:eastAsia="zh-CN"/>
    </w:rPr>
  </w:style>
  <w:style w:type="paragraph" w:customStyle="1" w:styleId="western">
    <w:name w:val="western"/>
    <w:basedOn w:val="Normal"/>
    <w:rsid w:val="000C2807"/>
    <w:pPr>
      <w:spacing w:before="280" w:after="119"/>
    </w:pPr>
    <w:rPr>
      <w:color w:val="000000"/>
      <w:lang w:val="pt-BR"/>
    </w:rPr>
  </w:style>
  <w:style w:type="paragraph" w:customStyle="1" w:styleId="Contedodatabela">
    <w:name w:val="Conteúdo da tabela"/>
    <w:basedOn w:val="Normal"/>
    <w:rsid w:val="000C2807"/>
    <w:pPr>
      <w:suppressLineNumbers/>
    </w:pPr>
  </w:style>
  <w:style w:type="paragraph" w:customStyle="1" w:styleId="Ttulodetabela">
    <w:name w:val="Título de tabela"/>
    <w:basedOn w:val="Contedodatabela"/>
    <w:rsid w:val="000C2807"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rsid w:val="000C2807"/>
  </w:style>
  <w:style w:type="table" w:styleId="Tabelacomgrade">
    <w:name w:val="Table Grid"/>
    <w:basedOn w:val="Tabelanormal"/>
    <w:uiPriority w:val="59"/>
    <w:rsid w:val="000F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cteresdenotaderodap">
    <w:name w:val="Caracteres de nota de rodapé"/>
    <w:rsid w:val="001027D4"/>
  </w:style>
  <w:style w:type="character" w:styleId="Refdenotaderodap">
    <w:name w:val="footnote reference"/>
    <w:uiPriority w:val="99"/>
    <w:rsid w:val="001027D4"/>
    <w:rPr>
      <w:vertAlign w:val="superscript"/>
    </w:rPr>
  </w:style>
  <w:style w:type="paragraph" w:customStyle="1" w:styleId="Textodenotaderodap1">
    <w:name w:val="Texto de nota de rodapé1"/>
    <w:basedOn w:val="Normal"/>
    <w:rsid w:val="001027D4"/>
    <w:rPr>
      <w:kern w:val="1"/>
      <w:sz w:val="20"/>
      <w:szCs w:val="20"/>
      <w:lang w:val="pt-BR" w:eastAsia="ar-SA"/>
    </w:rPr>
  </w:style>
  <w:style w:type="paragraph" w:styleId="Textodenotaderodap">
    <w:name w:val="footnote text"/>
    <w:basedOn w:val="Normal"/>
    <w:link w:val="TextodenotaderodapChar"/>
    <w:uiPriority w:val="99"/>
    <w:rsid w:val="001027D4"/>
    <w:pPr>
      <w:suppressLineNumbers/>
      <w:ind w:left="283" w:hanging="283"/>
    </w:pPr>
    <w:rPr>
      <w:kern w:val="1"/>
      <w:sz w:val="20"/>
      <w:szCs w:val="20"/>
      <w:lang w:val="pt-BR"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qFormat/>
    <w:rsid w:val="001027D4"/>
    <w:rPr>
      <w:kern w:val="1"/>
      <w:lang w:eastAsia="ar-SA"/>
    </w:rPr>
  </w:style>
  <w:style w:type="paragraph" w:styleId="PargrafodaLista">
    <w:name w:val="List Paragraph"/>
    <w:basedOn w:val="Normal"/>
    <w:link w:val="PargrafodaListaChar"/>
    <w:uiPriority w:val="1"/>
    <w:qFormat/>
    <w:rsid w:val="001027D4"/>
    <w:pPr>
      <w:suppressAutoHyphens w:val="0"/>
      <w:ind w:left="720"/>
    </w:pPr>
    <w:rPr>
      <w:lang w:val="pt-BR" w:eastAsia="pt-BR"/>
    </w:rPr>
  </w:style>
  <w:style w:type="character" w:customStyle="1" w:styleId="PargrafodaListaChar">
    <w:name w:val="Parágrafo da Lista Char"/>
    <w:link w:val="PargrafodaLista"/>
    <w:uiPriority w:val="34"/>
    <w:rsid w:val="001027D4"/>
    <w:rPr>
      <w:sz w:val="24"/>
      <w:szCs w:val="24"/>
    </w:rPr>
  </w:style>
  <w:style w:type="character" w:customStyle="1" w:styleId="apple-converted-space">
    <w:name w:val="apple-converted-space"/>
    <w:rsid w:val="001027D4"/>
  </w:style>
  <w:style w:type="character" w:customStyle="1" w:styleId="notranslate">
    <w:name w:val="notranslate"/>
    <w:basedOn w:val="Fontepargpadro"/>
    <w:rsid w:val="001027D4"/>
  </w:style>
  <w:style w:type="character" w:customStyle="1" w:styleId="hps">
    <w:name w:val="hps"/>
    <w:rsid w:val="001027D4"/>
  </w:style>
  <w:style w:type="character" w:customStyle="1" w:styleId="ft">
    <w:name w:val="ft"/>
    <w:rsid w:val="001027D4"/>
    <w:rPr>
      <w:b w:val="0"/>
      <w:bCs w:val="0"/>
      <w:sz w:val="27"/>
      <w:szCs w:val="27"/>
    </w:rPr>
  </w:style>
  <w:style w:type="paragraph" w:styleId="Ttulo">
    <w:name w:val="Title"/>
    <w:basedOn w:val="Normal"/>
    <w:link w:val="TtuloChar"/>
    <w:uiPriority w:val="10"/>
    <w:rsid w:val="001027D4"/>
    <w:pPr>
      <w:suppressAutoHyphens w:val="0"/>
      <w:spacing w:line="360" w:lineRule="auto"/>
      <w:outlineLvl w:val="0"/>
    </w:pPr>
    <w:rPr>
      <w:rFonts w:ascii="Helvetica" w:hAnsi="Helvetica"/>
      <w:b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uiPriority w:val="10"/>
    <w:rsid w:val="001027D4"/>
    <w:rPr>
      <w:rFonts w:ascii="Helvetica" w:hAnsi="Helvetica"/>
      <w:b/>
      <w:sz w:val="24"/>
    </w:rPr>
  </w:style>
  <w:style w:type="character" w:customStyle="1" w:styleId="NormalWebChar">
    <w:name w:val="Normal (Web) Char"/>
    <w:rsid w:val="001027D4"/>
    <w:rPr>
      <w:rFonts w:ascii="Arial Unicode MS" w:eastAsia="Arial Unicode MS" w:hAnsi="Arial Unicode MS" w:cs="Helvetica"/>
      <w:color w:val="000000"/>
      <w:sz w:val="24"/>
      <w:szCs w:val="24"/>
      <w:lang w:val="pt-BR" w:eastAsia="pt-BR" w:bidi="ar-SA"/>
    </w:rPr>
  </w:style>
  <w:style w:type="paragraph" w:styleId="Recuodecorpodetexto3">
    <w:name w:val="Body Text Indent 3"/>
    <w:basedOn w:val="Normal"/>
    <w:next w:val="Normal"/>
    <w:link w:val="Recuodecorpodetexto3Char"/>
    <w:rsid w:val="001027D4"/>
    <w:pPr>
      <w:suppressAutoHyphens w:val="0"/>
      <w:autoSpaceDE w:val="0"/>
      <w:autoSpaceDN w:val="0"/>
      <w:adjustRightInd w:val="0"/>
    </w:pPr>
    <w:rPr>
      <w:rFonts w:ascii="AHGOEH+TimesNewRoman" w:hAnsi="AHGOEH+TimesNewRoman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1027D4"/>
    <w:rPr>
      <w:rFonts w:ascii="AHGOEH+TimesNewRoman" w:hAnsi="AHGOEH+TimesNewRoman"/>
      <w:sz w:val="24"/>
      <w:szCs w:val="24"/>
    </w:rPr>
  </w:style>
  <w:style w:type="paragraph" w:customStyle="1" w:styleId="Default">
    <w:name w:val="Default"/>
    <w:rsid w:val="001027D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SemEspaamento">
    <w:name w:val="No Spacing"/>
    <w:aliases w:val="Referências Bibliográficas,texto normal,TEXTO"/>
    <w:uiPriority w:val="1"/>
    <w:rsid w:val="001027D4"/>
    <w:pPr>
      <w:ind w:firstLine="720"/>
      <w:jc w:val="both"/>
    </w:pPr>
    <w:rPr>
      <w:rFonts w:eastAsia="Calibri"/>
      <w:sz w:val="24"/>
      <w:szCs w:val="22"/>
      <w:lang w:eastAsia="en-US"/>
    </w:rPr>
  </w:style>
  <w:style w:type="paragraph" w:customStyle="1" w:styleId="TextoArtigoSIBRAGEC">
    <w:name w:val="TextoArtigoSIBRAGEC"/>
    <w:basedOn w:val="Normal"/>
    <w:rsid w:val="001027D4"/>
    <w:pPr>
      <w:tabs>
        <w:tab w:val="num" w:pos="432"/>
      </w:tabs>
      <w:suppressAutoHyphens w:val="0"/>
      <w:spacing w:after="120"/>
      <w:ind w:left="432" w:hanging="432"/>
      <w:jc w:val="both"/>
    </w:pPr>
    <w:rPr>
      <w:szCs w:val="20"/>
      <w:lang w:val="pt-BR" w:eastAsia="pt-BR"/>
    </w:rPr>
  </w:style>
  <w:style w:type="paragraph" w:customStyle="1" w:styleId="TextoReferenciaSIBRAGEC">
    <w:name w:val="TextoReferenciaSIBRAGEC"/>
    <w:basedOn w:val="Normal"/>
    <w:rsid w:val="001027D4"/>
    <w:pPr>
      <w:suppressAutoHyphens w:val="0"/>
      <w:spacing w:after="120"/>
    </w:pPr>
    <w:rPr>
      <w:snapToGrid w:val="0"/>
      <w:sz w:val="22"/>
      <w:szCs w:val="20"/>
      <w:lang w:val="pt-BR" w:eastAsia="pt-BR"/>
    </w:rPr>
  </w:style>
  <w:style w:type="character" w:styleId="nfase">
    <w:name w:val="Emphasis"/>
    <w:uiPriority w:val="20"/>
    <w:rsid w:val="001027D4"/>
    <w:rPr>
      <w:i/>
      <w:iCs/>
    </w:rPr>
  </w:style>
  <w:style w:type="table" w:styleId="GradeClara-nfase3">
    <w:name w:val="Light Grid Accent 3"/>
    <w:basedOn w:val="Tabelanormal"/>
    <w:uiPriority w:val="62"/>
    <w:rsid w:val="001027D4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paragraph" w:styleId="Corpodetexto2">
    <w:name w:val="Body Text 2"/>
    <w:basedOn w:val="Normal"/>
    <w:link w:val="Corpodetexto2Char"/>
    <w:uiPriority w:val="99"/>
    <w:rsid w:val="009B1F66"/>
    <w:pPr>
      <w:suppressAutoHyphens w:val="0"/>
      <w:jc w:val="both"/>
    </w:pPr>
    <w:rPr>
      <w:rFonts w:ascii="Arial" w:hAnsi="Arial"/>
      <w:szCs w:val="20"/>
      <w:lang w:val="pt-BR" w:eastAsia="en-US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9B1F66"/>
    <w:rPr>
      <w:rFonts w:ascii="Arial" w:hAnsi="Arial"/>
      <w:sz w:val="24"/>
      <w:lang w:eastAsia="en-US"/>
    </w:rPr>
  </w:style>
  <w:style w:type="paragraph" w:styleId="Recuodecorpodetexto2">
    <w:name w:val="Body Text Indent 2"/>
    <w:basedOn w:val="Normal"/>
    <w:link w:val="Recuodecorpodetexto2Char"/>
    <w:rsid w:val="009B1F66"/>
    <w:pPr>
      <w:suppressAutoHyphens w:val="0"/>
      <w:spacing w:after="120" w:line="480" w:lineRule="auto"/>
      <w:ind w:left="283"/>
    </w:pPr>
    <w:rPr>
      <w:rFonts w:ascii="Times" w:hAnsi="Times"/>
      <w:lang w:val="en-US" w:eastAsia="en-US"/>
    </w:rPr>
  </w:style>
  <w:style w:type="character" w:customStyle="1" w:styleId="Recuodecorpodetexto2Char">
    <w:name w:val="Recuo de corpo de texto 2 Char"/>
    <w:basedOn w:val="Fontepargpadro"/>
    <w:link w:val="Recuodecorpodetexto2"/>
    <w:rsid w:val="009B1F66"/>
    <w:rPr>
      <w:rFonts w:ascii="Times" w:hAnsi="Times"/>
      <w:sz w:val="24"/>
      <w:szCs w:val="24"/>
      <w:lang w:val="en-US" w:eastAsia="en-US"/>
    </w:rPr>
  </w:style>
  <w:style w:type="paragraph" w:styleId="Corpodetexto3">
    <w:name w:val="Body Text 3"/>
    <w:basedOn w:val="Normal"/>
    <w:link w:val="Corpodetexto3Char"/>
    <w:uiPriority w:val="99"/>
    <w:rsid w:val="009B1F66"/>
    <w:pPr>
      <w:suppressAutoHyphens w:val="0"/>
      <w:spacing w:after="120"/>
    </w:pPr>
    <w:rPr>
      <w:sz w:val="16"/>
      <w:szCs w:val="16"/>
      <w:lang w:val="en-US" w:eastAsia="en-US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9B1F66"/>
    <w:rPr>
      <w:sz w:val="16"/>
      <w:szCs w:val="16"/>
      <w:lang w:val="en-US" w:eastAsia="en-US"/>
    </w:rPr>
  </w:style>
  <w:style w:type="paragraph" w:customStyle="1" w:styleId="Textopadro">
    <w:name w:val="Texto padrão"/>
    <w:basedOn w:val="Normal"/>
    <w:rsid w:val="009B1F66"/>
    <w:pPr>
      <w:suppressAutoHyphens w:val="0"/>
      <w:jc w:val="both"/>
    </w:pPr>
    <w:rPr>
      <w:szCs w:val="20"/>
      <w:lang w:val="en-US" w:eastAsia="pt-BR"/>
    </w:rPr>
  </w:style>
  <w:style w:type="paragraph" w:customStyle="1" w:styleId="Grande1">
    <w:name w:val="Grande 1"/>
    <w:rsid w:val="009B1F66"/>
    <w:rPr>
      <w:rFonts w:ascii="Arial" w:hAnsi="Arial"/>
      <w:b/>
      <w:noProof/>
      <w:sz w:val="28"/>
    </w:rPr>
  </w:style>
  <w:style w:type="character" w:styleId="Refdecomentrio">
    <w:name w:val="annotation reference"/>
    <w:uiPriority w:val="99"/>
    <w:rsid w:val="009B1F6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9B1F66"/>
    <w:pPr>
      <w:suppressAutoHyphens w:val="0"/>
    </w:pPr>
    <w:rPr>
      <w:rFonts w:ascii="Times" w:hAnsi="Times"/>
      <w:sz w:val="20"/>
      <w:szCs w:val="20"/>
      <w:lang w:val="en-US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B1F66"/>
    <w:rPr>
      <w:rFonts w:ascii="Times" w:hAnsi="Times"/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9B1F6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9B1F66"/>
    <w:rPr>
      <w:rFonts w:ascii="Times" w:hAnsi="Times"/>
      <w:b/>
      <w:bCs/>
      <w:lang w:val="en-US" w:eastAsia="en-US"/>
    </w:rPr>
  </w:style>
  <w:style w:type="paragraph" w:styleId="CabealhodoSumrio">
    <w:name w:val="TOC Heading"/>
    <w:basedOn w:val="Ttulo1"/>
    <w:next w:val="Normal"/>
    <w:uiPriority w:val="39"/>
    <w:unhideWhenUsed/>
    <w:rsid w:val="009B1F66"/>
    <w:pPr>
      <w:keepLines/>
      <w:numPr>
        <w:ilvl w:val="0"/>
        <w:numId w:val="0"/>
      </w:numPr>
      <w:suppressAutoHyphens w:val="0"/>
      <w:spacing w:before="240" w:after="0" w:line="259" w:lineRule="auto"/>
      <w:jc w:val="left"/>
      <w:outlineLvl w:val="9"/>
    </w:pPr>
    <w:rPr>
      <w:b w:val="0"/>
      <w:bCs w:val="0"/>
      <w:color w:val="365F91"/>
      <w:sz w:val="32"/>
      <w:szCs w:val="32"/>
    </w:rPr>
  </w:style>
  <w:style w:type="paragraph" w:styleId="Sumrio1">
    <w:name w:val="toc 1"/>
    <w:basedOn w:val="Normal"/>
    <w:next w:val="Normal"/>
    <w:autoRedefine/>
    <w:unhideWhenUsed/>
    <w:rsid w:val="009B1F66"/>
    <w:pPr>
      <w:suppressAutoHyphens w:val="0"/>
      <w:spacing w:before="120" w:after="120"/>
    </w:pPr>
    <w:rPr>
      <w:rFonts w:ascii="Calibri" w:hAnsi="Calibri"/>
      <w:b/>
      <w:bCs/>
      <w:caps/>
      <w:sz w:val="20"/>
      <w:szCs w:val="20"/>
      <w:lang w:val="en-US" w:eastAsia="en-US"/>
    </w:rPr>
  </w:style>
  <w:style w:type="paragraph" w:styleId="ndicedeilustraes">
    <w:name w:val="table of figures"/>
    <w:aliases w:val="LISTA DE TABELAS"/>
    <w:basedOn w:val="Normal"/>
    <w:next w:val="Normal"/>
    <w:uiPriority w:val="99"/>
    <w:unhideWhenUsed/>
    <w:rsid w:val="009B1F66"/>
    <w:pPr>
      <w:suppressAutoHyphens w:val="0"/>
    </w:pPr>
    <w:rPr>
      <w:rFonts w:ascii="Times" w:hAnsi="Times"/>
      <w:lang w:val="en-US" w:eastAsia="en-US"/>
    </w:rPr>
  </w:style>
  <w:style w:type="table" w:customStyle="1" w:styleId="TabeladeGradeClara1">
    <w:name w:val="Tabela de Grade Clara1"/>
    <w:basedOn w:val="Tabelanormal"/>
    <w:uiPriority w:val="40"/>
    <w:rsid w:val="009B1F6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deGrade5Escura-nfase11">
    <w:name w:val="Tabela de Grade 5 Escura - Ênfase 11"/>
    <w:basedOn w:val="Tabelanormal"/>
    <w:uiPriority w:val="50"/>
    <w:rsid w:val="009B1F6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adeGrade5Escura-nfase21">
    <w:name w:val="Tabela de Grade 5 Escura - Ênfase 21"/>
    <w:basedOn w:val="Tabelanormal"/>
    <w:uiPriority w:val="50"/>
    <w:rsid w:val="009B1F6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DBDB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504D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E5B8B7"/>
      </w:tcPr>
    </w:tblStylePr>
  </w:style>
  <w:style w:type="table" w:customStyle="1" w:styleId="TabeladeGrade1Clara1">
    <w:name w:val="Tabela de Grade 1 Clara1"/>
    <w:basedOn w:val="Tabelanormal"/>
    <w:uiPriority w:val="46"/>
    <w:rsid w:val="009B1F6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ade4-nfase21">
    <w:name w:val="Tabela de Grade 4 - Ênfase 21"/>
    <w:basedOn w:val="Tabelanormal"/>
    <w:uiPriority w:val="49"/>
    <w:rsid w:val="009B1F66"/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paragraph" w:styleId="Sumrio2">
    <w:name w:val="toc 2"/>
    <w:basedOn w:val="Normal"/>
    <w:next w:val="Normal"/>
    <w:autoRedefine/>
    <w:unhideWhenUsed/>
    <w:rsid w:val="00534D9C"/>
    <w:pPr>
      <w:tabs>
        <w:tab w:val="right" w:leader="dot" w:pos="9074"/>
      </w:tabs>
      <w:suppressAutoHyphens w:val="0"/>
      <w:ind w:left="240"/>
    </w:pPr>
    <w:rPr>
      <w:rFonts w:ascii="Cambria" w:hAnsi="Cambria"/>
      <w:smallCaps/>
      <w:noProof/>
      <w:lang w:eastAsia="en-US"/>
    </w:rPr>
  </w:style>
  <w:style w:type="paragraph" w:styleId="Sumrio3">
    <w:name w:val="toc 3"/>
    <w:basedOn w:val="Normal"/>
    <w:next w:val="Normal"/>
    <w:autoRedefine/>
    <w:unhideWhenUsed/>
    <w:rsid w:val="009B1F66"/>
    <w:pPr>
      <w:suppressAutoHyphens w:val="0"/>
      <w:ind w:left="480"/>
    </w:pPr>
    <w:rPr>
      <w:rFonts w:ascii="Calibri" w:hAnsi="Calibri"/>
      <w:i/>
      <w:iCs/>
      <w:sz w:val="20"/>
      <w:szCs w:val="20"/>
      <w:lang w:val="en-US" w:eastAsia="en-US"/>
    </w:rPr>
  </w:style>
  <w:style w:type="paragraph" w:styleId="Sumrio4">
    <w:name w:val="toc 4"/>
    <w:basedOn w:val="Normal"/>
    <w:next w:val="Normal"/>
    <w:autoRedefine/>
    <w:unhideWhenUsed/>
    <w:rsid w:val="009B1F66"/>
    <w:pPr>
      <w:suppressAutoHyphens w:val="0"/>
      <w:ind w:left="720"/>
    </w:pPr>
    <w:rPr>
      <w:rFonts w:ascii="Calibri" w:hAnsi="Calibri"/>
      <w:sz w:val="18"/>
      <w:szCs w:val="18"/>
      <w:lang w:val="en-US" w:eastAsia="en-US"/>
    </w:rPr>
  </w:style>
  <w:style w:type="paragraph" w:styleId="Sumrio5">
    <w:name w:val="toc 5"/>
    <w:basedOn w:val="Normal"/>
    <w:next w:val="Normal"/>
    <w:autoRedefine/>
    <w:unhideWhenUsed/>
    <w:rsid w:val="009B1F66"/>
    <w:pPr>
      <w:suppressAutoHyphens w:val="0"/>
      <w:ind w:left="960"/>
    </w:pPr>
    <w:rPr>
      <w:rFonts w:ascii="Calibri" w:hAnsi="Calibri"/>
      <w:sz w:val="18"/>
      <w:szCs w:val="18"/>
      <w:lang w:val="en-US" w:eastAsia="en-US"/>
    </w:rPr>
  </w:style>
  <w:style w:type="paragraph" w:styleId="Sumrio6">
    <w:name w:val="toc 6"/>
    <w:basedOn w:val="Normal"/>
    <w:next w:val="Normal"/>
    <w:autoRedefine/>
    <w:unhideWhenUsed/>
    <w:rsid w:val="009B1F66"/>
    <w:pPr>
      <w:suppressAutoHyphens w:val="0"/>
      <w:ind w:left="1200"/>
    </w:pPr>
    <w:rPr>
      <w:rFonts w:ascii="Calibri" w:hAnsi="Calibri"/>
      <w:sz w:val="18"/>
      <w:szCs w:val="18"/>
      <w:lang w:val="en-US" w:eastAsia="en-US"/>
    </w:rPr>
  </w:style>
  <w:style w:type="paragraph" w:styleId="Sumrio7">
    <w:name w:val="toc 7"/>
    <w:basedOn w:val="Normal"/>
    <w:next w:val="Normal"/>
    <w:autoRedefine/>
    <w:unhideWhenUsed/>
    <w:rsid w:val="009B1F66"/>
    <w:pPr>
      <w:suppressAutoHyphens w:val="0"/>
      <w:ind w:left="1440"/>
    </w:pPr>
    <w:rPr>
      <w:rFonts w:ascii="Calibri" w:hAnsi="Calibri"/>
      <w:sz w:val="18"/>
      <w:szCs w:val="18"/>
      <w:lang w:val="en-US" w:eastAsia="en-US"/>
    </w:rPr>
  </w:style>
  <w:style w:type="paragraph" w:styleId="Sumrio8">
    <w:name w:val="toc 8"/>
    <w:basedOn w:val="Normal"/>
    <w:next w:val="Normal"/>
    <w:autoRedefine/>
    <w:unhideWhenUsed/>
    <w:rsid w:val="009B1F66"/>
    <w:pPr>
      <w:suppressAutoHyphens w:val="0"/>
      <w:ind w:left="1680"/>
    </w:pPr>
    <w:rPr>
      <w:rFonts w:ascii="Calibri" w:hAnsi="Calibri"/>
      <w:sz w:val="18"/>
      <w:szCs w:val="18"/>
      <w:lang w:val="en-US" w:eastAsia="en-US"/>
    </w:rPr>
  </w:style>
  <w:style w:type="paragraph" w:styleId="Sumrio9">
    <w:name w:val="toc 9"/>
    <w:basedOn w:val="Normal"/>
    <w:next w:val="Normal"/>
    <w:autoRedefine/>
    <w:unhideWhenUsed/>
    <w:rsid w:val="009B1F66"/>
    <w:pPr>
      <w:suppressAutoHyphens w:val="0"/>
      <w:ind w:left="1920"/>
    </w:pPr>
    <w:rPr>
      <w:rFonts w:ascii="Calibri" w:hAnsi="Calibri"/>
      <w:sz w:val="18"/>
      <w:szCs w:val="18"/>
      <w:lang w:val="en-US" w:eastAsia="en-US"/>
    </w:rPr>
  </w:style>
  <w:style w:type="table" w:customStyle="1" w:styleId="ListaClara1">
    <w:name w:val="Lista Clara1"/>
    <w:basedOn w:val="Tabelanormal"/>
    <w:uiPriority w:val="61"/>
    <w:rsid w:val="009B1F66"/>
    <w:rPr>
      <w:rFonts w:ascii="Calibri" w:eastAsia="Calibri" w:hAnsi="Calibri"/>
      <w:sz w:val="22"/>
      <w:szCs w:val="22"/>
      <w:lang w:val="en-ZA"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MainHeading">
    <w:name w:val="Main Heading"/>
    <w:basedOn w:val="Normal"/>
    <w:link w:val="MainHeadingChar"/>
    <w:rsid w:val="009B1F66"/>
    <w:pPr>
      <w:suppressAutoHyphens w:val="0"/>
      <w:spacing w:before="200" w:after="200" w:line="276" w:lineRule="auto"/>
    </w:pPr>
    <w:rPr>
      <w:rFonts w:ascii="Calibri" w:eastAsia="Calibri" w:hAnsi="Calibri"/>
      <w:b/>
      <w:caps/>
      <w:sz w:val="22"/>
      <w:szCs w:val="22"/>
      <w:lang w:val="en-GB" w:eastAsia="en-US"/>
    </w:rPr>
  </w:style>
  <w:style w:type="character" w:customStyle="1" w:styleId="MainHeadingChar">
    <w:name w:val="Main Heading Char"/>
    <w:link w:val="MainHeading"/>
    <w:rsid w:val="009B1F66"/>
    <w:rPr>
      <w:rFonts w:ascii="Calibri" w:eastAsia="Calibri" w:hAnsi="Calibri"/>
      <w:b/>
      <w:caps/>
      <w:sz w:val="22"/>
      <w:szCs w:val="22"/>
      <w:lang w:val="en-GB" w:eastAsia="en-US"/>
    </w:rPr>
  </w:style>
  <w:style w:type="paragraph" w:customStyle="1" w:styleId="ArticleHeading">
    <w:name w:val="Article Heading"/>
    <w:basedOn w:val="Normal"/>
    <w:link w:val="ArticleHeadingChar"/>
    <w:rsid w:val="009B1F66"/>
    <w:pPr>
      <w:suppressAutoHyphens w:val="0"/>
      <w:spacing w:after="200" w:line="276" w:lineRule="auto"/>
      <w:jc w:val="center"/>
    </w:pPr>
    <w:rPr>
      <w:rFonts w:ascii="Calibri" w:eastAsia="Calibri" w:hAnsi="Calibri"/>
      <w:b/>
      <w:caps/>
      <w:lang w:val="en-GB" w:eastAsia="en-US"/>
    </w:rPr>
  </w:style>
  <w:style w:type="character" w:customStyle="1" w:styleId="ArticleHeadingChar">
    <w:name w:val="Article Heading Char"/>
    <w:link w:val="ArticleHeading"/>
    <w:rsid w:val="009B1F66"/>
    <w:rPr>
      <w:rFonts w:ascii="Calibri" w:eastAsia="Calibri" w:hAnsi="Calibri"/>
      <w:b/>
      <w:caps/>
      <w:sz w:val="24"/>
      <w:szCs w:val="24"/>
      <w:lang w:val="en-GB" w:eastAsia="en-US"/>
    </w:rPr>
  </w:style>
  <w:style w:type="paragraph" w:customStyle="1" w:styleId="AuthorName">
    <w:name w:val="Author Name"/>
    <w:basedOn w:val="Normal"/>
    <w:link w:val="AuthorNameChar"/>
    <w:rsid w:val="009B1F66"/>
    <w:pPr>
      <w:suppressAutoHyphens w:val="0"/>
      <w:spacing w:after="200"/>
      <w:jc w:val="center"/>
    </w:pPr>
    <w:rPr>
      <w:rFonts w:ascii="Calibri" w:eastAsia="Calibri" w:hAnsi="Calibri"/>
      <w:caps/>
      <w:sz w:val="22"/>
      <w:szCs w:val="22"/>
      <w:lang w:val="en-GB" w:eastAsia="en-US"/>
    </w:rPr>
  </w:style>
  <w:style w:type="character" w:customStyle="1" w:styleId="AuthorNameChar">
    <w:name w:val="Author Name Char"/>
    <w:link w:val="AuthorName"/>
    <w:rsid w:val="009B1F66"/>
    <w:rPr>
      <w:rFonts w:ascii="Calibri" w:eastAsia="Calibri" w:hAnsi="Calibri"/>
      <w:caps/>
      <w:sz w:val="22"/>
      <w:szCs w:val="22"/>
      <w:lang w:val="en-GB" w:eastAsia="en-US"/>
    </w:rPr>
  </w:style>
  <w:style w:type="paragraph" w:customStyle="1" w:styleId="AuthorDetails">
    <w:name w:val="Author Details"/>
    <w:basedOn w:val="Normal"/>
    <w:link w:val="AuthorDetailsChar"/>
    <w:rsid w:val="009B1F66"/>
    <w:pPr>
      <w:suppressAutoHyphens w:val="0"/>
      <w:spacing w:after="200"/>
      <w:jc w:val="center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AuthorDetailsChar">
    <w:name w:val="Author Details Char"/>
    <w:link w:val="AuthorDetails"/>
    <w:rsid w:val="009B1F66"/>
    <w:rPr>
      <w:rFonts w:ascii="Calibri" w:eastAsia="Calibri" w:hAnsi="Calibri"/>
      <w:lang w:val="en-GB" w:eastAsia="en-US"/>
    </w:rPr>
  </w:style>
  <w:style w:type="paragraph" w:customStyle="1" w:styleId="BodyTextIAMOT2015">
    <w:name w:val="Body Text IAMOT 2015"/>
    <w:basedOn w:val="Normal"/>
    <w:link w:val="BodyTextIAMOT2015Char"/>
    <w:rsid w:val="009B1F66"/>
    <w:pPr>
      <w:suppressAutoHyphens w:val="0"/>
      <w:spacing w:after="120" w:line="276" w:lineRule="auto"/>
      <w:jc w:val="both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BodyTextIAMOT2015Char">
    <w:name w:val="Body Text IAMOT 2015 Char"/>
    <w:link w:val="BodyTextIAMOT2015"/>
    <w:rsid w:val="009B1F66"/>
    <w:rPr>
      <w:rFonts w:ascii="Calibri" w:eastAsia="Calibri" w:hAnsi="Calibri"/>
      <w:sz w:val="22"/>
      <w:szCs w:val="22"/>
      <w:lang w:val="en-GB" w:eastAsia="en-US"/>
    </w:rPr>
  </w:style>
  <w:style w:type="paragraph" w:customStyle="1" w:styleId="Table">
    <w:name w:val="Table"/>
    <w:basedOn w:val="Normal"/>
    <w:link w:val="TableChar"/>
    <w:rsid w:val="009B1F66"/>
    <w:pPr>
      <w:suppressAutoHyphens w:val="0"/>
      <w:spacing w:after="80" w:line="276" w:lineRule="auto"/>
      <w:jc w:val="both"/>
    </w:pPr>
    <w:rPr>
      <w:rFonts w:ascii="Calibri" w:eastAsia="Calibri" w:hAnsi="Calibri"/>
      <w:i/>
      <w:sz w:val="22"/>
      <w:szCs w:val="22"/>
      <w:lang w:val="en-GB" w:eastAsia="en-US"/>
    </w:rPr>
  </w:style>
  <w:style w:type="character" w:customStyle="1" w:styleId="TableChar">
    <w:name w:val="Table Char"/>
    <w:link w:val="Table"/>
    <w:rsid w:val="009B1F66"/>
    <w:rPr>
      <w:rFonts w:ascii="Calibri" w:eastAsia="Calibri" w:hAnsi="Calibri"/>
      <w:i/>
      <w:sz w:val="22"/>
      <w:szCs w:val="22"/>
      <w:lang w:val="en-GB" w:eastAsia="en-US"/>
    </w:rPr>
  </w:style>
  <w:style w:type="paragraph" w:customStyle="1" w:styleId="Figure">
    <w:name w:val="Figure"/>
    <w:basedOn w:val="Normal"/>
    <w:link w:val="FigureChar"/>
    <w:rsid w:val="009B1F66"/>
    <w:pPr>
      <w:suppressAutoHyphens w:val="0"/>
      <w:spacing w:before="80" w:after="200" w:line="276" w:lineRule="auto"/>
      <w:jc w:val="center"/>
    </w:pPr>
    <w:rPr>
      <w:rFonts w:ascii="Calibri" w:eastAsia="Calibri" w:hAnsi="Calibri"/>
      <w:i/>
      <w:noProof/>
      <w:sz w:val="22"/>
      <w:szCs w:val="22"/>
      <w:lang w:val="en-ZA" w:eastAsia="en-ZA"/>
    </w:rPr>
  </w:style>
  <w:style w:type="character" w:customStyle="1" w:styleId="FigureChar">
    <w:name w:val="Figure Char"/>
    <w:link w:val="Figure"/>
    <w:rsid w:val="009B1F66"/>
    <w:rPr>
      <w:rFonts w:ascii="Calibri" w:eastAsia="Calibri" w:hAnsi="Calibri"/>
      <w:i/>
      <w:noProof/>
      <w:sz w:val="22"/>
      <w:szCs w:val="22"/>
      <w:lang w:val="en-ZA" w:eastAsia="en-ZA"/>
    </w:rPr>
  </w:style>
  <w:style w:type="paragraph" w:customStyle="1" w:styleId="Sub-HeadingIAMOT2015">
    <w:name w:val="Sub-Heading IAMOT 2015"/>
    <w:basedOn w:val="Normal"/>
    <w:link w:val="Sub-HeadingIAMOT2015Char"/>
    <w:rsid w:val="009B1F66"/>
    <w:pPr>
      <w:suppressAutoHyphens w:val="0"/>
      <w:spacing w:before="200" w:after="200" w:line="276" w:lineRule="auto"/>
      <w:jc w:val="both"/>
    </w:pPr>
    <w:rPr>
      <w:rFonts w:ascii="Calibri" w:eastAsia="Calibri" w:hAnsi="Calibri"/>
      <w:b/>
      <w:sz w:val="22"/>
      <w:szCs w:val="22"/>
      <w:lang w:val="en-GB" w:eastAsia="en-US"/>
    </w:rPr>
  </w:style>
  <w:style w:type="character" w:customStyle="1" w:styleId="Sub-HeadingIAMOT2015Char">
    <w:name w:val="Sub-Heading IAMOT 2015 Char"/>
    <w:link w:val="Sub-HeadingIAMOT2015"/>
    <w:rsid w:val="009B1F66"/>
    <w:rPr>
      <w:rFonts w:ascii="Calibri" w:eastAsia="Calibri" w:hAnsi="Calibri"/>
      <w:b/>
      <w:sz w:val="22"/>
      <w:szCs w:val="22"/>
      <w:lang w:val="en-GB" w:eastAsia="en-US"/>
    </w:rPr>
  </w:style>
  <w:style w:type="paragraph" w:customStyle="1" w:styleId="Sub-subheading">
    <w:name w:val="Sub-subheading"/>
    <w:basedOn w:val="Normal"/>
    <w:link w:val="Sub-subheadingChar"/>
    <w:rsid w:val="009B1F66"/>
    <w:pPr>
      <w:suppressAutoHyphens w:val="0"/>
      <w:spacing w:before="200" w:after="200" w:line="276" w:lineRule="auto"/>
      <w:jc w:val="both"/>
    </w:pPr>
    <w:rPr>
      <w:rFonts w:ascii="Calibri" w:eastAsia="Calibri" w:hAnsi="Calibri"/>
      <w:i/>
      <w:sz w:val="22"/>
      <w:szCs w:val="22"/>
      <w:lang w:val="en-GB" w:eastAsia="en-US"/>
    </w:rPr>
  </w:style>
  <w:style w:type="character" w:customStyle="1" w:styleId="Sub-subheadingChar">
    <w:name w:val="Sub-subheading Char"/>
    <w:link w:val="Sub-subheading"/>
    <w:rsid w:val="009B1F66"/>
    <w:rPr>
      <w:rFonts w:ascii="Calibri" w:eastAsia="Calibri" w:hAnsi="Calibri"/>
      <w:i/>
      <w:sz w:val="22"/>
      <w:szCs w:val="22"/>
      <w:lang w:val="en-GB" w:eastAsia="en-US"/>
    </w:rPr>
  </w:style>
  <w:style w:type="paragraph" w:customStyle="1" w:styleId="References">
    <w:name w:val="References"/>
    <w:basedOn w:val="BodyTextIAMOT2015"/>
    <w:link w:val="ReferencesChar"/>
    <w:rsid w:val="009B1F66"/>
    <w:pPr>
      <w:spacing w:after="80"/>
      <w:jc w:val="left"/>
    </w:pPr>
    <w:rPr>
      <w:lang w:eastAsia="en-ZA"/>
    </w:rPr>
  </w:style>
  <w:style w:type="character" w:customStyle="1" w:styleId="ReferencesChar">
    <w:name w:val="References Char"/>
    <w:link w:val="References"/>
    <w:rsid w:val="009B1F66"/>
    <w:rPr>
      <w:rFonts w:ascii="Calibri" w:eastAsia="Calibri" w:hAnsi="Calibri"/>
      <w:sz w:val="22"/>
      <w:szCs w:val="22"/>
      <w:lang w:val="en-GB" w:eastAsia="en-ZA"/>
    </w:rPr>
  </w:style>
  <w:style w:type="paragraph" w:customStyle="1" w:styleId="Appendix">
    <w:name w:val="Appendix"/>
    <w:basedOn w:val="MainHeading"/>
    <w:link w:val="AppendixChar"/>
    <w:rsid w:val="009B1F66"/>
    <w:rPr>
      <w:b w:val="0"/>
      <w:i/>
    </w:rPr>
  </w:style>
  <w:style w:type="character" w:customStyle="1" w:styleId="AppendixChar">
    <w:name w:val="Appendix Char"/>
    <w:link w:val="Appendix"/>
    <w:rsid w:val="009B1F66"/>
    <w:rPr>
      <w:rFonts w:ascii="Calibri" w:eastAsia="Calibri" w:hAnsi="Calibri"/>
      <w:i/>
      <w:caps/>
      <w:sz w:val="22"/>
      <w:szCs w:val="22"/>
      <w:lang w:val="en-GB" w:eastAsia="en-US"/>
    </w:rPr>
  </w:style>
  <w:style w:type="paragraph" w:customStyle="1" w:styleId="Text">
    <w:name w:val="Text"/>
    <w:basedOn w:val="Normal"/>
    <w:rsid w:val="009B1F66"/>
    <w:pPr>
      <w:widowControl w:val="0"/>
      <w:suppressAutoHyphens w:val="0"/>
      <w:autoSpaceDE w:val="0"/>
      <w:autoSpaceDN w:val="0"/>
      <w:spacing w:line="252" w:lineRule="auto"/>
      <w:ind w:firstLine="202"/>
      <w:jc w:val="both"/>
    </w:pPr>
    <w:rPr>
      <w:rFonts w:eastAsia="SimSun"/>
      <w:sz w:val="20"/>
      <w:szCs w:val="20"/>
      <w:lang w:val="en-US" w:eastAsia="en-US"/>
    </w:rPr>
  </w:style>
  <w:style w:type="table" w:customStyle="1" w:styleId="TabeladeGrade5Escura1">
    <w:name w:val="Tabela de Grade 5 Escura1"/>
    <w:basedOn w:val="Tabelanormal"/>
    <w:uiPriority w:val="50"/>
    <w:rsid w:val="009B1F66"/>
    <w:rPr>
      <w:rFonts w:ascii="Calibri" w:eastAsia="Calibri" w:hAnsi="Calibri"/>
      <w:sz w:val="22"/>
      <w:szCs w:val="22"/>
      <w:lang w:val="en-ZA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SombreamentoClaro-nfase11">
    <w:name w:val="Sombreamento Claro - Ênfase 11"/>
    <w:basedOn w:val="Tabelanormal"/>
    <w:uiPriority w:val="60"/>
    <w:rsid w:val="009B1F66"/>
    <w:rPr>
      <w:rFonts w:ascii="Calibri" w:eastAsia="Calibri" w:hAnsi="Calibri"/>
      <w:color w:val="365F91"/>
      <w:sz w:val="22"/>
      <w:szCs w:val="22"/>
      <w:lang w:val="en-ZA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GradeColorida-nfase1">
    <w:name w:val="Colorful Grid Accent 1"/>
    <w:basedOn w:val="Tabelanormal"/>
    <w:uiPriority w:val="73"/>
    <w:rsid w:val="009B1F66"/>
    <w:rPr>
      <w:rFonts w:ascii="Calibri" w:eastAsia="Calibri" w:hAnsi="Calibri"/>
      <w:color w:val="000000"/>
      <w:sz w:val="22"/>
      <w:szCs w:val="22"/>
      <w:lang w:val="en-ZA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Normal1">
    <w:name w:val="Normal1"/>
    <w:rsid w:val="009B1F66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character" w:customStyle="1" w:styleId="Referncias">
    <w:name w:val="Referências"/>
    <w:rsid w:val="009B1F66"/>
    <w:rPr>
      <w:rFonts w:ascii="Times-Roman" w:hAnsi="Times-Roman"/>
      <w:sz w:val="24"/>
    </w:rPr>
  </w:style>
  <w:style w:type="paragraph" w:customStyle="1" w:styleId="EstiloCorpodetextoPrimeiralinha125cm">
    <w:name w:val="Estilo Corpo de texto + Primeira linha:  125 cm"/>
    <w:basedOn w:val="Corpodetexto"/>
    <w:next w:val="Normal"/>
    <w:link w:val="EstiloCorpodetextoPrimeiralinha125cmChar"/>
    <w:autoRedefine/>
    <w:rsid w:val="009B1F66"/>
    <w:pPr>
      <w:widowControl/>
      <w:suppressAutoHyphens w:val="0"/>
      <w:spacing w:after="0" w:line="360" w:lineRule="auto"/>
      <w:ind w:firstLine="709"/>
    </w:pPr>
    <w:rPr>
      <w:szCs w:val="24"/>
    </w:rPr>
  </w:style>
  <w:style w:type="character" w:customStyle="1" w:styleId="EstiloCorpodetextoPrimeiralinha125cmChar">
    <w:name w:val="Estilo Corpo de texto + Primeira linha:  125 cm Char"/>
    <w:link w:val="EstiloCorpodetextoPrimeiralinha125cm"/>
    <w:rsid w:val="009B1F66"/>
    <w:rPr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9B1F66"/>
    <w:pPr>
      <w:spacing w:line="191" w:lineRule="atLeast"/>
    </w:pPr>
    <w:rPr>
      <w:rFonts w:ascii="Libre Semi Serif SSi" w:hAnsi="Libre Semi Serif SSi"/>
      <w:color w:val="auto"/>
      <w:lang w:eastAsia="en-US"/>
    </w:rPr>
  </w:style>
  <w:style w:type="paragraph" w:customStyle="1" w:styleId="Numerada3">
    <w:name w:val="Numerada3"/>
    <w:basedOn w:val="Normal"/>
    <w:link w:val="Numerada3Char"/>
    <w:rsid w:val="009B1F66"/>
    <w:pPr>
      <w:suppressAutoHyphens w:val="0"/>
      <w:spacing w:line="360" w:lineRule="auto"/>
      <w:ind w:left="720" w:hanging="360"/>
      <w:contextualSpacing/>
      <w:jc w:val="both"/>
    </w:pPr>
  </w:style>
  <w:style w:type="character" w:customStyle="1" w:styleId="Numerada3Char">
    <w:name w:val="Numerada3 Char"/>
    <w:link w:val="Numerada3"/>
    <w:rsid w:val="009B1F66"/>
    <w:rPr>
      <w:sz w:val="24"/>
      <w:szCs w:val="24"/>
    </w:rPr>
  </w:style>
  <w:style w:type="paragraph" w:customStyle="1" w:styleId="Estilo10ptEspaamentoentrelinhassimples">
    <w:name w:val="Estilo 10 pt Espaçamento entre linhas:  simples"/>
    <w:basedOn w:val="Normal"/>
    <w:next w:val="Normal"/>
    <w:rsid w:val="009B1F66"/>
    <w:pPr>
      <w:suppressAutoHyphens w:val="0"/>
      <w:jc w:val="both"/>
    </w:pPr>
    <w:rPr>
      <w:sz w:val="20"/>
      <w:szCs w:val="20"/>
      <w:lang w:val="pt-BR" w:eastAsia="pt-BR"/>
    </w:rPr>
  </w:style>
  <w:style w:type="paragraph" w:styleId="Commarcadores">
    <w:name w:val="List Bullet"/>
    <w:basedOn w:val="Normal"/>
    <w:uiPriority w:val="99"/>
    <w:semiHidden/>
    <w:unhideWhenUsed/>
    <w:rsid w:val="009B1F66"/>
    <w:pPr>
      <w:tabs>
        <w:tab w:val="num" w:pos="1428"/>
      </w:tabs>
      <w:suppressAutoHyphens w:val="0"/>
      <w:ind w:left="1428" w:hanging="360"/>
      <w:contextualSpacing/>
    </w:pPr>
    <w:rPr>
      <w:rFonts w:ascii="Times" w:hAnsi="Times"/>
      <w:lang w:val="en-US" w:eastAsia="en-US"/>
    </w:rPr>
  </w:style>
  <w:style w:type="paragraph" w:styleId="Citao">
    <w:name w:val="Quote"/>
    <w:basedOn w:val="Normal"/>
    <w:next w:val="Normal"/>
    <w:link w:val="CitaoChar"/>
    <w:uiPriority w:val="29"/>
    <w:rsid w:val="009B1F66"/>
    <w:pPr>
      <w:suppressAutoHyphens w:val="0"/>
      <w:spacing w:before="200" w:after="160" w:line="259" w:lineRule="auto"/>
      <w:ind w:left="2268" w:right="140" w:firstLine="442"/>
      <w:jc w:val="both"/>
    </w:pPr>
    <w:rPr>
      <w:rFonts w:eastAsia="Calibri"/>
      <w:i/>
      <w:iCs/>
      <w:lang w:val="pt-BR" w:eastAsia="en-US"/>
    </w:rPr>
  </w:style>
  <w:style w:type="character" w:customStyle="1" w:styleId="CitaoChar">
    <w:name w:val="Citação Char"/>
    <w:basedOn w:val="Fontepargpadro"/>
    <w:link w:val="Citao"/>
    <w:uiPriority w:val="29"/>
    <w:rsid w:val="009B1F66"/>
    <w:rPr>
      <w:rFonts w:eastAsia="Calibri"/>
      <w:i/>
      <w:iCs/>
      <w:sz w:val="24"/>
      <w:szCs w:val="24"/>
      <w:lang w:eastAsia="en-US"/>
    </w:rPr>
  </w:style>
  <w:style w:type="table" w:styleId="Tabelaclssica1">
    <w:name w:val="Table Classic 1"/>
    <w:basedOn w:val="Tabelanormal"/>
    <w:rsid w:val="009B1F66"/>
    <w:pPr>
      <w:spacing w:after="120" w:line="36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e">
    <w:name w:val="Fonte"/>
    <w:basedOn w:val="Normal"/>
    <w:link w:val="FonteChar"/>
    <w:rsid w:val="009B1F66"/>
    <w:pPr>
      <w:suppressAutoHyphens w:val="0"/>
      <w:spacing w:after="160" w:line="259" w:lineRule="auto"/>
    </w:pPr>
    <w:rPr>
      <w:rFonts w:eastAsia="Calibri"/>
      <w:lang w:val="pt-BR" w:eastAsia="en-US"/>
    </w:rPr>
  </w:style>
  <w:style w:type="character" w:customStyle="1" w:styleId="FonteChar">
    <w:name w:val="Fonte Char"/>
    <w:link w:val="Fonte"/>
    <w:rsid w:val="009B1F66"/>
    <w:rPr>
      <w:rFonts w:eastAsia="Calibri"/>
      <w:sz w:val="24"/>
      <w:szCs w:val="24"/>
      <w:lang w:eastAsia="en-US"/>
    </w:rPr>
  </w:style>
  <w:style w:type="paragraph" w:customStyle="1" w:styleId="Tabela">
    <w:name w:val="Tabela"/>
    <w:basedOn w:val="Normal"/>
    <w:link w:val="TabelaChar"/>
    <w:autoRedefine/>
    <w:rsid w:val="00E72E36"/>
    <w:pPr>
      <w:suppressAutoHyphens w:val="0"/>
      <w:spacing w:after="120"/>
      <w:jc w:val="center"/>
    </w:pPr>
    <w:rPr>
      <w:rFonts w:ascii="HelvLight" w:hAnsi="HelvLight"/>
      <w:iCs/>
      <w:noProof/>
      <w:sz w:val="20"/>
      <w:szCs w:val="20"/>
      <w:lang w:val="pt-BR" w:eastAsia="pt-BR"/>
    </w:rPr>
  </w:style>
  <w:style w:type="character" w:customStyle="1" w:styleId="TabelaChar">
    <w:name w:val="Tabela Char"/>
    <w:link w:val="Tabela"/>
    <w:rsid w:val="00E72E36"/>
    <w:rPr>
      <w:rFonts w:ascii="HelvLight" w:hAnsi="HelvLight"/>
      <w:iCs/>
      <w:noProof/>
    </w:rPr>
  </w:style>
  <w:style w:type="paragraph" w:styleId="Textodenotadefim">
    <w:name w:val="endnote text"/>
    <w:basedOn w:val="Normal"/>
    <w:link w:val="TextodenotadefimChar"/>
    <w:uiPriority w:val="99"/>
    <w:unhideWhenUsed/>
    <w:rsid w:val="009B1F66"/>
    <w:pPr>
      <w:suppressAutoHyphens w:val="0"/>
      <w:spacing w:before="240"/>
      <w:ind w:firstLine="442"/>
      <w:jc w:val="both"/>
    </w:pPr>
    <w:rPr>
      <w:rFonts w:eastAsia="Calibri"/>
      <w:sz w:val="20"/>
      <w:szCs w:val="20"/>
      <w:lang w:val="pt-BR" w:eastAsia="en-US"/>
    </w:rPr>
  </w:style>
  <w:style w:type="character" w:customStyle="1" w:styleId="TextodenotadefimChar">
    <w:name w:val="Texto de nota de fim Char"/>
    <w:basedOn w:val="Fontepargpadro"/>
    <w:link w:val="Textodenotadefim"/>
    <w:uiPriority w:val="99"/>
    <w:rsid w:val="009B1F66"/>
    <w:rPr>
      <w:rFonts w:eastAsia="Calibri"/>
      <w:lang w:eastAsia="en-US"/>
    </w:rPr>
  </w:style>
  <w:style w:type="character" w:styleId="Refdenotadefim">
    <w:name w:val="endnote reference"/>
    <w:unhideWhenUsed/>
    <w:rsid w:val="009B1F66"/>
    <w:rPr>
      <w:vertAlign w:val="superscript"/>
    </w:rPr>
  </w:style>
  <w:style w:type="paragraph" w:customStyle="1" w:styleId="Notas">
    <w:name w:val="Notas"/>
    <w:basedOn w:val="Textodenotaderodap"/>
    <w:link w:val="NotasChar"/>
    <w:rsid w:val="009B1F66"/>
    <w:pPr>
      <w:suppressLineNumbers w:val="0"/>
      <w:suppressAutoHyphens w:val="0"/>
      <w:spacing w:before="240"/>
      <w:ind w:left="567" w:firstLine="0"/>
      <w:jc w:val="both"/>
    </w:pPr>
    <w:rPr>
      <w:rFonts w:ascii="Arial" w:hAnsi="Arial" w:cs="Arial"/>
      <w:kern w:val="0"/>
      <w:szCs w:val="18"/>
      <w:lang w:eastAsia="en-US"/>
    </w:rPr>
  </w:style>
  <w:style w:type="character" w:customStyle="1" w:styleId="NotasChar">
    <w:name w:val="Notas Char"/>
    <w:link w:val="Notas"/>
    <w:rsid w:val="009B1F66"/>
    <w:rPr>
      <w:rFonts w:ascii="Arial" w:hAnsi="Arial" w:cs="Arial"/>
      <w:szCs w:val="18"/>
      <w:lang w:eastAsia="en-US"/>
    </w:rPr>
  </w:style>
  <w:style w:type="character" w:customStyle="1" w:styleId="longtext">
    <w:name w:val="long_text"/>
    <w:basedOn w:val="Fontepargpadro"/>
    <w:rsid w:val="009B1F66"/>
  </w:style>
  <w:style w:type="paragraph" w:customStyle="1" w:styleId="Legenda2">
    <w:name w:val="Legenda 2"/>
    <w:basedOn w:val="Fonte"/>
    <w:link w:val="Legenda2Char"/>
    <w:rsid w:val="009B1F66"/>
  </w:style>
  <w:style w:type="character" w:customStyle="1" w:styleId="Legenda2Char">
    <w:name w:val="Legenda 2 Char"/>
    <w:link w:val="Legenda2"/>
    <w:rsid w:val="009B1F66"/>
    <w:rPr>
      <w:rFonts w:eastAsia="Calibri"/>
      <w:sz w:val="24"/>
      <w:szCs w:val="24"/>
      <w:lang w:eastAsia="en-US"/>
    </w:rPr>
  </w:style>
  <w:style w:type="paragraph" w:customStyle="1" w:styleId="IPTTexto">
    <w:name w:val="IPT Texto"/>
    <w:basedOn w:val="Normal"/>
    <w:link w:val="IPTTextoChar"/>
    <w:rsid w:val="009B1F66"/>
    <w:pPr>
      <w:suppressAutoHyphens w:val="0"/>
      <w:spacing w:before="240" w:after="120" w:line="360" w:lineRule="auto"/>
      <w:ind w:firstLine="567"/>
      <w:jc w:val="both"/>
    </w:pPr>
    <w:rPr>
      <w:rFonts w:ascii="Arial" w:hAnsi="Arial" w:cs="Arial"/>
      <w:lang w:val="pt-BR" w:eastAsia="en-US"/>
    </w:rPr>
  </w:style>
  <w:style w:type="character" w:customStyle="1" w:styleId="IPTTextoChar">
    <w:name w:val="IPT Texto Char"/>
    <w:link w:val="IPTTexto"/>
    <w:rsid w:val="009B1F66"/>
    <w:rPr>
      <w:rFonts w:ascii="Arial" w:hAnsi="Arial" w:cs="Arial"/>
      <w:sz w:val="24"/>
      <w:szCs w:val="24"/>
      <w:lang w:eastAsia="en-US"/>
    </w:rPr>
  </w:style>
  <w:style w:type="table" w:customStyle="1" w:styleId="TabelaSimples21">
    <w:name w:val="Tabela Simples 21"/>
    <w:basedOn w:val="Tabelanormal"/>
    <w:uiPriority w:val="42"/>
    <w:rsid w:val="009B1F6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nfaseIntensa">
    <w:name w:val="Intense Emphasis"/>
    <w:uiPriority w:val="21"/>
    <w:rsid w:val="009B1F66"/>
    <w:rPr>
      <w:i/>
      <w:iCs/>
      <w:color w:val="5B9BD5"/>
    </w:rPr>
  </w:style>
  <w:style w:type="paragraph" w:customStyle="1" w:styleId="TITULORR">
    <w:name w:val="TITULO RR"/>
    <w:basedOn w:val="Normal"/>
    <w:autoRedefine/>
    <w:rsid w:val="009B1F66"/>
    <w:pPr>
      <w:tabs>
        <w:tab w:val="left" w:pos="900"/>
      </w:tabs>
      <w:suppressAutoHyphens w:val="0"/>
      <w:spacing w:line="480" w:lineRule="auto"/>
      <w:jc w:val="both"/>
    </w:pPr>
    <w:rPr>
      <w:bCs/>
      <w:lang w:val="pt-BR" w:eastAsia="pt-BR"/>
    </w:rPr>
  </w:style>
  <w:style w:type="paragraph" w:customStyle="1" w:styleId="TITULORRR">
    <w:name w:val="TITULO RRR"/>
    <w:basedOn w:val="TITULORR"/>
    <w:rsid w:val="009B1F66"/>
    <w:rPr>
      <w:bCs w:val="0"/>
    </w:rPr>
  </w:style>
  <w:style w:type="paragraph" w:customStyle="1" w:styleId="ecxmsonormal">
    <w:name w:val="ecxmsonormal"/>
    <w:basedOn w:val="Normal"/>
    <w:rsid w:val="009B1F66"/>
    <w:pPr>
      <w:suppressAutoHyphens w:val="0"/>
      <w:spacing w:after="324"/>
    </w:pPr>
    <w:rPr>
      <w:lang w:val="pt-BR" w:eastAsia="pt-BR"/>
    </w:rPr>
  </w:style>
  <w:style w:type="character" w:customStyle="1" w:styleId="Marcas">
    <w:name w:val="Marcas"/>
    <w:rsid w:val="007C2485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7C2485"/>
  </w:style>
  <w:style w:type="paragraph" w:customStyle="1" w:styleId="Captulo">
    <w:name w:val="Capítulo"/>
    <w:basedOn w:val="Normal"/>
    <w:next w:val="Corpodetexto"/>
    <w:rsid w:val="007C2485"/>
    <w:pPr>
      <w:keepNext/>
      <w:widowControl w:val="0"/>
      <w:spacing w:before="240" w:after="120"/>
    </w:pPr>
    <w:rPr>
      <w:rFonts w:ascii="Arial" w:eastAsia="SimSun" w:hAnsi="Arial" w:cs="Tahoma"/>
      <w:kern w:val="1"/>
      <w:sz w:val="28"/>
      <w:szCs w:val="28"/>
      <w:lang w:val="pt-BR" w:eastAsia="hi-IN" w:bidi="hi-IN"/>
    </w:rPr>
  </w:style>
  <w:style w:type="paragraph" w:styleId="Subttulo">
    <w:name w:val="Subtitle"/>
    <w:basedOn w:val="Captulo"/>
    <w:next w:val="Corpodetexto"/>
    <w:link w:val="SubttuloChar"/>
    <w:uiPriority w:val="11"/>
    <w:rsid w:val="007C2485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uiPriority w:val="11"/>
    <w:rsid w:val="007C2485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paragraph" w:customStyle="1" w:styleId="Legenda1">
    <w:name w:val="Legenda1"/>
    <w:basedOn w:val="Normal"/>
    <w:rsid w:val="007C2485"/>
    <w:pPr>
      <w:widowControl w:val="0"/>
      <w:suppressLineNumbers/>
      <w:spacing w:before="120" w:after="120"/>
    </w:pPr>
    <w:rPr>
      <w:rFonts w:ascii="Liberation Serif" w:eastAsia="Bitstream Vera Sans" w:hAnsi="Liberation Serif" w:cs="Bitstream Vera Sans"/>
      <w:i/>
      <w:iCs/>
      <w:kern w:val="1"/>
      <w:lang w:val="pt-BR" w:eastAsia="hi-IN" w:bidi="hi-IN"/>
    </w:rPr>
  </w:style>
  <w:style w:type="paragraph" w:customStyle="1" w:styleId="PadroTransparentebrancoEspaamento">
    <w:name w:val="Padrão: Transparente (branco) Espaçamento ..."/>
    <w:basedOn w:val="Corpodetexto"/>
    <w:link w:val="PadroTransparentebrancoEspaamentoCharChar"/>
    <w:rsid w:val="007C2485"/>
    <w:pPr>
      <w:spacing w:line="360" w:lineRule="auto"/>
      <w:ind w:firstLine="0"/>
      <w:jc w:val="left"/>
    </w:pPr>
    <w:rPr>
      <w:rFonts w:ascii="Liberation Serif" w:eastAsia="Bitstream Vera Sans" w:hAnsi="Liberation Serif" w:cs="Bitstream Vera Sans"/>
      <w:kern w:val="1"/>
      <w:szCs w:val="24"/>
      <w:shd w:val="clear" w:color="auto" w:fill="FFFF00"/>
      <w:lang w:val="pt-BR" w:eastAsia="hi-IN" w:bidi="hi-IN"/>
    </w:rPr>
  </w:style>
  <w:style w:type="character" w:customStyle="1" w:styleId="PadroTransparentebrancoEspaamentoCharChar">
    <w:name w:val="Padrão: Transparente (branco) Espaçamento ... Char Char"/>
    <w:link w:val="PadroTransparentebrancoEspaamento"/>
    <w:rsid w:val="007C2485"/>
    <w:rPr>
      <w:rFonts w:ascii="Liberation Serif" w:eastAsia="Bitstream Vera Sans" w:hAnsi="Liberation Serif" w:cs="Bitstream Vera Sans"/>
      <w:kern w:val="1"/>
      <w:sz w:val="24"/>
      <w:szCs w:val="24"/>
      <w:lang w:eastAsia="hi-IN" w:bidi="hi-IN"/>
    </w:rPr>
  </w:style>
  <w:style w:type="paragraph" w:customStyle="1" w:styleId="EstiloPadroTransparenteEspaamentoPadroTransparente">
    <w:name w:val="Estilo Padrão: Transparente  Espaçamento ... + Padrão: Transparente ..."/>
    <w:basedOn w:val="PadroTransparentebrancoEspaamento"/>
    <w:link w:val="EstiloPadroTransparenteEspaamentoPadroTransparenteChar"/>
    <w:rsid w:val="007C2485"/>
    <w:rPr>
      <w:shd w:val="clear" w:color="auto" w:fill="83CAFF"/>
    </w:rPr>
  </w:style>
  <w:style w:type="character" w:customStyle="1" w:styleId="EstiloPadroTransparenteEspaamentoPadroTransparenteChar">
    <w:name w:val="Estilo Padrão: Transparente  Espaçamento ... + Padrão: Transparente ... Char"/>
    <w:link w:val="EstiloPadroTransparenteEspaamentoPadroTransparente"/>
    <w:rsid w:val="007C2485"/>
    <w:rPr>
      <w:rFonts w:ascii="Liberation Serif" w:eastAsia="Bitstream Vera Sans" w:hAnsi="Liberation Serif" w:cs="Bitstream Vera Sans"/>
      <w:kern w:val="1"/>
      <w:sz w:val="24"/>
      <w:szCs w:val="24"/>
      <w:lang w:eastAsia="hi-IN" w:bidi="hi-IN"/>
    </w:rPr>
  </w:style>
  <w:style w:type="character" w:customStyle="1" w:styleId="EstiloPadroTransparenteBranco">
    <w:name w:val="Estilo Padrão: Transparente (Branco)"/>
    <w:rsid w:val="007C2485"/>
    <w:rPr>
      <w:shd w:val="clear" w:color="auto" w:fill="FFFF00"/>
    </w:rPr>
  </w:style>
  <w:style w:type="paragraph" w:customStyle="1" w:styleId="estilopadrotransparente">
    <w:name w:val="estilo padrão transparente"/>
    <w:basedOn w:val="Normal"/>
    <w:rsid w:val="007C2485"/>
    <w:pPr>
      <w:widowControl w:val="0"/>
      <w:spacing w:line="360" w:lineRule="auto"/>
      <w:jc w:val="both"/>
    </w:pPr>
    <w:rPr>
      <w:rFonts w:ascii="Liberation Serif" w:hAnsi="Liberation Serif"/>
      <w:kern w:val="24"/>
      <w:szCs w:val="20"/>
      <w:shd w:val="clear" w:color="auto" w:fill="FFFF00"/>
      <w:lang w:val="pt-BR" w:eastAsia="hi-IN" w:bidi="hi-IN"/>
    </w:rPr>
  </w:style>
  <w:style w:type="paragraph" w:customStyle="1" w:styleId="Estilo1">
    <w:name w:val="Estilo1"/>
    <w:basedOn w:val="Normal"/>
    <w:next w:val="estilopadrotransparente"/>
    <w:link w:val="Estilo1Char"/>
    <w:rsid w:val="007C2485"/>
    <w:pPr>
      <w:widowControl w:val="0"/>
      <w:spacing w:line="360" w:lineRule="auto"/>
      <w:jc w:val="both"/>
    </w:pPr>
    <w:rPr>
      <w:rFonts w:ascii="Liberation Serif" w:eastAsia="Bitstream Vera Sans" w:hAnsi="Liberation Serif" w:cs="Bitstream Vera Sans"/>
      <w:color w:val="000000"/>
      <w:kern w:val="1"/>
      <w:shd w:val="clear" w:color="auto" w:fill="FFFF00"/>
      <w:lang w:val="pt-BR" w:eastAsia="hi-IN" w:bidi="hi-IN"/>
    </w:rPr>
  </w:style>
  <w:style w:type="paragraph" w:customStyle="1" w:styleId="estilopadrotransparentebranco0">
    <w:name w:val="estilo padrão transparente(branco)"/>
    <w:basedOn w:val="estilopadrotransparente"/>
    <w:autoRedefine/>
    <w:rsid w:val="007C2485"/>
  </w:style>
  <w:style w:type="paragraph" w:styleId="TextosemFormatao">
    <w:name w:val="Plain Text"/>
    <w:basedOn w:val="Normal"/>
    <w:link w:val="TextosemFormataoChar"/>
    <w:rsid w:val="007C2485"/>
    <w:pPr>
      <w:suppressAutoHyphens w:val="0"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qFormat/>
    <w:rsid w:val="007C2485"/>
    <w:rPr>
      <w:rFonts w:ascii="Courier New" w:hAnsi="Courier New" w:cs="Courier New"/>
    </w:rPr>
  </w:style>
  <w:style w:type="character" w:customStyle="1" w:styleId="gadsdtopttl">
    <w:name w:val="gads_d_top_ttl"/>
    <w:rsid w:val="007C2485"/>
    <w:rPr>
      <w:rFonts w:ascii="Verdana" w:hAnsi="Verdana" w:hint="default"/>
    </w:rPr>
  </w:style>
  <w:style w:type="character" w:customStyle="1" w:styleId="gadsdtopurl">
    <w:name w:val="gads_d_top_url"/>
    <w:rsid w:val="007C2485"/>
    <w:rPr>
      <w:rFonts w:ascii="Verdana" w:hAnsi="Verdana" w:hint="default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unhideWhenUsed/>
    <w:rsid w:val="007C248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rsid w:val="007C2485"/>
    <w:rPr>
      <w:rFonts w:ascii="Arial" w:hAnsi="Arial"/>
      <w:vanish/>
      <w:sz w:val="16"/>
      <w:szCs w:val="16"/>
    </w:rPr>
  </w:style>
  <w:style w:type="character" w:customStyle="1" w:styleId="atn">
    <w:name w:val="atn"/>
    <w:rsid w:val="007C2485"/>
  </w:style>
  <w:style w:type="paragraph" w:styleId="Reviso">
    <w:name w:val="Revision"/>
    <w:hidden/>
    <w:uiPriority w:val="99"/>
    <w:semiHidden/>
    <w:rsid w:val="007C2485"/>
    <w:rPr>
      <w:rFonts w:ascii="Liberation Serif" w:eastAsia="Bitstream Vera Sans" w:hAnsi="Liberation Serif" w:cs="Mangal"/>
      <w:kern w:val="1"/>
      <w:sz w:val="24"/>
      <w:szCs w:val="21"/>
      <w:lang w:eastAsia="hi-IN" w:bidi="hi-IN"/>
    </w:rPr>
  </w:style>
  <w:style w:type="paragraph" w:customStyle="1" w:styleId="LegendaImagens">
    <w:name w:val="Legenda Imagens"/>
    <w:basedOn w:val="Normal"/>
    <w:rsid w:val="00AE7FEF"/>
    <w:pPr>
      <w:jc w:val="center"/>
    </w:pPr>
    <w:rPr>
      <w:rFonts w:ascii="HelvLight" w:hAnsi="HelvLight"/>
      <w:bCs/>
      <w:sz w:val="18"/>
      <w:szCs w:val="18"/>
    </w:rPr>
  </w:style>
  <w:style w:type="paragraph" w:customStyle="1" w:styleId="Pargrafo">
    <w:name w:val="Parágrafo"/>
    <w:basedOn w:val="Normal"/>
    <w:rsid w:val="00ED174D"/>
    <w:pPr>
      <w:spacing w:after="120" w:line="240" w:lineRule="exact"/>
      <w:jc w:val="both"/>
    </w:pPr>
    <w:rPr>
      <w:rFonts w:ascii="HelvLight" w:hAnsi="HelvLight"/>
      <w:sz w:val="20"/>
      <w:szCs w:val="20"/>
      <w:lang w:val="pt-BR"/>
    </w:rPr>
  </w:style>
  <w:style w:type="character" w:styleId="CitaoHTML">
    <w:name w:val="HTML Cite"/>
    <w:uiPriority w:val="99"/>
    <w:semiHidden/>
    <w:unhideWhenUsed/>
    <w:rsid w:val="00A20ADD"/>
    <w:rPr>
      <w:i/>
      <w:iCs/>
    </w:rPr>
  </w:style>
  <w:style w:type="table" w:customStyle="1" w:styleId="TabelaSimples11">
    <w:name w:val="Tabela Simples 11"/>
    <w:aliases w:val="Tabela Artigos"/>
    <w:basedOn w:val="Tabelanormal"/>
    <w:uiPriority w:val="41"/>
    <w:rsid w:val="00A53860"/>
    <w:pPr>
      <w:jc w:val="center"/>
    </w:pPr>
    <w:rPr>
      <w:rFonts w:ascii="HelvLight" w:hAnsi="HelvLight"/>
      <w:sz w:val="18"/>
    </w:rPr>
    <w:tblPr>
      <w:tblStyleRowBandSize w:val="1"/>
      <w:tblStyleColBandSize w:val="1"/>
      <w:tblBorders>
        <w:top w:val="single" w:sz="4" w:space="0" w:color="AC7F00"/>
        <w:left w:val="single" w:sz="4" w:space="0" w:color="AC7F00"/>
        <w:bottom w:val="single" w:sz="4" w:space="0" w:color="AC7F00"/>
        <w:right w:val="single" w:sz="4" w:space="0" w:color="AC7F00"/>
        <w:insideH w:val="single" w:sz="4" w:space="0" w:color="AC7F00"/>
        <w:insideV w:val="single" w:sz="4" w:space="0" w:color="AC7F00"/>
      </w:tblBorders>
    </w:tblPr>
    <w:tcPr>
      <w:vAlign w:val="center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lor25">
    <w:name w:val="color_25"/>
    <w:basedOn w:val="Fontepargpadro"/>
    <w:rsid w:val="00F53F1D"/>
  </w:style>
  <w:style w:type="table" w:customStyle="1" w:styleId="TableNormal">
    <w:name w:val="Table Normal"/>
    <w:uiPriority w:val="2"/>
    <w:qFormat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391F6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CorpoA">
    <w:name w:val="Corpo A"/>
    <w:rsid w:val="00391F6B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09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B">
    <w:name w:val="Corpo B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">
    <w:name w:val="Corpo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C">
    <w:name w:val="Corpo C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titulos1">
    <w:name w:val="titulos1"/>
    <w:rsid w:val="00E7550E"/>
    <w:rPr>
      <w:rFonts w:ascii="Arial" w:hAnsi="Arial" w:cs="Arial" w:hint="default"/>
      <w:b/>
      <w:bCs/>
      <w:color w:val="1D365F"/>
      <w:sz w:val="27"/>
      <w:szCs w:val="27"/>
    </w:rPr>
  </w:style>
  <w:style w:type="paragraph" w:customStyle="1" w:styleId="figura0">
    <w:name w:val="figura"/>
    <w:basedOn w:val="Normal"/>
    <w:link w:val="figuraChar0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character" w:customStyle="1" w:styleId="figuraChar0">
    <w:name w:val="figura Char"/>
    <w:link w:val="figura0"/>
    <w:rsid w:val="008736FF"/>
    <w:rPr>
      <w:rFonts w:ascii="Tahoma" w:hAnsi="Tahoma" w:cs="Tahoma"/>
      <w:sz w:val="17"/>
      <w:szCs w:val="17"/>
    </w:rPr>
  </w:style>
  <w:style w:type="paragraph" w:customStyle="1" w:styleId="TFGCorpodoTexto">
    <w:name w:val="TFG Corpo do Texto"/>
    <w:basedOn w:val="Normal"/>
    <w:link w:val="TFGCorpodoTextoChar"/>
    <w:uiPriority w:val="99"/>
    <w:rsid w:val="008736FF"/>
    <w:pPr>
      <w:suppressAutoHyphens w:val="0"/>
      <w:spacing w:after="120" w:line="360" w:lineRule="auto"/>
      <w:ind w:firstLine="851"/>
      <w:jc w:val="both"/>
    </w:pPr>
    <w:rPr>
      <w:rFonts w:eastAsia="Calibri"/>
      <w:lang w:val="pt-BR" w:eastAsia="en-US"/>
    </w:rPr>
  </w:style>
  <w:style w:type="character" w:customStyle="1" w:styleId="TFGCorpodoTextoChar">
    <w:name w:val="TFG Corpo do Texto Char"/>
    <w:link w:val="TFGCorpodoTexto"/>
    <w:rsid w:val="008736FF"/>
    <w:rPr>
      <w:rFonts w:eastAsia="Calibri"/>
      <w:sz w:val="24"/>
      <w:szCs w:val="24"/>
      <w:lang w:eastAsia="en-US"/>
    </w:rPr>
  </w:style>
  <w:style w:type="paragraph" w:customStyle="1" w:styleId="quadro">
    <w:name w:val="quadro"/>
    <w:basedOn w:val="Normal"/>
    <w:link w:val="quadroChar"/>
    <w:rsid w:val="008736FF"/>
    <w:pPr>
      <w:suppressAutoHyphens w:val="0"/>
      <w:spacing w:after="120" w:line="360" w:lineRule="auto"/>
      <w:ind w:firstLine="709"/>
      <w:jc w:val="center"/>
    </w:pPr>
    <w:rPr>
      <w:rFonts w:eastAsia="Calibri"/>
      <w:sz w:val="20"/>
      <w:szCs w:val="20"/>
      <w:lang w:val="pt-BR" w:eastAsia="en-US"/>
    </w:rPr>
  </w:style>
  <w:style w:type="character" w:customStyle="1" w:styleId="quadroChar">
    <w:name w:val="quadro Char"/>
    <w:link w:val="quadro"/>
    <w:rsid w:val="008736FF"/>
    <w:rPr>
      <w:rFonts w:eastAsia="Calibri"/>
      <w:lang w:eastAsia="en-US"/>
    </w:rPr>
  </w:style>
  <w:style w:type="character" w:styleId="TextodoEspaoReservado">
    <w:name w:val="Placeholder Text"/>
    <w:basedOn w:val="Fontepargpadro"/>
    <w:uiPriority w:val="99"/>
    <w:semiHidden/>
    <w:rsid w:val="008736FF"/>
    <w:rPr>
      <w:color w:val="808080"/>
    </w:rPr>
  </w:style>
  <w:style w:type="table" w:customStyle="1" w:styleId="TabeladeGradeClara2">
    <w:name w:val="Tabela de Grade Clara2"/>
    <w:basedOn w:val="Tabelanormal"/>
    <w:uiPriority w:val="40"/>
    <w:rsid w:val="008736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dro">
    <w:name w:val="Padrão"/>
    <w:rsid w:val="008736FF"/>
    <w:pPr>
      <w:tabs>
        <w:tab w:val="left" w:pos="708"/>
      </w:tabs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msolistcxspmiddle">
    <w:name w:val="msolistcxspmiddle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msolistcxsplast">
    <w:name w:val="msolistcxsplast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0">
    <w:name w:val="alnea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cxspmiddle">
    <w:name w:val="alneacxspmiddle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cxsplast">
    <w:name w:val="alneacxsplast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espaamento0">
    <w:name w:val="tabelaespaament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cabealho0">
    <w:name w:val="tabelacabealh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corpo0">
    <w:name w:val="tabelacorp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bibliografia0">
    <w:name w:val="bibliografia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table" w:styleId="Tabelasimples2">
    <w:name w:val="Table Simple 2"/>
    <w:basedOn w:val="Tabelanormal"/>
    <w:rsid w:val="008736FF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lneacxspmiddlecxspmiddle">
    <w:name w:val="alneacxspmiddlecxspmiddle"/>
    <w:basedOn w:val="Normal"/>
    <w:rsid w:val="008736FF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customStyle="1" w:styleId="Equaes">
    <w:name w:val="Equações"/>
    <w:next w:val="Normal"/>
    <w:link w:val="EquaesChar"/>
    <w:autoRedefine/>
    <w:rsid w:val="008736FF"/>
    <w:pPr>
      <w:tabs>
        <w:tab w:val="right" w:pos="4536"/>
        <w:tab w:val="right" w:pos="9072"/>
      </w:tabs>
      <w:spacing w:after="120" w:line="360" w:lineRule="auto"/>
    </w:pPr>
    <w:rPr>
      <w:rFonts w:ascii="Cambria Math" w:hAnsi="Cambria Math"/>
      <w:i/>
      <w:iCs/>
      <w:color w:val="333333"/>
      <w:sz w:val="24"/>
      <w:szCs w:val="24"/>
    </w:rPr>
  </w:style>
  <w:style w:type="character" w:customStyle="1" w:styleId="EquaesChar">
    <w:name w:val="Equações Char"/>
    <w:link w:val="Equaes"/>
    <w:rsid w:val="008736FF"/>
    <w:rPr>
      <w:rFonts w:ascii="Cambria Math" w:hAnsi="Cambria Math"/>
      <w:i/>
      <w:iCs/>
      <w:color w:val="333333"/>
      <w:sz w:val="24"/>
      <w:szCs w:val="24"/>
    </w:rPr>
  </w:style>
  <w:style w:type="paragraph" w:customStyle="1" w:styleId="Equao">
    <w:name w:val="Equação"/>
    <w:next w:val="Normal"/>
    <w:link w:val="EquaoChar"/>
    <w:autoRedefine/>
    <w:rsid w:val="00670C6E"/>
    <w:pPr>
      <w:shd w:val="clear" w:color="auto" w:fill="D9D9D9" w:themeFill="background1" w:themeFillShade="D9"/>
      <w:tabs>
        <w:tab w:val="center" w:pos="4536"/>
        <w:tab w:val="right" w:pos="9072"/>
      </w:tabs>
      <w:spacing w:after="120"/>
      <w:jc w:val="both"/>
    </w:pPr>
    <w:rPr>
      <w:rFonts w:ascii="Cambria Math" w:eastAsia="Calibri" w:hAnsi="Cambria Math"/>
      <w:color w:val="BF8F00"/>
      <w:lang w:eastAsia="en-US"/>
    </w:rPr>
  </w:style>
  <w:style w:type="character" w:customStyle="1" w:styleId="EquaoChar">
    <w:name w:val="Equação Char"/>
    <w:link w:val="Equao"/>
    <w:rsid w:val="00670C6E"/>
    <w:rPr>
      <w:rFonts w:ascii="Cambria Math" w:eastAsia="Calibri" w:hAnsi="Cambria Math"/>
      <w:color w:val="BF8F00"/>
      <w:shd w:val="clear" w:color="auto" w:fill="D9D9D9" w:themeFill="background1" w:themeFillShade="D9"/>
      <w:lang w:eastAsia="en-US"/>
    </w:rPr>
  </w:style>
  <w:style w:type="character" w:styleId="TtulodoLivro">
    <w:name w:val="Book Title"/>
    <w:uiPriority w:val="33"/>
    <w:rsid w:val="009740C9"/>
    <w:rPr>
      <w:rFonts w:ascii="Times New Roman" w:hAnsi="Times New Roman"/>
      <w:b/>
      <w:bCs/>
      <w:smallCaps/>
      <w:spacing w:val="5"/>
      <w:sz w:val="24"/>
    </w:rPr>
  </w:style>
  <w:style w:type="paragraph" w:customStyle="1" w:styleId="PH1">
    <w:name w:val="PH1"/>
    <w:basedOn w:val="Ttulo1"/>
    <w:rsid w:val="009740C9"/>
    <w:pPr>
      <w:keepNext/>
      <w:numPr>
        <w:ilvl w:val="0"/>
        <w:numId w:val="2"/>
      </w:numPr>
      <w:suppressAutoHyphens w:val="0"/>
      <w:spacing w:after="0" w:line="360" w:lineRule="auto"/>
      <w:jc w:val="left"/>
    </w:pPr>
    <w:rPr>
      <w:rFonts w:ascii="Times New Roman" w:eastAsia="Calibri" w:hAnsi="Times New Roman"/>
      <w:bCs w:val="0"/>
      <w:iCs/>
      <w:caps w:val="0"/>
      <w:color w:val="auto"/>
      <w:sz w:val="24"/>
      <w:szCs w:val="24"/>
      <w:lang w:eastAsia="en-US"/>
    </w:rPr>
  </w:style>
  <w:style w:type="paragraph" w:customStyle="1" w:styleId="Estilo2">
    <w:name w:val="Estilo2"/>
    <w:basedOn w:val="Normal"/>
    <w:rsid w:val="009740C9"/>
    <w:pPr>
      <w:keepNext/>
      <w:numPr>
        <w:ilvl w:val="1"/>
        <w:numId w:val="2"/>
      </w:numPr>
      <w:suppressAutoHyphens w:val="0"/>
      <w:spacing w:line="360" w:lineRule="auto"/>
      <w:outlineLvl w:val="0"/>
    </w:pPr>
    <w:rPr>
      <w:rFonts w:eastAsia="Calibri"/>
      <w:b/>
      <w:iCs/>
      <w:lang w:val="pt-BR" w:eastAsia="en-US"/>
    </w:rPr>
  </w:style>
  <w:style w:type="paragraph" w:customStyle="1" w:styleId="Estilo3">
    <w:name w:val="Estilo3"/>
    <w:basedOn w:val="Normal"/>
    <w:link w:val="Estilo3Char"/>
    <w:rsid w:val="009740C9"/>
    <w:pPr>
      <w:keepNext/>
      <w:numPr>
        <w:ilvl w:val="2"/>
        <w:numId w:val="2"/>
      </w:numPr>
      <w:suppressAutoHyphens w:val="0"/>
      <w:spacing w:line="360" w:lineRule="auto"/>
      <w:outlineLvl w:val="0"/>
    </w:pPr>
    <w:rPr>
      <w:rFonts w:eastAsia="Calibri"/>
      <w:b/>
      <w:iCs/>
      <w:lang w:val="pt-BR" w:eastAsia="en-US"/>
    </w:rPr>
  </w:style>
  <w:style w:type="character" w:customStyle="1" w:styleId="Estilo3Char">
    <w:name w:val="Estilo3 Char"/>
    <w:link w:val="Estilo3"/>
    <w:rsid w:val="009740C9"/>
    <w:rPr>
      <w:rFonts w:eastAsia="Calibri"/>
      <w:b/>
      <w:iCs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9740C9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aragraph">
    <w:name w:val="paragraph"/>
    <w:basedOn w:val="Normal"/>
    <w:rsid w:val="009740C9"/>
    <w:pPr>
      <w:suppressAutoHyphens w:val="0"/>
      <w:spacing w:before="100" w:beforeAutospacing="1" w:after="100" w:afterAutospacing="1"/>
    </w:pPr>
    <w:rPr>
      <w:rFonts w:ascii="Times" w:eastAsia="Calibri" w:hAnsi="Times"/>
      <w:sz w:val="20"/>
      <w:szCs w:val="20"/>
      <w:lang w:val="pt-BR" w:eastAsia="en-US"/>
    </w:rPr>
  </w:style>
  <w:style w:type="character" w:customStyle="1" w:styleId="normaltextrun">
    <w:name w:val="normaltextrun"/>
    <w:basedOn w:val="Fontepargpadro"/>
    <w:rsid w:val="009740C9"/>
  </w:style>
  <w:style w:type="character" w:customStyle="1" w:styleId="eop">
    <w:name w:val="eop"/>
    <w:basedOn w:val="Fontepargpadro"/>
    <w:rsid w:val="009740C9"/>
  </w:style>
  <w:style w:type="character" w:customStyle="1" w:styleId="spellingerror">
    <w:name w:val="spellingerror"/>
    <w:basedOn w:val="Fontepargpadro"/>
    <w:rsid w:val="009740C9"/>
  </w:style>
  <w:style w:type="paragraph" w:customStyle="1" w:styleId="EstilofiguraTimesNewRoman12ptCinza-80CentralizadoAnt">
    <w:name w:val="Estilo figura + Times New Roman 12 pt Cinza-80% Centralizado Ant..."/>
    <w:basedOn w:val="figura0"/>
    <w:rsid w:val="009740C9"/>
    <w:pPr>
      <w:spacing w:before="0" w:beforeAutospacing="0" w:after="0" w:afterAutospacing="0" w:line="360" w:lineRule="auto"/>
      <w:jc w:val="center"/>
    </w:pPr>
    <w:rPr>
      <w:rFonts w:ascii="Times New Roman" w:hAnsi="Times New Roman" w:cs="Times New Roman"/>
      <w:b/>
      <w:color w:val="333333"/>
      <w:sz w:val="20"/>
      <w:szCs w:val="20"/>
    </w:rPr>
  </w:style>
  <w:style w:type="table" w:customStyle="1" w:styleId="SombreamentoClaro-nfase12">
    <w:name w:val="Sombreamento Claro - Ênfase 12"/>
    <w:basedOn w:val="Tabelanormal"/>
    <w:uiPriority w:val="60"/>
    <w:rsid w:val="009740C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Grid">
    <w:name w:val="TableGrid"/>
    <w:rsid w:val="009740C9"/>
    <w:rPr>
      <w:rFonts w:asciiTheme="minorHAnsi" w:eastAsiaTheme="minorEastAsia" w:hAnsiTheme="minorHAnsi" w:cstheme="minorBidi"/>
      <w:sz w:val="22"/>
      <w:szCs w:val="22"/>
      <w:lang w:val="es-CO"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uloArtigo">
    <w:name w:val="TituloArtigo"/>
    <w:basedOn w:val="Normal"/>
    <w:next w:val="Autor1"/>
    <w:rsid w:val="009740C9"/>
    <w:pPr>
      <w:suppressAutoHyphens w:val="0"/>
      <w:spacing w:after="120"/>
      <w:jc w:val="center"/>
    </w:pPr>
    <w:rPr>
      <w:rFonts w:ascii="Arial" w:hAnsi="Arial" w:cs="Arial"/>
      <w:b/>
      <w:bCs/>
      <w:sz w:val="28"/>
      <w:szCs w:val="28"/>
      <w:lang w:val="pt-BR" w:eastAsia="pt-BR"/>
    </w:rPr>
  </w:style>
  <w:style w:type="paragraph" w:customStyle="1" w:styleId="Autor1">
    <w:name w:val="Autor1"/>
    <w:basedOn w:val="TituloArtigo"/>
    <w:autoRedefine/>
    <w:rsid w:val="009740C9"/>
    <w:pPr>
      <w:spacing w:after="0"/>
    </w:pPr>
    <w:rPr>
      <w:b w:val="0"/>
      <w:bCs w:val="0"/>
      <w:sz w:val="24"/>
      <w:szCs w:val="24"/>
    </w:rPr>
  </w:style>
  <w:style w:type="paragraph" w:customStyle="1" w:styleId="Autor2">
    <w:name w:val="Autor2"/>
    <w:basedOn w:val="Autor1"/>
    <w:autoRedefine/>
    <w:rsid w:val="009740C9"/>
    <w:pPr>
      <w:ind w:left="720"/>
    </w:pPr>
    <w:rPr>
      <w:i/>
      <w:iCs/>
      <w:sz w:val="20"/>
      <w:szCs w:val="20"/>
    </w:rPr>
  </w:style>
  <w:style w:type="paragraph" w:customStyle="1" w:styleId="Texto">
    <w:name w:val="Texto"/>
    <w:basedOn w:val="Normal"/>
    <w:link w:val="TextoChar"/>
    <w:rsid w:val="009740C9"/>
    <w:pPr>
      <w:suppressAutoHyphens w:val="0"/>
      <w:jc w:val="both"/>
    </w:pPr>
    <w:rPr>
      <w:rFonts w:ascii="Arial" w:hAnsi="Arial" w:cs="Arial"/>
      <w:lang w:val="pt-BR" w:eastAsia="pt-BR"/>
    </w:rPr>
  </w:style>
  <w:style w:type="character" w:customStyle="1" w:styleId="TextoChar">
    <w:name w:val="Texto Char"/>
    <w:link w:val="Texto"/>
    <w:rsid w:val="006C263E"/>
    <w:rPr>
      <w:rFonts w:ascii="Arial" w:hAnsi="Arial" w:cs="Arial"/>
      <w:sz w:val="24"/>
      <w:szCs w:val="24"/>
    </w:rPr>
  </w:style>
  <w:style w:type="paragraph" w:customStyle="1" w:styleId="legenda0">
    <w:name w:val="legenda"/>
    <w:basedOn w:val="Normal"/>
    <w:next w:val="Texto"/>
    <w:rsid w:val="009740C9"/>
    <w:pPr>
      <w:suppressAutoHyphens w:val="0"/>
      <w:jc w:val="center"/>
    </w:pPr>
    <w:rPr>
      <w:rFonts w:ascii="Arial" w:hAnsi="Arial" w:cs="Arial"/>
      <w:sz w:val="20"/>
      <w:szCs w:val="20"/>
      <w:lang w:val="pt-BR" w:eastAsia="pt-BR"/>
    </w:rPr>
  </w:style>
  <w:style w:type="paragraph" w:customStyle="1" w:styleId="PargrafodaLista2">
    <w:name w:val="Parágrafo da Lista2"/>
    <w:basedOn w:val="Normal"/>
    <w:rsid w:val="00EC6D8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1"/>
      <w:sz w:val="22"/>
      <w:szCs w:val="22"/>
      <w:lang w:val="pt-BR" w:eastAsia="en-US"/>
    </w:rPr>
  </w:style>
  <w:style w:type="paragraph" w:customStyle="1" w:styleId="xmsonormal">
    <w:name w:val="x_msonormal"/>
    <w:basedOn w:val="Normal"/>
    <w:rsid w:val="00EC6D8E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">
    <w:name w:val="a"/>
    <w:basedOn w:val="Fontepargpadro"/>
    <w:rsid w:val="00EC6D8E"/>
  </w:style>
  <w:style w:type="paragraph" w:customStyle="1" w:styleId="CF-NaturezadoTrabalho-Orientador">
    <w:name w:val="CF-Natureza do Trabalho-Orientador"/>
    <w:basedOn w:val="Normal"/>
    <w:rsid w:val="00EC6D8E"/>
    <w:pPr>
      <w:suppressAutoHyphens w:val="0"/>
      <w:ind w:left="4536"/>
      <w:jc w:val="both"/>
    </w:pPr>
    <w:rPr>
      <w:rFonts w:ascii="Arial" w:eastAsia="Calibri" w:hAnsi="Arial"/>
      <w:szCs w:val="22"/>
      <w:lang w:val="pt-BR" w:eastAsia="en-US"/>
    </w:rPr>
  </w:style>
  <w:style w:type="paragraph" w:customStyle="1" w:styleId="artigo">
    <w:name w:val="artigo"/>
    <w:basedOn w:val="Normal"/>
    <w:rsid w:val="00A54C0F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4">
    <w:name w:val="A4"/>
    <w:uiPriority w:val="99"/>
    <w:rsid w:val="00E53C2B"/>
    <w:rPr>
      <w:rFonts w:ascii="Myriad Pro" w:hAnsi="Myriad Pro" w:cs="Myriad Pro" w:hint="default"/>
      <w:color w:val="000000"/>
      <w:sz w:val="22"/>
      <w:szCs w:val="22"/>
    </w:rPr>
  </w:style>
  <w:style w:type="character" w:customStyle="1" w:styleId="A2">
    <w:name w:val="A2"/>
    <w:uiPriority w:val="99"/>
    <w:rsid w:val="00BE66E8"/>
    <w:rPr>
      <w:i/>
      <w:iCs/>
      <w:color w:val="000000"/>
      <w:sz w:val="10"/>
      <w:szCs w:val="10"/>
    </w:rPr>
  </w:style>
  <w:style w:type="character" w:customStyle="1" w:styleId="dcontexto">
    <w:name w:val="dcontexto"/>
    <w:basedOn w:val="Fontepargpadro"/>
    <w:rsid w:val="00BE66E8"/>
  </w:style>
  <w:style w:type="paragraph" w:customStyle="1" w:styleId="authors">
    <w:name w:val="authors"/>
    <w:basedOn w:val="Normal"/>
    <w:rsid w:val="006C263E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uthor-name">
    <w:name w:val="author-name"/>
    <w:rsid w:val="006C263E"/>
  </w:style>
  <w:style w:type="paragraph" w:styleId="MapadoDocumento">
    <w:name w:val="Document Map"/>
    <w:basedOn w:val="Normal"/>
    <w:link w:val="MapadoDocumentoChar"/>
    <w:uiPriority w:val="99"/>
    <w:semiHidden/>
    <w:unhideWhenUsed/>
    <w:rsid w:val="006C263E"/>
    <w:pPr>
      <w:suppressAutoHyphens w:val="0"/>
      <w:spacing w:after="200" w:line="276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6C263E"/>
    <w:rPr>
      <w:rFonts w:ascii="Tahoma" w:eastAsia="Calibri" w:hAnsi="Tahoma"/>
      <w:sz w:val="16"/>
      <w:szCs w:val="16"/>
      <w:lang w:eastAsia="en-US"/>
    </w:rPr>
  </w:style>
  <w:style w:type="paragraph" w:customStyle="1" w:styleId="EstiloCorpodetextoArial">
    <w:name w:val="Estilo Corpo de texto_ + Arial"/>
    <w:basedOn w:val="Normal"/>
    <w:link w:val="EstiloCorpodetextoArialChar"/>
    <w:rsid w:val="00717243"/>
    <w:pPr>
      <w:suppressAutoHyphens w:val="0"/>
      <w:spacing w:after="240"/>
      <w:ind w:firstLine="709"/>
      <w:jc w:val="both"/>
    </w:pPr>
    <w:rPr>
      <w:rFonts w:ascii="Arial" w:hAnsi="Arial"/>
      <w:szCs w:val="20"/>
      <w:lang w:val="pt-BR" w:eastAsia="pt-BR"/>
    </w:rPr>
  </w:style>
  <w:style w:type="character" w:customStyle="1" w:styleId="EstiloCorpodetextoArialChar">
    <w:name w:val="Estilo Corpo de texto_ + Arial Char"/>
    <w:link w:val="EstiloCorpodetextoArial"/>
    <w:rsid w:val="00717243"/>
    <w:rPr>
      <w:rFonts w:ascii="Arial" w:hAnsi="Arial"/>
      <w:sz w:val="24"/>
    </w:rPr>
  </w:style>
  <w:style w:type="table" w:customStyle="1" w:styleId="TabelaSimples22">
    <w:name w:val="Tabela Simples 22"/>
    <w:basedOn w:val="Tabelanormal"/>
    <w:uiPriority w:val="42"/>
    <w:rsid w:val="00717243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5">
    <w:name w:val="A5"/>
    <w:uiPriority w:val="99"/>
    <w:rsid w:val="00264CC3"/>
    <w:rPr>
      <w:rFonts w:ascii="Georgia" w:hAnsi="Georgia" w:cs="Georgia"/>
      <w:i/>
      <w:iCs/>
      <w:color w:val="000000"/>
      <w:sz w:val="14"/>
      <w:szCs w:val="14"/>
    </w:rPr>
  </w:style>
  <w:style w:type="paragraph" w:customStyle="1" w:styleId="Pa1">
    <w:name w:val="Pa1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264CC3"/>
    <w:rPr>
      <w:i/>
      <w:iCs/>
      <w:color w:val="000000"/>
      <w:sz w:val="16"/>
      <w:szCs w:val="16"/>
    </w:rPr>
  </w:style>
  <w:style w:type="paragraph" w:customStyle="1" w:styleId="Pa2">
    <w:name w:val="Pa2"/>
    <w:basedOn w:val="Default"/>
    <w:next w:val="Default"/>
    <w:uiPriority w:val="99"/>
    <w:rsid w:val="00264CC3"/>
    <w:pPr>
      <w:spacing w:line="28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264CC3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264CC3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264CC3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pple-style-span">
    <w:name w:val="apple-style-span"/>
    <w:basedOn w:val="Fontepargpadro"/>
    <w:rsid w:val="00264CC3"/>
  </w:style>
  <w:style w:type="character" w:customStyle="1" w:styleId="addmd">
    <w:name w:val="addmd"/>
    <w:basedOn w:val="Fontepargpadro"/>
    <w:rsid w:val="00264CC3"/>
  </w:style>
  <w:style w:type="character" w:customStyle="1" w:styleId="highlight">
    <w:name w:val="highlight"/>
    <w:basedOn w:val="Fontepargpadro"/>
    <w:rsid w:val="00264CC3"/>
  </w:style>
  <w:style w:type="paragraph" w:customStyle="1" w:styleId="nao-acheidescricao">
    <w:name w:val="nao-achei__descricao"/>
    <w:basedOn w:val="Normal"/>
    <w:rsid w:val="00264CC3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264CC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val="pt-BR"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264CC3"/>
    <w:rPr>
      <w:rFonts w:ascii="Arial" w:hAnsi="Arial" w:cs="Arial"/>
      <w:vanish/>
      <w:sz w:val="16"/>
      <w:szCs w:val="16"/>
    </w:rPr>
  </w:style>
  <w:style w:type="paragraph" w:customStyle="1" w:styleId="PaperTitle">
    <w:name w:val="Paper Title"/>
    <w:next w:val="Normal"/>
    <w:autoRedefine/>
    <w:rsid w:val="000C6495"/>
    <w:pPr>
      <w:keepLines/>
      <w:pBdr>
        <w:left w:val="single" w:sz="18" w:space="4" w:color="auto"/>
      </w:pBdr>
      <w:ind w:left="57"/>
      <w:jc w:val="center"/>
    </w:pPr>
    <w:rPr>
      <w:b/>
      <w:noProof/>
      <w:color w:val="000000"/>
      <w:sz w:val="28"/>
      <w:lang w:val="en-US"/>
    </w:rPr>
  </w:style>
  <w:style w:type="paragraph" w:customStyle="1" w:styleId="Abstract">
    <w:name w:val="Abstract"/>
    <w:next w:val="Normal"/>
    <w:rsid w:val="000C6495"/>
    <w:pPr>
      <w:keepLines/>
      <w:pBdr>
        <w:left w:val="single" w:sz="18" w:space="4" w:color="auto"/>
      </w:pBdr>
      <w:ind w:left="57"/>
      <w:jc w:val="both"/>
    </w:pPr>
    <w:rPr>
      <w:i/>
      <w:lang w:val="en-US"/>
    </w:rPr>
  </w:style>
  <w:style w:type="paragraph" w:customStyle="1" w:styleId="NomedeAutor">
    <w:name w:val="Nome de Autor"/>
    <w:basedOn w:val="Normal"/>
    <w:rsid w:val="000C6495"/>
    <w:pPr>
      <w:keepLines/>
      <w:pBdr>
        <w:left w:val="single" w:sz="18" w:space="4" w:color="auto"/>
      </w:pBdr>
      <w:suppressAutoHyphens w:val="0"/>
      <w:autoSpaceDE w:val="0"/>
      <w:autoSpaceDN w:val="0"/>
      <w:adjustRightInd w:val="0"/>
      <w:ind w:left="57"/>
    </w:pPr>
    <w:rPr>
      <w:b/>
      <w:bCs/>
      <w:color w:val="000000"/>
      <w:sz w:val="20"/>
      <w:szCs w:val="20"/>
      <w:lang w:val="pt-BR" w:eastAsia="pt-BR"/>
    </w:rPr>
  </w:style>
  <w:style w:type="paragraph" w:customStyle="1" w:styleId="InstituioeEndereo">
    <w:name w:val="Instituição e Endereço"/>
    <w:basedOn w:val="Normal"/>
    <w:rsid w:val="000C6495"/>
    <w:pPr>
      <w:keepLines/>
      <w:pBdr>
        <w:left w:val="single" w:sz="18" w:space="4" w:color="auto"/>
      </w:pBdr>
      <w:suppressAutoHyphens w:val="0"/>
      <w:autoSpaceDE w:val="0"/>
      <w:autoSpaceDN w:val="0"/>
      <w:adjustRightInd w:val="0"/>
      <w:ind w:left="57"/>
    </w:pPr>
    <w:rPr>
      <w:noProof/>
      <w:color w:val="000000"/>
      <w:sz w:val="20"/>
      <w:szCs w:val="20"/>
      <w:lang w:val="pt-BR" w:eastAsia="pt-BR"/>
    </w:rPr>
  </w:style>
  <w:style w:type="paragraph" w:customStyle="1" w:styleId="TtuloNvel1">
    <w:name w:val="Título Nível 1"/>
    <w:basedOn w:val="Ttulo1"/>
    <w:next w:val="Normal"/>
    <w:link w:val="TtuloNvel1CharChar"/>
    <w:rsid w:val="000C6495"/>
    <w:pPr>
      <w:keepNext/>
      <w:numPr>
        <w:ilvl w:val="0"/>
        <w:numId w:val="3"/>
      </w:numPr>
      <w:suppressAutoHyphens w:val="0"/>
      <w:spacing w:after="0" w:line="240" w:lineRule="auto"/>
    </w:pPr>
    <w:rPr>
      <w:rFonts w:ascii="Times New Roman" w:hAnsi="Times New Roman"/>
      <w:caps w:val="0"/>
      <w:color w:val="000000"/>
      <w:kern w:val="32"/>
      <w:sz w:val="28"/>
      <w:szCs w:val="32"/>
    </w:rPr>
  </w:style>
  <w:style w:type="character" w:customStyle="1" w:styleId="TtuloNvel1CharChar">
    <w:name w:val="Título Nível 1 Char Char"/>
    <w:link w:val="TtuloNvel1"/>
    <w:rsid w:val="000C6495"/>
    <w:rPr>
      <w:b/>
      <w:bCs/>
      <w:color w:val="000000"/>
      <w:kern w:val="32"/>
      <w:sz w:val="28"/>
      <w:szCs w:val="32"/>
    </w:rPr>
  </w:style>
  <w:style w:type="paragraph" w:customStyle="1" w:styleId="TextodoArtigo">
    <w:name w:val="Texto do Artigo"/>
    <w:basedOn w:val="Normal"/>
    <w:rsid w:val="000C6495"/>
    <w:pPr>
      <w:suppressAutoHyphens w:val="0"/>
      <w:autoSpaceDE w:val="0"/>
      <w:autoSpaceDN w:val="0"/>
      <w:adjustRightInd w:val="0"/>
      <w:ind w:firstLine="340"/>
      <w:jc w:val="both"/>
    </w:pPr>
    <w:rPr>
      <w:color w:val="000000"/>
      <w:sz w:val="20"/>
      <w:szCs w:val="20"/>
      <w:lang w:val="pt-BR" w:eastAsia="pt-BR"/>
    </w:rPr>
  </w:style>
  <w:style w:type="paragraph" w:customStyle="1" w:styleId="TtuloNvel2">
    <w:name w:val="Título Nível 2"/>
    <w:basedOn w:val="Ttulo2"/>
    <w:link w:val="TtuloNvel2Char"/>
    <w:rsid w:val="000C6495"/>
    <w:pPr>
      <w:numPr>
        <w:numId w:val="3"/>
      </w:numPr>
      <w:suppressAutoHyphens w:val="0"/>
      <w:spacing w:after="0"/>
    </w:pPr>
    <w:rPr>
      <w:iCs/>
      <w:color w:val="4F81BD" w:themeColor="accent1"/>
    </w:rPr>
  </w:style>
  <w:style w:type="character" w:customStyle="1" w:styleId="TtuloNvel2Char">
    <w:name w:val="Título Nível 2 Char"/>
    <w:basedOn w:val="Ttulo2Char"/>
    <w:link w:val="TtuloNvel2"/>
    <w:rsid w:val="000C6495"/>
    <w:rPr>
      <w:b/>
      <w:bCs/>
      <w:iCs/>
      <w:color w:val="4F81BD" w:themeColor="accent1"/>
      <w:sz w:val="24"/>
      <w:lang w:eastAsia="zh-CN"/>
    </w:rPr>
  </w:style>
  <w:style w:type="character" w:customStyle="1" w:styleId="go">
    <w:name w:val="go"/>
    <w:basedOn w:val="Fontepargpadro"/>
    <w:rsid w:val="002E52EA"/>
  </w:style>
  <w:style w:type="character" w:customStyle="1" w:styleId="WW-Refdenotaderodap">
    <w:name w:val="WW-Ref. de nota de rodapé"/>
    <w:rsid w:val="00C31DD8"/>
    <w:rPr>
      <w:vertAlign w:val="superscript"/>
    </w:rPr>
  </w:style>
  <w:style w:type="character" w:customStyle="1" w:styleId="highlightedsearchterm">
    <w:name w:val="highlightedsearchterm"/>
    <w:basedOn w:val="Fontepargpadro"/>
    <w:rsid w:val="00C31DD8"/>
  </w:style>
  <w:style w:type="character" w:customStyle="1" w:styleId="st1">
    <w:name w:val="st1"/>
    <w:basedOn w:val="Fontepargpadro"/>
    <w:rsid w:val="00C31DD8"/>
  </w:style>
  <w:style w:type="paragraph" w:customStyle="1" w:styleId="EstiloInferiorSimples1ptLarguradalinhaDotexto31pt">
    <w:name w:val="Estilo Inferior: (Simples  1 pt Largura da linha Do texto:  31 pt ..."/>
    <w:basedOn w:val="Normal"/>
    <w:rsid w:val="00C31DD8"/>
    <w:pPr>
      <w:widowControl w:val="0"/>
      <w:spacing w:line="360" w:lineRule="auto"/>
      <w:jc w:val="both"/>
    </w:pPr>
    <w:rPr>
      <w:kern w:val="1"/>
      <w:szCs w:val="20"/>
      <w:lang w:val="pt-BR" w:eastAsia="en-US"/>
    </w:rPr>
  </w:style>
  <w:style w:type="character" w:customStyle="1" w:styleId="Style2Char">
    <w:name w:val="Style2 Char"/>
    <w:link w:val="Style2"/>
    <w:locked/>
    <w:rsid w:val="00C31DD8"/>
    <w:rPr>
      <w:sz w:val="24"/>
      <w:szCs w:val="24"/>
      <w:shd w:val="clear" w:color="auto" w:fill="FFFFFF"/>
    </w:rPr>
  </w:style>
  <w:style w:type="paragraph" w:customStyle="1" w:styleId="Style2">
    <w:name w:val="Style2"/>
    <w:basedOn w:val="Normal"/>
    <w:link w:val="Style2Char"/>
    <w:rsid w:val="00C31DD8"/>
    <w:pPr>
      <w:shd w:val="clear" w:color="auto" w:fill="FFFFFF"/>
      <w:suppressAutoHyphens w:val="0"/>
      <w:spacing w:after="240" w:line="360" w:lineRule="auto"/>
      <w:jc w:val="both"/>
    </w:pPr>
    <w:rPr>
      <w:lang w:val="pt-BR" w:eastAsia="pt-BR"/>
    </w:rPr>
  </w:style>
  <w:style w:type="character" w:customStyle="1" w:styleId="usercontent">
    <w:name w:val="usercontent"/>
    <w:basedOn w:val="Fontepargpadro"/>
    <w:rsid w:val="00C31DD8"/>
  </w:style>
  <w:style w:type="character" w:customStyle="1" w:styleId="Refdenotaderodap1">
    <w:name w:val="Ref. de nota de rodapé1"/>
    <w:rsid w:val="00C31DD8"/>
    <w:rPr>
      <w:vertAlign w:val="superscript"/>
    </w:rPr>
  </w:style>
  <w:style w:type="character" w:customStyle="1" w:styleId="hl">
    <w:name w:val="hl"/>
    <w:rsid w:val="00C31DD8"/>
  </w:style>
  <w:style w:type="paragraph" w:customStyle="1" w:styleId="CorpoBK">
    <w:name w:val="CorpoBK"/>
    <w:basedOn w:val="PargrafodaLista"/>
    <w:rsid w:val="00C31DD8"/>
    <w:pPr>
      <w:spacing w:line="360" w:lineRule="auto"/>
      <w:ind w:left="0" w:firstLine="851"/>
      <w:contextualSpacing/>
      <w:jc w:val="both"/>
    </w:pPr>
    <w:rPr>
      <w:rFonts w:eastAsia="Calibri"/>
      <w:lang w:eastAsia="zh-CN"/>
    </w:rPr>
  </w:style>
  <w:style w:type="paragraph" w:customStyle="1" w:styleId="CitaoBK">
    <w:name w:val="CitaçãoBK"/>
    <w:basedOn w:val="Citao"/>
    <w:rsid w:val="00C31DD8"/>
    <w:pPr>
      <w:spacing w:before="0" w:after="120" w:line="240" w:lineRule="auto"/>
      <w:ind w:right="0" w:firstLine="0"/>
      <w:contextualSpacing/>
    </w:pPr>
    <w:rPr>
      <w:i w:val="0"/>
      <w:sz w:val="20"/>
      <w:szCs w:val="20"/>
      <w:lang w:eastAsia="zh-CN"/>
    </w:rPr>
  </w:style>
  <w:style w:type="paragraph" w:customStyle="1" w:styleId="Ttulodasubseo1">
    <w:name w:val="Título da subseção 1"/>
    <w:basedOn w:val="Normal"/>
    <w:link w:val="Ttulodasubseo1Char"/>
    <w:rsid w:val="00C31DD8"/>
    <w:pPr>
      <w:suppressAutoHyphens w:val="0"/>
      <w:spacing w:before="240" w:after="120"/>
      <w:jc w:val="both"/>
    </w:pPr>
    <w:rPr>
      <w:rFonts w:ascii="Arial" w:hAnsi="Arial" w:cs="Arial"/>
      <w:b/>
      <w:sz w:val="22"/>
      <w:szCs w:val="22"/>
      <w:lang w:val="pt-BR" w:eastAsia="pt-BR"/>
    </w:rPr>
  </w:style>
  <w:style w:type="character" w:customStyle="1" w:styleId="Ttulodasubseo1Char">
    <w:name w:val="Título da subseção 1 Char"/>
    <w:link w:val="Ttulodasubseo1"/>
    <w:rsid w:val="00C31DD8"/>
    <w:rPr>
      <w:rFonts w:ascii="Arial" w:hAnsi="Arial" w:cs="Arial"/>
      <w:b/>
      <w:sz w:val="22"/>
      <w:szCs w:val="22"/>
    </w:rPr>
  </w:style>
  <w:style w:type="paragraph" w:customStyle="1" w:styleId="Corpodetextodasseesesubsees">
    <w:name w:val="Corpo de texto das seções e subseções"/>
    <w:basedOn w:val="Ttulodasubseo1"/>
    <w:link w:val="CorpodetextodasseesesubseesChar"/>
    <w:rsid w:val="00C31DD8"/>
    <w:pPr>
      <w:spacing w:before="120" w:after="0" w:line="360" w:lineRule="auto"/>
    </w:pPr>
    <w:rPr>
      <w:b w:val="0"/>
    </w:rPr>
  </w:style>
  <w:style w:type="character" w:customStyle="1" w:styleId="CorpodetextodasseesesubseesChar">
    <w:name w:val="Corpo de texto das seções e subseções Char"/>
    <w:link w:val="Corpodetextodasseesesubsees"/>
    <w:rsid w:val="00C31DD8"/>
    <w:rPr>
      <w:rFonts w:ascii="Arial" w:hAnsi="Arial" w:cs="Arial"/>
      <w:sz w:val="22"/>
      <w:szCs w:val="22"/>
    </w:rPr>
  </w:style>
  <w:style w:type="paragraph" w:customStyle="1" w:styleId="Textodalegenda">
    <w:name w:val="Texto da legenda"/>
    <w:basedOn w:val="Corpodetextodasseesesubsees"/>
    <w:link w:val="TextodalegendaChar"/>
    <w:rsid w:val="00C31DD8"/>
    <w:pPr>
      <w:spacing w:before="60" w:after="120" w:line="240" w:lineRule="auto"/>
      <w:jc w:val="center"/>
    </w:pPr>
  </w:style>
  <w:style w:type="character" w:customStyle="1" w:styleId="TextodalegendaChar">
    <w:name w:val="Texto da legenda Char"/>
    <w:basedOn w:val="CorpodetextodasseesesubseesChar"/>
    <w:link w:val="Textodalegenda"/>
    <w:rsid w:val="00C31DD8"/>
    <w:rPr>
      <w:rFonts w:ascii="Arial" w:hAnsi="Arial" w:cs="Arial"/>
      <w:sz w:val="22"/>
      <w:szCs w:val="22"/>
    </w:rPr>
  </w:style>
  <w:style w:type="paragraph" w:customStyle="1" w:styleId="MediumShading1-Accent11">
    <w:name w:val="Medium Shading 1 - Accent 11"/>
    <w:aliases w:val="notas de rodapé"/>
    <w:autoRedefine/>
    <w:uiPriority w:val="1"/>
    <w:rsid w:val="00C31DD8"/>
    <w:pPr>
      <w:jc w:val="both"/>
    </w:pPr>
    <w:rPr>
      <w:rFonts w:ascii="Arial" w:eastAsia="Calibri" w:hAnsi="Arial" w:cs="Arial"/>
      <w:sz w:val="18"/>
      <w:szCs w:val="18"/>
      <w:lang w:eastAsia="en-US"/>
    </w:rPr>
  </w:style>
  <w:style w:type="paragraph" w:customStyle="1" w:styleId="Pa11">
    <w:name w:val="Pa11"/>
    <w:basedOn w:val="Normal"/>
    <w:next w:val="Normal"/>
    <w:uiPriority w:val="99"/>
    <w:rsid w:val="00C31DD8"/>
    <w:pPr>
      <w:suppressAutoHyphens w:val="0"/>
      <w:autoSpaceDE w:val="0"/>
      <w:autoSpaceDN w:val="0"/>
      <w:adjustRightInd w:val="0"/>
      <w:spacing w:line="201" w:lineRule="atLeast"/>
    </w:pPr>
    <w:rPr>
      <w:rFonts w:ascii="Veljovic Book" w:eastAsia="Calibri" w:hAnsi="Veljovic Book"/>
      <w:lang w:val="pt-BR" w:eastAsia="en-US"/>
    </w:rPr>
  </w:style>
  <w:style w:type="paragraph" w:customStyle="1" w:styleId="Pa14">
    <w:name w:val="Pa14"/>
    <w:basedOn w:val="Normal"/>
    <w:next w:val="Normal"/>
    <w:uiPriority w:val="99"/>
    <w:rsid w:val="00C31DD8"/>
    <w:pPr>
      <w:suppressAutoHyphens w:val="0"/>
      <w:autoSpaceDE w:val="0"/>
      <w:autoSpaceDN w:val="0"/>
      <w:adjustRightInd w:val="0"/>
      <w:spacing w:line="181" w:lineRule="atLeast"/>
    </w:pPr>
    <w:rPr>
      <w:rFonts w:ascii="Chianti Win95BT" w:eastAsia="Calibri" w:hAnsi="Chianti Win95BT"/>
      <w:lang w:val="pt-BR" w:eastAsia="en-US"/>
    </w:rPr>
  </w:style>
  <w:style w:type="character" w:customStyle="1" w:styleId="ff1">
    <w:name w:val="ff1"/>
    <w:basedOn w:val="Fontepargpadro1"/>
    <w:rsid w:val="00C31DD8"/>
  </w:style>
  <w:style w:type="character" w:customStyle="1" w:styleId="Refdecomentrio1">
    <w:name w:val="Ref. de comentário1"/>
    <w:rsid w:val="00C31DD8"/>
    <w:rPr>
      <w:sz w:val="16"/>
      <w:szCs w:val="16"/>
    </w:rPr>
  </w:style>
  <w:style w:type="paragraph" w:customStyle="1" w:styleId="Author">
    <w:name w:val="Author"/>
    <w:basedOn w:val="Normal"/>
    <w:rsid w:val="00C31DD8"/>
    <w:pPr>
      <w:tabs>
        <w:tab w:val="left" w:pos="720"/>
      </w:tabs>
      <w:suppressAutoHyphens w:val="0"/>
      <w:spacing w:before="240"/>
      <w:jc w:val="center"/>
    </w:pPr>
    <w:rPr>
      <w:rFonts w:ascii="Times" w:hAnsi="Times"/>
      <w:b/>
      <w:kern w:val="2"/>
      <w:lang w:val="en-US"/>
    </w:rPr>
  </w:style>
  <w:style w:type="paragraph" w:customStyle="1" w:styleId="PargrafoMestrado">
    <w:name w:val="Parágrafo Mestrado"/>
    <w:basedOn w:val="Normal"/>
    <w:rsid w:val="00C31DD8"/>
    <w:pPr>
      <w:widowControl w:val="0"/>
      <w:spacing w:line="360" w:lineRule="auto"/>
      <w:ind w:firstLine="850"/>
      <w:jc w:val="both"/>
    </w:pPr>
    <w:rPr>
      <w:rFonts w:eastAsia="SimSun"/>
      <w:kern w:val="2"/>
      <w:lang w:val="pt-BR" w:bidi="hi-IN"/>
    </w:rPr>
  </w:style>
  <w:style w:type="paragraph" w:customStyle="1" w:styleId="Rodapmestrado">
    <w:name w:val="Rodapé mestrado"/>
    <w:basedOn w:val="Textodenotaderodap"/>
    <w:rsid w:val="00C31DD8"/>
    <w:pPr>
      <w:widowControl w:val="0"/>
      <w:ind w:left="0" w:firstLine="0"/>
      <w:jc w:val="both"/>
    </w:pPr>
    <w:rPr>
      <w:rFonts w:ascii="Liberation Serif" w:eastAsia="SimSun" w:hAnsi="Liberation Serif" w:cs="Mangal"/>
      <w:kern w:val="2"/>
      <w:lang w:eastAsia="zh-CN" w:bidi="hi-IN"/>
    </w:rPr>
  </w:style>
  <w:style w:type="character" w:customStyle="1" w:styleId="MenoPendente1">
    <w:name w:val="Menção Pendente1"/>
    <w:uiPriority w:val="99"/>
    <w:semiHidden/>
    <w:unhideWhenUsed/>
    <w:rsid w:val="0059311D"/>
    <w:rPr>
      <w:color w:val="605E5C"/>
      <w:shd w:val="clear" w:color="auto" w:fill="E1DFDD"/>
    </w:rPr>
  </w:style>
  <w:style w:type="paragraph" w:customStyle="1" w:styleId="FPCEndereodoAuto">
    <w:name w:val="FPC Endereço do Auto"/>
    <w:basedOn w:val="Normal"/>
    <w:rsid w:val="00345EBF"/>
    <w:pPr>
      <w:jc w:val="center"/>
    </w:pPr>
    <w:rPr>
      <w:rFonts w:ascii="Arial" w:eastAsia="MS Mincho" w:hAnsi="Arial" w:cs="Arial"/>
      <w:sz w:val="20"/>
      <w:lang w:val="pt-BR"/>
    </w:rPr>
  </w:style>
  <w:style w:type="paragraph" w:customStyle="1" w:styleId="FPCNomedoAutor">
    <w:name w:val="FPC Nome do Autor"/>
    <w:basedOn w:val="Normal"/>
    <w:rsid w:val="00345EBF"/>
    <w:pPr>
      <w:spacing w:before="360" w:after="120"/>
      <w:jc w:val="center"/>
    </w:pPr>
    <w:rPr>
      <w:rFonts w:ascii="Arial" w:eastAsia="MS Mincho" w:hAnsi="Arial" w:cs="Arial"/>
      <w:b/>
      <w:lang w:val="pt-BR"/>
    </w:rPr>
  </w:style>
  <w:style w:type="paragraph" w:customStyle="1" w:styleId="TTPParagraphothers">
    <w:name w:val="TTP Paragraph (others)"/>
    <w:basedOn w:val="Normal"/>
    <w:uiPriority w:val="99"/>
    <w:rsid w:val="00471DB5"/>
    <w:pPr>
      <w:suppressAutoHyphens w:val="0"/>
      <w:autoSpaceDE w:val="0"/>
      <w:autoSpaceDN w:val="0"/>
      <w:ind w:firstLine="283"/>
      <w:jc w:val="both"/>
    </w:pPr>
    <w:rPr>
      <w:lang w:val="en-US" w:eastAsia="en-US"/>
    </w:rPr>
  </w:style>
  <w:style w:type="paragraph" w:customStyle="1" w:styleId="ListParagraph1">
    <w:name w:val="List Paragraph1"/>
    <w:basedOn w:val="Normal"/>
    <w:uiPriority w:val="34"/>
    <w:rsid w:val="002D72E4"/>
    <w:pPr>
      <w:suppressAutoHyphens w:val="0"/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pt-BR" w:eastAsia="pt-BR"/>
    </w:rPr>
  </w:style>
  <w:style w:type="table" w:customStyle="1" w:styleId="SombreamentoClaro1">
    <w:name w:val="Sombreamento Claro1"/>
    <w:basedOn w:val="Tabelanormal"/>
    <w:uiPriority w:val="60"/>
    <w:rsid w:val="002D72E4"/>
    <w:pPr>
      <w:spacing w:after="160" w:line="259" w:lineRule="auto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mentoClaro2">
    <w:name w:val="Sombreamento Claro2"/>
    <w:basedOn w:val="Tabelanormal"/>
    <w:uiPriority w:val="60"/>
    <w:rsid w:val="002D72E4"/>
    <w:pPr>
      <w:spacing w:after="160" w:line="259" w:lineRule="auto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fontstyle01">
    <w:name w:val="fontstyle01"/>
    <w:basedOn w:val="Fontepargpadro"/>
    <w:rsid w:val="006F0138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Fontepargpadro"/>
    <w:rsid w:val="006F01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UMC">
    <w:name w:val="UMC"/>
    <w:basedOn w:val="Normal"/>
    <w:rsid w:val="001165A5"/>
    <w:pPr>
      <w:suppressAutoHyphens w:val="0"/>
      <w:spacing w:line="480" w:lineRule="auto"/>
      <w:ind w:firstLine="567"/>
      <w:jc w:val="both"/>
    </w:pPr>
    <w:rPr>
      <w:lang w:val="pt-BR" w:eastAsia="pt-BR"/>
    </w:rPr>
  </w:style>
  <w:style w:type="character" w:customStyle="1" w:styleId="Nenhum">
    <w:name w:val="Nenhum"/>
    <w:rsid w:val="001165A5"/>
    <w:rPr>
      <w:lang w:val="pt-PT"/>
    </w:rPr>
  </w:style>
  <w:style w:type="table" w:customStyle="1" w:styleId="SombreamentoClaro3">
    <w:name w:val="Sombreamento Claro3"/>
    <w:basedOn w:val="Tabelanormal"/>
    <w:uiPriority w:val="60"/>
    <w:rsid w:val="001165A5"/>
    <w:rPr>
      <w:rFonts w:eastAsiaTheme="minorHAnsi"/>
      <w:color w:val="000000" w:themeColor="text1" w:themeShade="BF"/>
      <w:sz w:val="24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staColorida1">
    <w:name w:val="Lista Colorida1"/>
    <w:basedOn w:val="Tabelanormal"/>
    <w:uiPriority w:val="72"/>
    <w:rsid w:val="001165A5"/>
    <w:pPr>
      <w:widowControl w:val="0"/>
    </w:pPr>
    <w:rPr>
      <w:rFonts w:asciiTheme="minorHAnsi" w:eastAsiaTheme="minorHAnsi" w:hAnsiTheme="minorHAnsi" w:cstheme="minorBidi"/>
      <w:color w:val="000000" w:themeColor="text1"/>
      <w:sz w:val="22"/>
      <w:szCs w:val="22"/>
      <w:lang w:val="en-US" w:eastAsia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inkdaInternet">
    <w:name w:val="Link da Internet"/>
    <w:basedOn w:val="Fontepargpadro"/>
    <w:uiPriority w:val="99"/>
    <w:semiHidden/>
    <w:unhideWhenUsed/>
    <w:rsid w:val="001165A5"/>
    <w:rPr>
      <w:color w:val="0000FF"/>
      <w:u w:val="single"/>
    </w:rPr>
  </w:style>
  <w:style w:type="character" w:customStyle="1" w:styleId="ncoradanotaderodap">
    <w:name w:val="Âncora da nota de rodapé"/>
    <w:rsid w:val="001165A5"/>
    <w:rPr>
      <w:vertAlign w:val="superscript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1165A5"/>
    <w:rPr>
      <w:color w:val="605E5C"/>
      <w:shd w:val="clear" w:color="auto" w:fill="E1DFDD"/>
    </w:rPr>
  </w:style>
  <w:style w:type="paragraph" w:customStyle="1" w:styleId="Body">
    <w:name w:val="Body"/>
    <w:basedOn w:val="Normal"/>
    <w:rsid w:val="00EA2948"/>
    <w:pPr>
      <w:spacing w:after="240"/>
      <w:ind w:firstLine="454"/>
      <w:jc w:val="both"/>
    </w:pPr>
    <w:rPr>
      <w:sz w:val="20"/>
      <w:szCs w:val="20"/>
      <w:lang w:val="en-US"/>
    </w:rPr>
  </w:style>
  <w:style w:type="character" w:customStyle="1" w:styleId="WW8Num1z2">
    <w:name w:val="WW8Num1z2"/>
    <w:rsid w:val="00EA2948"/>
    <w:rPr>
      <w:rFonts w:ascii="Courier New" w:hAnsi="Courier New" w:cs="Courier New"/>
    </w:rPr>
  </w:style>
  <w:style w:type="character" w:customStyle="1" w:styleId="WW8Num1z3">
    <w:name w:val="WW8Num1z3"/>
    <w:rsid w:val="00EA2948"/>
    <w:rPr>
      <w:rFonts w:ascii="Wingdings" w:hAnsi="Wingdings" w:cs="Wingdings"/>
    </w:rPr>
  </w:style>
  <w:style w:type="character" w:customStyle="1" w:styleId="WW8Num10z0">
    <w:name w:val="WW8Num10z0"/>
    <w:rsid w:val="00EA2948"/>
  </w:style>
  <w:style w:type="character" w:customStyle="1" w:styleId="WW8Num11z0">
    <w:name w:val="WW8Num11z0"/>
    <w:rsid w:val="00EA2948"/>
    <w:rPr>
      <w:rFonts w:ascii="Symbol" w:hAnsi="Symbol" w:cs="Symbol"/>
    </w:rPr>
  </w:style>
  <w:style w:type="character" w:customStyle="1" w:styleId="WW8Num12z0">
    <w:name w:val="WW8Num12z0"/>
    <w:rsid w:val="00EA2948"/>
  </w:style>
  <w:style w:type="character" w:customStyle="1" w:styleId="WW8Num12z1">
    <w:name w:val="WW8Num12z1"/>
    <w:rsid w:val="00EA2948"/>
  </w:style>
  <w:style w:type="character" w:customStyle="1" w:styleId="WW8Num12z2">
    <w:name w:val="WW8Num12z2"/>
    <w:rsid w:val="00EA2948"/>
  </w:style>
  <w:style w:type="character" w:customStyle="1" w:styleId="WW8Num12z3">
    <w:name w:val="WW8Num12z3"/>
    <w:rsid w:val="00EA2948"/>
  </w:style>
  <w:style w:type="character" w:customStyle="1" w:styleId="WW8Num12z4">
    <w:name w:val="WW8Num12z4"/>
    <w:rsid w:val="00EA2948"/>
  </w:style>
  <w:style w:type="character" w:customStyle="1" w:styleId="WW8Num12z5">
    <w:name w:val="WW8Num12z5"/>
    <w:rsid w:val="00EA2948"/>
  </w:style>
  <w:style w:type="character" w:customStyle="1" w:styleId="WW8Num12z6">
    <w:name w:val="WW8Num12z6"/>
    <w:rsid w:val="00EA2948"/>
  </w:style>
  <w:style w:type="character" w:customStyle="1" w:styleId="WW8Num12z7">
    <w:name w:val="WW8Num12z7"/>
    <w:rsid w:val="00EA2948"/>
  </w:style>
  <w:style w:type="character" w:customStyle="1" w:styleId="WW8Num12z8">
    <w:name w:val="WW8Num12z8"/>
    <w:rsid w:val="00EA2948"/>
  </w:style>
  <w:style w:type="character" w:customStyle="1" w:styleId="WW8Num13z0">
    <w:name w:val="WW8Num13z0"/>
    <w:rsid w:val="00EA2948"/>
  </w:style>
  <w:style w:type="character" w:customStyle="1" w:styleId="WW8Num13z1">
    <w:name w:val="WW8Num13z1"/>
    <w:rsid w:val="00EA2948"/>
  </w:style>
  <w:style w:type="character" w:customStyle="1" w:styleId="WW8Num13z2">
    <w:name w:val="WW8Num13z2"/>
    <w:rsid w:val="00EA2948"/>
  </w:style>
  <w:style w:type="character" w:customStyle="1" w:styleId="WW8Num13z3">
    <w:name w:val="WW8Num13z3"/>
    <w:rsid w:val="00EA2948"/>
  </w:style>
  <w:style w:type="character" w:customStyle="1" w:styleId="WW8Num13z4">
    <w:name w:val="WW8Num13z4"/>
    <w:rsid w:val="00EA2948"/>
  </w:style>
  <w:style w:type="character" w:customStyle="1" w:styleId="WW8Num13z5">
    <w:name w:val="WW8Num13z5"/>
    <w:rsid w:val="00EA2948"/>
  </w:style>
  <w:style w:type="character" w:customStyle="1" w:styleId="WW8Num13z6">
    <w:name w:val="WW8Num13z6"/>
    <w:rsid w:val="00EA2948"/>
  </w:style>
  <w:style w:type="character" w:customStyle="1" w:styleId="WW8Num13z7">
    <w:name w:val="WW8Num13z7"/>
    <w:rsid w:val="00EA2948"/>
  </w:style>
  <w:style w:type="character" w:customStyle="1" w:styleId="WW8Num13z8">
    <w:name w:val="WW8Num13z8"/>
    <w:rsid w:val="00EA2948"/>
  </w:style>
  <w:style w:type="character" w:customStyle="1" w:styleId="WW8Num14z0">
    <w:name w:val="WW8Num14z0"/>
    <w:rsid w:val="00EA2948"/>
  </w:style>
  <w:style w:type="character" w:customStyle="1" w:styleId="WW8Num14z1">
    <w:name w:val="WW8Num14z1"/>
    <w:rsid w:val="00EA2948"/>
    <w:rPr>
      <w:rFonts w:ascii="Arial" w:hAnsi="Arial" w:cs="Symbol"/>
      <w:b/>
      <w:sz w:val="22"/>
      <w:szCs w:val="22"/>
      <w:lang w:val="pt-BR"/>
    </w:rPr>
  </w:style>
  <w:style w:type="character" w:customStyle="1" w:styleId="WW8Num14z2">
    <w:name w:val="WW8Num14z2"/>
    <w:rsid w:val="00EA2948"/>
  </w:style>
  <w:style w:type="character" w:customStyle="1" w:styleId="WW8Num14z3">
    <w:name w:val="WW8Num14z3"/>
    <w:rsid w:val="00EA2948"/>
  </w:style>
  <w:style w:type="character" w:customStyle="1" w:styleId="WW8Num14z4">
    <w:name w:val="WW8Num14z4"/>
    <w:rsid w:val="00EA2948"/>
  </w:style>
  <w:style w:type="character" w:customStyle="1" w:styleId="WW8Num14z5">
    <w:name w:val="WW8Num14z5"/>
    <w:rsid w:val="00EA2948"/>
  </w:style>
  <w:style w:type="character" w:customStyle="1" w:styleId="WW8Num14z6">
    <w:name w:val="WW8Num14z6"/>
    <w:rsid w:val="00EA2948"/>
  </w:style>
  <w:style w:type="character" w:customStyle="1" w:styleId="WW8Num14z7">
    <w:name w:val="WW8Num14z7"/>
    <w:rsid w:val="00EA2948"/>
  </w:style>
  <w:style w:type="character" w:customStyle="1" w:styleId="WW8Num14z8">
    <w:name w:val="WW8Num14z8"/>
    <w:rsid w:val="00EA2948"/>
  </w:style>
  <w:style w:type="character" w:customStyle="1" w:styleId="WW8Num15z0">
    <w:name w:val="WW8Num15z0"/>
    <w:rsid w:val="00EA2948"/>
  </w:style>
  <w:style w:type="character" w:customStyle="1" w:styleId="WW8Num15z1">
    <w:name w:val="WW8Num15z1"/>
    <w:rsid w:val="00EA2948"/>
  </w:style>
  <w:style w:type="character" w:customStyle="1" w:styleId="WW8Num15z2">
    <w:name w:val="WW8Num15z2"/>
    <w:rsid w:val="00EA2948"/>
  </w:style>
  <w:style w:type="character" w:customStyle="1" w:styleId="WW8Num15z3">
    <w:name w:val="WW8Num15z3"/>
    <w:rsid w:val="00EA2948"/>
  </w:style>
  <w:style w:type="character" w:customStyle="1" w:styleId="WW8Num15z4">
    <w:name w:val="WW8Num15z4"/>
    <w:rsid w:val="00EA2948"/>
  </w:style>
  <w:style w:type="character" w:customStyle="1" w:styleId="WW8Num15z5">
    <w:name w:val="WW8Num15z5"/>
    <w:rsid w:val="00EA2948"/>
  </w:style>
  <w:style w:type="character" w:customStyle="1" w:styleId="WW8Num15z6">
    <w:name w:val="WW8Num15z6"/>
    <w:rsid w:val="00EA2948"/>
  </w:style>
  <w:style w:type="character" w:customStyle="1" w:styleId="WW8Num15z7">
    <w:name w:val="WW8Num15z7"/>
    <w:rsid w:val="00EA2948"/>
  </w:style>
  <w:style w:type="character" w:customStyle="1" w:styleId="WW8Num15z8">
    <w:name w:val="WW8Num15z8"/>
    <w:rsid w:val="00EA2948"/>
  </w:style>
  <w:style w:type="character" w:customStyle="1" w:styleId="WW8Num1z1">
    <w:name w:val="WW8Num1z1"/>
    <w:rsid w:val="00EA2948"/>
  </w:style>
  <w:style w:type="character" w:customStyle="1" w:styleId="WW8Num1z4">
    <w:name w:val="WW8Num1z4"/>
    <w:rsid w:val="00EA2948"/>
  </w:style>
  <w:style w:type="character" w:customStyle="1" w:styleId="WW8Num1z5">
    <w:name w:val="WW8Num1z5"/>
    <w:rsid w:val="00EA2948"/>
  </w:style>
  <w:style w:type="character" w:customStyle="1" w:styleId="WW8Num1z6">
    <w:name w:val="WW8Num1z6"/>
    <w:rsid w:val="00EA2948"/>
  </w:style>
  <w:style w:type="character" w:customStyle="1" w:styleId="WW8Num1z7">
    <w:name w:val="WW8Num1z7"/>
    <w:rsid w:val="00EA2948"/>
  </w:style>
  <w:style w:type="character" w:customStyle="1" w:styleId="WW8Num1z8">
    <w:name w:val="WW8Num1z8"/>
    <w:rsid w:val="00EA2948"/>
  </w:style>
  <w:style w:type="character" w:customStyle="1" w:styleId="WW8Num2z1">
    <w:name w:val="WW8Num2z1"/>
    <w:rsid w:val="00EA2948"/>
    <w:rPr>
      <w:rFonts w:ascii="Arial" w:hAnsi="Arial" w:cs="Arial"/>
      <w:b/>
      <w:sz w:val="22"/>
      <w:szCs w:val="22"/>
      <w:lang w:val="pt-BR"/>
    </w:rPr>
  </w:style>
  <w:style w:type="character" w:customStyle="1" w:styleId="WW8Num2z2">
    <w:name w:val="WW8Num2z2"/>
    <w:rsid w:val="00EA2948"/>
  </w:style>
  <w:style w:type="character" w:customStyle="1" w:styleId="WW8Num2z3">
    <w:name w:val="WW8Num2z3"/>
    <w:rsid w:val="00EA2948"/>
  </w:style>
  <w:style w:type="character" w:customStyle="1" w:styleId="WW8Num2z4">
    <w:name w:val="WW8Num2z4"/>
    <w:rsid w:val="00EA2948"/>
  </w:style>
  <w:style w:type="character" w:customStyle="1" w:styleId="WW8Num2z5">
    <w:name w:val="WW8Num2z5"/>
    <w:rsid w:val="00EA2948"/>
  </w:style>
  <w:style w:type="character" w:customStyle="1" w:styleId="WW8Num2z6">
    <w:name w:val="WW8Num2z6"/>
    <w:rsid w:val="00EA2948"/>
  </w:style>
  <w:style w:type="character" w:customStyle="1" w:styleId="WW8Num2z7">
    <w:name w:val="WW8Num2z7"/>
    <w:rsid w:val="00EA2948"/>
  </w:style>
  <w:style w:type="character" w:customStyle="1" w:styleId="WW8Num2z8">
    <w:name w:val="WW8Num2z8"/>
    <w:rsid w:val="00EA2948"/>
  </w:style>
  <w:style w:type="character" w:customStyle="1" w:styleId="WW8Num3z3">
    <w:name w:val="WW8Num3z3"/>
    <w:rsid w:val="00EA2948"/>
  </w:style>
  <w:style w:type="character" w:customStyle="1" w:styleId="WW8Num3z4">
    <w:name w:val="WW8Num3z4"/>
    <w:rsid w:val="00EA2948"/>
  </w:style>
  <w:style w:type="character" w:customStyle="1" w:styleId="WW8Num3z5">
    <w:name w:val="WW8Num3z5"/>
    <w:rsid w:val="00EA2948"/>
  </w:style>
  <w:style w:type="character" w:customStyle="1" w:styleId="WW8Num3z6">
    <w:name w:val="WW8Num3z6"/>
    <w:rsid w:val="00EA2948"/>
  </w:style>
  <w:style w:type="character" w:customStyle="1" w:styleId="WW8Num3z7">
    <w:name w:val="WW8Num3z7"/>
    <w:rsid w:val="00EA2948"/>
  </w:style>
  <w:style w:type="character" w:customStyle="1" w:styleId="WW8Num3z8">
    <w:name w:val="WW8Num3z8"/>
    <w:rsid w:val="00EA2948"/>
  </w:style>
  <w:style w:type="character" w:customStyle="1" w:styleId="WW8Num5z3">
    <w:name w:val="WW8Num5z3"/>
    <w:rsid w:val="00EA2948"/>
    <w:rPr>
      <w:rFonts w:ascii="Symbol" w:hAnsi="Symbol" w:cs="Symbol"/>
    </w:rPr>
  </w:style>
  <w:style w:type="character" w:customStyle="1" w:styleId="WW8NumSt1z0">
    <w:name w:val="WW8NumSt1z0"/>
    <w:rsid w:val="00EA2948"/>
    <w:rPr>
      <w:rFonts w:ascii="Symbol" w:hAnsi="Symbol" w:cs="Symbol"/>
    </w:rPr>
  </w:style>
  <w:style w:type="character" w:customStyle="1" w:styleId="Caracteresdenotadefim">
    <w:name w:val="Caracteres de nota de fim"/>
    <w:rsid w:val="00EA2948"/>
    <w:rPr>
      <w:vertAlign w:val="superscript"/>
    </w:rPr>
  </w:style>
  <w:style w:type="character" w:customStyle="1" w:styleId="WW-Caracteresdenotadefim">
    <w:name w:val="WW-Caracteres de nota de fim"/>
    <w:rsid w:val="00EA2948"/>
  </w:style>
  <w:style w:type="character" w:customStyle="1" w:styleId="Refdenotadefim1">
    <w:name w:val="Ref. de nota de fim1"/>
    <w:rsid w:val="00EA2948"/>
    <w:rPr>
      <w:vertAlign w:val="superscript"/>
    </w:rPr>
  </w:style>
  <w:style w:type="character" w:customStyle="1" w:styleId="BodyTextChar">
    <w:name w:val="Body Text Char"/>
    <w:rsid w:val="00EA2948"/>
    <w:rPr>
      <w:rFonts w:ascii="Arial" w:hAnsi="Arial" w:cs="Arial"/>
      <w:sz w:val="28"/>
      <w:lang w:eastAsia="zh-CN"/>
    </w:rPr>
  </w:style>
  <w:style w:type="paragraph" w:customStyle="1" w:styleId="Ttulo20">
    <w:name w:val="Título2"/>
    <w:basedOn w:val="Normal"/>
    <w:next w:val="Corpodetexto"/>
    <w:rsid w:val="00EA2948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val="pt-BR"/>
    </w:rPr>
  </w:style>
  <w:style w:type="paragraph" w:customStyle="1" w:styleId="WfxFaxNum">
    <w:name w:val="WfxFaxNum"/>
    <w:basedOn w:val="Normal"/>
    <w:rsid w:val="00EA2948"/>
    <w:rPr>
      <w:sz w:val="20"/>
      <w:szCs w:val="20"/>
      <w:lang w:val="pt-BR"/>
    </w:rPr>
  </w:style>
  <w:style w:type="paragraph" w:customStyle="1" w:styleId="WfxTime">
    <w:name w:val="WfxTime"/>
    <w:basedOn w:val="Normal"/>
    <w:rsid w:val="00EA2948"/>
    <w:rPr>
      <w:sz w:val="20"/>
      <w:szCs w:val="20"/>
      <w:lang w:val="pt-BR"/>
    </w:rPr>
  </w:style>
  <w:style w:type="paragraph" w:customStyle="1" w:styleId="WfxDate">
    <w:name w:val="WfxDate"/>
    <w:basedOn w:val="Normal"/>
    <w:rsid w:val="00EA2948"/>
    <w:rPr>
      <w:sz w:val="20"/>
      <w:szCs w:val="20"/>
      <w:lang w:val="pt-BR"/>
    </w:rPr>
  </w:style>
  <w:style w:type="paragraph" w:customStyle="1" w:styleId="WfxRecipient">
    <w:name w:val="WfxRecipient"/>
    <w:basedOn w:val="Normal"/>
    <w:rsid w:val="00EA2948"/>
    <w:rPr>
      <w:sz w:val="20"/>
      <w:szCs w:val="20"/>
      <w:lang w:val="pt-BR"/>
    </w:rPr>
  </w:style>
  <w:style w:type="paragraph" w:customStyle="1" w:styleId="WfxCompany">
    <w:name w:val="WfxCompany"/>
    <w:basedOn w:val="Normal"/>
    <w:rsid w:val="00EA2948"/>
    <w:rPr>
      <w:sz w:val="20"/>
      <w:szCs w:val="20"/>
      <w:lang w:val="pt-BR"/>
    </w:rPr>
  </w:style>
  <w:style w:type="paragraph" w:customStyle="1" w:styleId="WfxSubject">
    <w:name w:val="WfxSubject"/>
    <w:basedOn w:val="Normal"/>
    <w:rsid w:val="00EA2948"/>
    <w:rPr>
      <w:sz w:val="20"/>
      <w:szCs w:val="20"/>
      <w:lang w:val="pt-BR"/>
    </w:rPr>
  </w:style>
  <w:style w:type="paragraph" w:customStyle="1" w:styleId="WfxKeyword">
    <w:name w:val="WfxKeyword"/>
    <w:basedOn w:val="Normal"/>
    <w:rsid w:val="00EA2948"/>
    <w:rPr>
      <w:sz w:val="20"/>
      <w:szCs w:val="20"/>
      <w:lang w:val="pt-BR"/>
    </w:rPr>
  </w:style>
  <w:style w:type="paragraph" w:customStyle="1" w:styleId="WfxBillCode">
    <w:name w:val="WfxBillCode"/>
    <w:basedOn w:val="Normal"/>
    <w:rsid w:val="00EA2948"/>
    <w:rPr>
      <w:sz w:val="20"/>
      <w:szCs w:val="20"/>
      <w:lang w:val="pt-BR"/>
    </w:rPr>
  </w:style>
  <w:style w:type="paragraph" w:customStyle="1" w:styleId="Paragrafo">
    <w:name w:val="Paragrafo"/>
    <w:basedOn w:val="Normal"/>
    <w:rsid w:val="00EA2948"/>
    <w:pPr>
      <w:spacing w:before="240"/>
      <w:ind w:firstLine="720"/>
      <w:jc w:val="both"/>
    </w:pPr>
    <w:rPr>
      <w:szCs w:val="20"/>
      <w:lang w:val="pt-BR"/>
    </w:rPr>
  </w:style>
  <w:style w:type="paragraph" w:customStyle="1" w:styleId="Subitem">
    <w:name w:val="Subitem"/>
    <w:basedOn w:val="Normal"/>
    <w:rsid w:val="00EA2948"/>
    <w:pPr>
      <w:tabs>
        <w:tab w:val="num" w:pos="0"/>
        <w:tab w:val="left" w:pos="360"/>
      </w:tabs>
      <w:spacing w:before="120"/>
      <w:ind w:left="357" w:hanging="357"/>
      <w:jc w:val="both"/>
    </w:pPr>
    <w:rPr>
      <w:szCs w:val="20"/>
      <w:lang w:val="pt-BR"/>
    </w:rPr>
  </w:style>
  <w:style w:type="paragraph" w:customStyle="1" w:styleId="Item">
    <w:name w:val="Item"/>
    <w:basedOn w:val="Paragrafo"/>
    <w:rsid w:val="00EA2948"/>
    <w:pPr>
      <w:spacing w:before="120"/>
      <w:ind w:left="1117" w:hanging="397"/>
    </w:pPr>
  </w:style>
  <w:style w:type="paragraph" w:customStyle="1" w:styleId="Affiliation">
    <w:name w:val="Affiliation"/>
    <w:basedOn w:val="Normal"/>
    <w:rsid w:val="00EA2948"/>
    <w:pPr>
      <w:spacing w:after="240" w:line="240" w:lineRule="exact"/>
      <w:jc w:val="right"/>
    </w:pPr>
    <w:rPr>
      <w:rFonts w:ascii="Helvetica" w:hAnsi="Helvetica" w:cs="Helvetica"/>
      <w:sz w:val="20"/>
      <w:szCs w:val="20"/>
      <w:lang w:val="en-US"/>
    </w:rPr>
  </w:style>
  <w:style w:type="paragraph" w:customStyle="1" w:styleId="MainHead">
    <w:name w:val="Main Head"/>
    <w:basedOn w:val="Normal"/>
    <w:rsid w:val="00EA2948"/>
    <w:pPr>
      <w:keepNext/>
      <w:spacing w:after="240"/>
    </w:pPr>
    <w:rPr>
      <w:b/>
      <w:caps/>
      <w:sz w:val="20"/>
      <w:szCs w:val="20"/>
      <w:lang w:val="en-US"/>
    </w:rPr>
  </w:style>
  <w:style w:type="paragraph" w:customStyle="1" w:styleId="PaperNumber">
    <w:name w:val="Paper Number"/>
    <w:basedOn w:val="Normal"/>
    <w:rsid w:val="00EA2948"/>
    <w:pPr>
      <w:spacing w:after="280" w:line="280" w:lineRule="exact"/>
      <w:jc w:val="right"/>
    </w:pPr>
    <w:rPr>
      <w:rFonts w:ascii="Helvetica" w:hAnsi="Helvetica" w:cs="Helvetica"/>
      <w:b/>
      <w:sz w:val="28"/>
      <w:szCs w:val="20"/>
      <w:lang w:val="en-US"/>
    </w:rPr>
  </w:style>
  <w:style w:type="paragraph" w:customStyle="1" w:styleId="Copyright">
    <w:name w:val="Copyright"/>
    <w:basedOn w:val="Normal"/>
    <w:rsid w:val="00EA2948"/>
    <w:pPr>
      <w:spacing w:after="960" w:line="200" w:lineRule="exact"/>
    </w:pPr>
    <w:rPr>
      <w:rFonts w:ascii="Helvetica" w:hAnsi="Helvetica" w:cs="Helvetica"/>
      <w:sz w:val="16"/>
      <w:szCs w:val="20"/>
      <w:lang w:val="en-US"/>
    </w:rPr>
  </w:style>
  <w:style w:type="paragraph" w:customStyle="1" w:styleId="WW-BodyText2">
    <w:name w:val="WW-Body Text 2"/>
    <w:basedOn w:val="Normal"/>
    <w:rsid w:val="00EA2948"/>
    <w:rPr>
      <w:rFonts w:ascii="Arial" w:hAnsi="Arial" w:cs="Arial"/>
      <w:szCs w:val="20"/>
      <w:lang w:val="en-US"/>
    </w:rPr>
  </w:style>
  <w:style w:type="paragraph" w:customStyle="1" w:styleId="Textotabela">
    <w:name w:val="Texto_tabela"/>
    <w:basedOn w:val="Normal"/>
    <w:rsid w:val="00EA2948"/>
    <w:pPr>
      <w:spacing w:line="276" w:lineRule="auto"/>
      <w:jc w:val="center"/>
    </w:pPr>
    <w:rPr>
      <w:rFonts w:eastAsia="Calibri"/>
      <w:sz w:val="22"/>
      <w:szCs w:val="22"/>
      <w:lang w:val="pt-BR"/>
    </w:rPr>
  </w:style>
  <w:style w:type="paragraph" w:customStyle="1" w:styleId="EG001">
    <w:name w:val="E G001"/>
    <w:basedOn w:val="Normal"/>
    <w:rsid w:val="00EA2948"/>
    <w:pPr>
      <w:spacing w:before="240" w:after="240" w:line="360" w:lineRule="auto"/>
      <w:ind w:firstLine="709"/>
      <w:contextualSpacing/>
      <w:jc w:val="both"/>
    </w:pPr>
    <w:rPr>
      <w:lang w:val="pt-BR" w:eastAsia="pt-BR"/>
    </w:rPr>
  </w:style>
  <w:style w:type="paragraph" w:customStyle="1" w:styleId="FIGURE0">
    <w:name w:val="_FIGURE"/>
    <w:next w:val="Normal"/>
    <w:rsid w:val="00EA2948"/>
    <w:pPr>
      <w:keepNext/>
      <w:spacing w:before="240"/>
      <w:jc w:val="center"/>
    </w:pPr>
    <w:rPr>
      <w:color w:val="000000"/>
      <w:lang w:val="en-US" w:eastAsia="de-DE"/>
    </w:rPr>
  </w:style>
  <w:style w:type="paragraph" w:customStyle="1" w:styleId="PARAGRAPHFIRST">
    <w:name w:val="_PARAGRAPH FIRST"/>
    <w:next w:val="Normal"/>
    <w:rsid w:val="00EA2948"/>
    <w:pPr>
      <w:spacing w:line="240" w:lineRule="exact"/>
      <w:jc w:val="both"/>
    </w:pPr>
    <w:rPr>
      <w:color w:val="000000"/>
      <w:sz w:val="22"/>
      <w:lang w:val="en-US" w:eastAsia="de-DE"/>
    </w:rPr>
  </w:style>
  <w:style w:type="paragraph" w:customStyle="1" w:styleId="FIGURECAPTION">
    <w:name w:val="_FIGURE CAPTION"/>
    <w:basedOn w:val="FIGURE0"/>
    <w:next w:val="PARAGRAPHFIRST"/>
    <w:rsid w:val="00EA2948"/>
    <w:pPr>
      <w:keepNext w:val="0"/>
      <w:keepLines/>
      <w:spacing w:before="120" w:after="240" w:line="240" w:lineRule="exact"/>
      <w:contextualSpacing/>
    </w:pPr>
  </w:style>
  <w:style w:type="paragraph" w:customStyle="1" w:styleId="TABLE0">
    <w:name w:val="_TABLE"/>
    <w:rsid w:val="00EA2948"/>
    <w:pPr>
      <w:spacing w:line="240" w:lineRule="atLeast"/>
    </w:pPr>
    <w:rPr>
      <w:color w:val="000000"/>
      <w:sz w:val="22"/>
      <w:lang w:val="en-US" w:eastAsia="de-DE"/>
    </w:rPr>
  </w:style>
  <w:style w:type="paragraph" w:customStyle="1" w:styleId="TABLECAPTION">
    <w:name w:val="_TABLE CAPTION"/>
    <w:basedOn w:val="TABLE0"/>
    <w:next w:val="TABLE0"/>
    <w:rsid w:val="00EA2948"/>
    <w:pPr>
      <w:spacing w:before="240" w:after="120" w:line="240" w:lineRule="exact"/>
      <w:contextualSpacing/>
    </w:pPr>
    <w:rPr>
      <w:sz w:val="20"/>
    </w:rPr>
  </w:style>
  <w:style w:type="paragraph" w:customStyle="1" w:styleId="REFERENCES0">
    <w:name w:val="_REFERENCES"/>
    <w:basedOn w:val="PARAGRAPHFIRST"/>
    <w:rsid w:val="00EA2948"/>
    <w:pPr>
      <w:ind w:left="284" w:hanging="284"/>
    </w:pPr>
    <w:rPr>
      <w:sz w:val="20"/>
    </w:rPr>
  </w:style>
  <w:style w:type="paragraph" w:customStyle="1" w:styleId="MainText">
    <w:name w:val="Main Text"/>
    <w:basedOn w:val="paragraph"/>
    <w:link w:val="MainTextChar"/>
    <w:rsid w:val="00EA2948"/>
    <w:pPr>
      <w:spacing w:before="0" w:beforeAutospacing="0" w:after="120" w:afterAutospacing="0"/>
      <w:jc w:val="both"/>
    </w:pPr>
    <w:rPr>
      <w:rFonts w:ascii="Times New Roman" w:eastAsia="Times New Roman" w:hAnsi="Times New Roman"/>
      <w:sz w:val="22"/>
      <w:szCs w:val="22"/>
      <w:lang w:val="en-US"/>
    </w:rPr>
  </w:style>
  <w:style w:type="character" w:customStyle="1" w:styleId="MainTextChar">
    <w:name w:val="Main Text Char"/>
    <w:link w:val="MainText"/>
    <w:rsid w:val="00EA2948"/>
    <w:rPr>
      <w:sz w:val="22"/>
      <w:szCs w:val="22"/>
      <w:lang w:val="en-US" w:eastAsia="en-US"/>
    </w:rPr>
  </w:style>
  <w:style w:type="character" w:customStyle="1" w:styleId="im">
    <w:name w:val="im"/>
    <w:rsid w:val="00713E9F"/>
  </w:style>
  <w:style w:type="character" w:customStyle="1" w:styleId="Fontepargpadro7">
    <w:name w:val="Fonte parág. padrão7"/>
    <w:rsid w:val="00713E9F"/>
  </w:style>
  <w:style w:type="character" w:customStyle="1" w:styleId="Fontepargpadro6">
    <w:name w:val="Fonte parág. padrão6"/>
    <w:rsid w:val="00713E9F"/>
  </w:style>
  <w:style w:type="character" w:customStyle="1" w:styleId="Fontepargpadro5">
    <w:name w:val="Fonte parág. padrão5"/>
    <w:rsid w:val="00713E9F"/>
  </w:style>
  <w:style w:type="character" w:customStyle="1" w:styleId="Fontepargpadro4">
    <w:name w:val="Fonte parág. padrão4"/>
    <w:rsid w:val="00713E9F"/>
  </w:style>
  <w:style w:type="character" w:customStyle="1" w:styleId="Fontepargpadro3">
    <w:name w:val="Fonte parág. padrão3"/>
    <w:rsid w:val="00713E9F"/>
  </w:style>
  <w:style w:type="character" w:customStyle="1" w:styleId="Fontepargpadro2">
    <w:name w:val="Fonte parág. padrão2"/>
    <w:rsid w:val="00713E9F"/>
  </w:style>
  <w:style w:type="character" w:customStyle="1" w:styleId="Ttulo11">
    <w:name w:val="Título 11"/>
    <w:rsid w:val="00713E9F"/>
    <w:rPr>
      <w:rFonts w:ascii="Arial" w:hAnsi="Arial" w:cs="Arial"/>
      <w:b/>
      <w:sz w:val="28"/>
      <w:szCs w:val="28"/>
    </w:rPr>
  </w:style>
  <w:style w:type="character" w:customStyle="1" w:styleId="Vnculodendice">
    <w:name w:val="Vínculo de índice"/>
    <w:rsid w:val="00713E9F"/>
  </w:style>
  <w:style w:type="character" w:customStyle="1" w:styleId="titnoticia1">
    <w:name w:val="titnoticia1"/>
    <w:rsid w:val="00713E9F"/>
    <w:rPr>
      <w:rFonts w:ascii="Verdana" w:hAnsi="Verdana" w:cs="Verdana"/>
      <w:b/>
      <w:color w:val="006600"/>
      <w:sz w:val="32"/>
      <w:szCs w:val="32"/>
    </w:rPr>
  </w:style>
  <w:style w:type="character" w:customStyle="1" w:styleId="ncoradenotaderodap">
    <w:name w:val="Âncora de nota de rodapé"/>
    <w:rsid w:val="00713E9F"/>
    <w:rPr>
      <w:vertAlign w:val="superscript"/>
    </w:rPr>
  </w:style>
  <w:style w:type="paragraph" w:customStyle="1" w:styleId="Ttulo70">
    <w:name w:val="Título7"/>
    <w:basedOn w:val="Normal"/>
    <w:next w:val="Corpodetexto"/>
    <w:rsid w:val="00713E9F"/>
    <w:pPr>
      <w:keepNext/>
      <w:spacing w:before="240" w:after="120"/>
      <w:jc w:val="both"/>
    </w:pPr>
    <w:rPr>
      <w:rFonts w:eastAsia="Microsoft YaHei" w:cs="Mangal"/>
      <w:sz w:val="28"/>
      <w:szCs w:val="28"/>
      <w:lang w:val="pt-BR"/>
    </w:rPr>
  </w:style>
  <w:style w:type="paragraph" w:customStyle="1" w:styleId="Ttulo60">
    <w:name w:val="Título6"/>
    <w:basedOn w:val="Normal"/>
    <w:next w:val="Corpodetexto"/>
    <w:rsid w:val="00713E9F"/>
    <w:pPr>
      <w:keepNext/>
      <w:spacing w:before="240" w:after="120"/>
      <w:jc w:val="both"/>
    </w:pPr>
    <w:rPr>
      <w:rFonts w:ascii="Arial" w:eastAsia="Microsoft YaHei" w:hAnsi="Arial" w:cs="Mangal"/>
      <w:sz w:val="28"/>
      <w:szCs w:val="28"/>
      <w:lang w:val="pt-BR"/>
    </w:rPr>
  </w:style>
  <w:style w:type="paragraph" w:customStyle="1" w:styleId="Ttulo50">
    <w:name w:val="Título5"/>
    <w:basedOn w:val="Normal"/>
    <w:next w:val="Corpodetexto"/>
    <w:rsid w:val="00713E9F"/>
    <w:pPr>
      <w:keepNext/>
      <w:spacing w:before="240" w:after="120"/>
      <w:jc w:val="both"/>
    </w:pPr>
    <w:rPr>
      <w:rFonts w:ascii="Arial" w:eastAsia="Microsoft YaHei" w:hAnsi="Arial" w:cs="Mangal"/>
      <w:sz w:val="28"/>
      <w:szCs w:val="28"/>
      <w:lang w:val="pt-BR"/>
    </w:rPr>
  </w:style>
  <w:style w:type="paragraph" w:customStyle="1" w:styleId="Ttulo40">
    <w:name w:val="Título4"/>
    <w:basedOn w:val="Normal"/>
    <w:next w:val="Corpodetexto"/>
    <w:rsid w:val="00713E9F"/>
    <w:pPr>
      <w:keepNext/>
      <w:spacing w:before="240" w:after="120"/>
      <w:jc w:val="both"/>
    </w:pPr>
    <w:rPr>
      <w:rFonts w:ascii="Arial" w:eastAsia="Microsoft YaHei" w:hAnsi="Arial" w:cs="Mangal"/>
      <w:sz w:val="28"/>
      <w:szCs w:val="28"/>
      <w:lang w:val="pt-BR"/>
    </w:rPr>
  </w:style>
  <w:style w:type="paragraph" w:customStyle="1" w:styleId="Ttulo30">
    <w:name w:val="Título3"/>
    <w:basedOn w:val="Normal"/>
    <w:next w:val="Corpodetexto"/>
    <w:rsid w:val="00713E9F"/>
    <w:pPr>
      <w:keepNext/>
      <w:spacing w:before="240" w:after="120"/>
      <w:jc w:val="both"/>
    </w:pPr>
    <w:rPr>
      <w:rFonts w:ascii="Arial" w:eastAsia="Microsoft YaHei" w:hAnsi="Arial" w:cs="Mangal"/>
      <w:sz w:val="28"/>
      <w:szCs w:val="28"/>
      <w:lang w:val="pt-BR"/>
    </w:rPr>
  </w:style>
  <w:style w:type="paragraph" w:customStyle="1" w:styleId="LBSHeading3">
    <w:name w:val="LBSHeading3"/>
    <w:basedOn w:val="Normal"/>
    <w:rsid w:val="00713E9F"/>
    <w:pPr>
      <w:jc w:val="both"/>
    </w:pPr>
    <w:rPr>
      <w:rFonts w:ascii="FrnkGothITC Hv BT" w:hAnsi="FrnkGothITC Hv BT" w:cs="FrnkGothITC Hv BT"/>
      <w:sz w:val="20"/>
      <w:szCs w:val="20"/>
      <w:lang w:val="pt-BR"/>
    </w:rPr>
  </w:style>
  <w:style w:type="paragraph" w:customStyle="1" w:styleId="Sumrio10">
    <w:name w:val="Sumário 10"/>
    <w:basedOn w:val="ndice"/>
    <w:rsid w:val="00713E9F"/>
    <w:pPr>
      <w:suppressLineNumbers w:val="0"/>
      <w:ind w:left="2547"/>
      <w:jc w:val="both"/>
    </w:pPr>
    <w:rPr>
      <w:rFonts w:cs="Times New Roman"/>
      <w:lang w:val="pt-BR"/>
    </w:rPr>
  </w:style>
  <w:style w:type="paragraph" w:customStyle="1" w:styleId="Textodecomentrio1">
    <w:name w:val="Texto de comentário1"/>
    <w:basedOn w:val="Normal"/>
    <w:rsid w:val="00713E9F"/>
    <w:pPr>
      <w:jc w:val="both"/>
    </w:pPr>
    <w:rPr>
      <w:sz w:val="20"/>
      <w:szCs w:val="20"/>
      <w:lang w:val="pt-BR"/>
    </w:rPr>
  </w:style>
  <w:style w:type="paragraph" w:customStyle="1" w:styleId="docDefaults">
    <w:name w:val="docDefaults"/>
    <w:rsid w:val="00713E9F"/>
    <w:pPr>
      <w:suppressAutoHyphens/>
      <w:jc w:val="both"/>
    </w:pPr>
    <w:rPr>
      <w:lang w:eastAsia="zh-CN"/>
    </w:rPr>
  </w:style>
  <w:style w:type="paragraph" w:customStyle="1" w:styleId="Textoprformatado">
    <w:name w:val="Texto préformatado"/>
    <w:basedOn w:val="Normal"/>
    <w:rsid w:val="00713E9F"/>
    <w:pPr>
      <w:jc w:val="both"/>
    </w:pPr>
    <w:rPr>
      <w:rFonts w:ascii="Liberation Mono" w:eastAsia="NSimSun" w:hAnsi="Liberation Mono" w:cs="Liberation Mono"/>
      <w:sz w:val="20"/>
      <w:szCs w:val="20"/>
      <w:lang w:val="pt-BR"/>
    </w:rPr>
  </w:style>
  <w:style w:type="paragraph" w:customStyle="1" w:styleId="texte">
    <w:name w:val="texte"/>
    <w:basedOn w:val="Normal"/>
    <w:rsid w:val="00713E9F"/>
    <w:pPr>
      <w:suppressAutoHyphens w:val="0"/>
      <w:spacing w:before="100" w:beforeAutospacing="1" w:after="100" w:afterAutospacing="1"/>
    </w:pPr>
    <w:rPr>
      <w:rFonts w:eastAsiaTheme="minorEastAsia"/>
      <w:lang w:val="pt-BR" w:eastAsia="ja-JP"/>
    </w:rPr>
  </w:style>
  <w:style w:type="character" w:customStyle="1" w:styleId="textexposedshow">
    <w:name w:val="text_exposed_show"/>
    <w:rsid w:val="00713E9F"/>
  </w:style>
  <w:style w:type="paragraph" w:customStyle="1" w:styleId="V-SIPEM-SeoSemNmero">
    <w:name w:val="V-SIPEM - Seção Sem Número"/>
    <w:basedOn w:val="Normal"/>
    <w:rsid w:val="00713E9F"/>
    <w:pPr>
      <w:spacing w:before="240" w:after="120" w:line="360" w:lineRule="auto"/>
    </w:pPr>
    <w:rPr>
      <w:bCs/>
      <w:kern w:val="1"/>
      <w:szCs w:val="32"/>
      <w:lang w:val="pt-BR"/>
    </w:rPr>
  </w:style>
  <w:style w:type="paragraph" w:customStyle="1" w:styleId="ResumoRevista">
    <w:name w:val="ResumoRevista"/>
    <w:basedOn w:val="Normal"/>
    <w:rsid w:val="00713E9F"/>
    <w:pPr>
      <w:spacing w:after="120" w:line="100" w:lineRule="atLeast"/>
      <w:ind w:firstLine="709"/>
      <w:jc w:val="both"/>
    </w:pPr>
    <w:rPr>
      <w:rFonts w:ascii="Calibri" w:hAnsi="Calibri" w:cs="Calibri"/>
      <w:sz w:val="22"/>
      <w:szCs w:val="22"/>
      <w:lang w:val="pt-BR"/>
    </w:rPr>
  </w:style>
  <w:style w:type="paragraph" w:customStyle="1" w:styleId="Ttulo12">
    <w:name w:val="Título 12"/>
    <w:basedOn w:val="Normal"/>
    <w:rsid w:val="00713E9F"/>
    <w:pPr>
      <w:suppressAutoHyphens w:val="0"/>
      <w:spacing w:before="160"/>
      <w:ind w:left="1136"/>
      <w:outlineLvl w:val="1"/>
    </w:pPr>
    <w:rPr>
      <w:b/>
      <w:bCs/>
      <w:lang w:eastAsia="pt-PT" w:bidi="pt-PT"/>
    </w:rPr>
  </w:style>
  <w:style w:type="paragraph" w:customStyle="1" w:styleId="Normal2">
    <w:name w:val="Normal2"/>
    <w:rsid w:val="00713E9F"/>
    <w:pPr>
      <w:spacing w:after="160" w:line="259" w:lineRule="auto"/>
    </w:pPr>
    <w:rPr>
      <w:rFonts w:ascii="Calibri" w:hAnsi="Calibri" w:cs="Calibri"/>
      <w:sz w:val="22"/>
      <w:szCs w:val="22"/>
    </w:rPr>
  </w:style>
  <w:style w:type="paragraph" w:customStyle="1" w:styleId="WW-Corpodetexto3">
    <w:name w:val="WW-Corpo de texto 3"/>
    <w:basedOn w:val="Normal"/>
    <w:rsid w:val="00922BB3"/>
    <w:rPr>
      <w:rFonts w:ascii="Arial" w:hAnsi="Arial"/>
      <w:sz w:val="20"/>
      <w:lang w:val="pt-BR" w:eastAsia="ar-SA"/>
    </w:rPr>
  </w:style>
  <w:style w:type="paragraph" w:customStyle="1" w:styleId="notas0">
    <w:name w:val="notas"/>
    <w:basedOn w:val="Normal"/>
    <w:rsid w:val="00922BB3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customStyle="1" w:styleId="Tacyanatexto">
    <w:name w:val="Tacyana_texto"/>
    <w:next w:val="TextosemFormatao"/>
    <w:autoRedefine/>
    <w:rsid w:val="00922BB3"/>
    <w:pPr>
      <w:spacing w:line="360" w:lineRule="auto"/>
      <w:ind w:firstLine="851"/>
      <w:jc w:val="both"/>
    </w:pPr>
    <w:rPr>
      <w:sz w:val="24"/>
      <w:szCs w:val="24"/>
    </w:rPr>
  </w:style>
  <w:style w:type="paragraph" w:customStyle="1" w:styleId="Tacyanareferencias">
    <w:name w:val="Tacyana_referencias"/>
    <w:next w:val="TextosemFormatao"/>
    <w:autoRedefine/>
    <w:rsid w:val="00922BB3"/>
    <w:pPr>
      <w:jc w:val="both"/>
    </w:pPr>
    <w:rPr>
      <w:color w:val="333333"/>
      <w:sz w:val="24"/>
      <w:szCs w:val="24"/>
    </w:rPr>
  </w:style>
  <w:style w:type="character" w:customStyle="1" w:styleId="slug-pages">
    <w:name w:val="slug-pages"/>
    <w:basedOn w:val="Fontepargpadro"/>
    <w:rsid w:val="00922BB3"/>
  </w:style>
  <w:style w:type="paragraph" w:customStyle="1" w:styleId="ctxtartigoavo">
    <w:name w:val="ctxtartigoavo"/>
    <w:basedOn w:val="Normal"/>
    <w:rsid w:val="00922BB3"/>
    <w:pPr>
      <w:suppressAutoHyphens w:val="0"/>
      <w:spacing w:before="100" w:beforeAutospacing="1" w:after="100" w:afterAutospacing="1"/>
    </w:pPr>
    <w:rPr>
      <w:rFonts w:ascii="Verdana" w:hAnsi="Verdana" w:cs="Verdana"/>
      <w:color w:val="000000"/>
      <w:lang w:val="pt-BR" w:eastAsia="pt-BR"/>
    </w:rPr>
  </w:style>
  <w:style w:type="table" w:customStyle="1" w:styleId="Tabelacomgrade1">
    <w:name w:val="Tabela com grade1"/>
    <w:basedOn w:val="Tabelanormal"/>
    <w:next w:val="Tabelacomgrade"/>
    <w:uiPriority w:val="39"/>
    <w:rsid w:val="00922B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"/>
    <w:link w:val="footnotedescriptionChar"/>
    <w:hidden/>
    <w:rsid w:val="002F1FDC"/>
    <w:pPr>
      <w:spacing w:line="257" w:lineRule="auto"/>
      <w:ind w:right="8"/>
      <w:jc w:val="both"/>
    </w:pPr>
    <w:rPr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2F1FDC"/>
    <w:rPr>
      <w:color w:val="000000"/>
      <w:szCs w:val="22"/>
    </w:rPr>
  </w:style>
  <w:style w:type="character" w:customStyle="1" w:styleId="footnotemark">
    <w:name w:val="footnote mark"/>
    <w:hidden/>
    <w:rsid w:val="002F1FDC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customStyle="1" w:styleId="SIEMResumo">
    <w:name w:val="SIEM Resumo"/>
    <w:uiPriority w:val="99"/>
    <w:rsid w:val="002F1FDC"/>
    <w:pPr>
      <w:keepNext/>
      <w:spacing w:after="120"/>
      <w:jc w:val="both"/>
      <w:outlineLvl w:val="1"/>
    </w:pPr>
    <w:rPr>
      <w:bCs/>
      <w:i/>
      <w:sz w:val="24"/>
      <w:szCs w:val="28"/>
      <w:lang w:val="pt-PT" w:eastAsia="es-ES"/>
    </w:rPr>
  </w:style>
  <w:style w:type="paragraph" w:customStyle="1" w:styleId="SIEMReferncias">
    <w:name w:val="SIEM Referências"/>
    <w:uiPriority w:val="99"/>
    <w:rsid w:val="002F1FDC"/>
    <w:pPr>
      <w:spacing w:after="120"/>
      <w:ind w:left="680" w:hanging="680"/>
      <w:jc w:val="both"/>
    </w:pPr>
    <w:rPr>
      <w:sz w:val="22"/>
      <w:szCs w:val="26"/>
      <w:lang w:val="pt-PT" w:eastAsia="es-ES"/>
    </w:rPr>
  </w:style>
  <w:style w:type="paragraph" w:customStyle="1" w:styleId="FG10-corpo-do-texto">
    <w:name w:val="FG10-corpo-do-texto"/>
    <w:basedOn w:val="Normal"/>
    <w:link w:val="FG10-corpo-do-textoChar"/>
    <w:rsid w:val="002F1FDC"/>
    <w:pPr>
      <w:spacing w:line="360" w:lineRule="auto"/>
      <w:ind w:firstLine="709"/>
      <w:jc w:val="both"/>
    </w:pPr>
    <w:rPr>
      <w:rFonts w:eastAsia="Calibri"/>
      <w:szCs w:val="22"/>
      <w:lang w:val="x-none" w:eastAsia="ar-SA"/>
    </w:rPr>
  </w:style>
  <w:style w:type="character" w:customStyle="1" w:styleId="FG10-corpo-do-textoChar">
    <w:name w:val="FG10-corpo-do-texto Char"/>
    <w:basedOn w:val="Fontepargpadro"/>
    <w:link w:val="FG10-corpo-do-texto"/>
    <w:rsid w:val="002F1FDC"/>
    <w:rPr>
      <w:rFonts w:eastAsia="Calibri"/>
      <w:sz w:val="24"/>
      <w:szCs w:val="22"/>
      <w:lang w:val="x-none" w:eastAsia="ar-SA"/>
    </w:rPr>
  </w:style>
  <w:style w:type="paragraph" w:customStyle="1" w:styleId="FG10-titulo2">
    <w:name w:val="FG10-titulo2"/>
    <w:basedOn w:val="Normal"/>
    <w:link w:val="FG10-titulo2Char"/>
    <w:rsid w:val="002F1FDC"/>
    <w:pPr>
      <w:spacing w:before="360" w:after="200" w:line="360" w:lineRule="auto"/>
    </w:pPr>
    <w:rPr>
      <w:rFonts w:eastAsia="Calibri"/>
      <w:b/>
      <w:i/>
      <w:szCs w:val="22"/>
      <w:lang w:val="x-none" w:eastAsia="ar-SA"/>
    </w:rPr>
  </w:style>
  <w:style w:type="character" w:customStyle="1" w:styleId="FG10-titulo2Char">
    <w:name w:val="FG10-titulo2 Char"/>
    <w:link w:val="FG10-titulo2"/>
    <w:rsid w:val="002F1FDC"/>
    <w:rPr>
      <w:rFonts w:eastAsia="Calibri"/>
      <w:b/>
      <w:i/>
      <w:sz w:val="24"/>
      <w:szCs w:val="22"/>
      <w:lang w:val="x-none" w:eastAsia="ar-SA"/>
    </w:rPr>
  </w:style>
  <w:style w:type="paragraph" w:customStyle="1" w:styleId="Estilopadro">
    <w:name w:val="Estilo padrão"/>
    <w:rsid w:val="002F1FDC"/>
    <w:pPr>
      <w:suppressAutoHyphens/>
      <w:spacing w:line="100" w:lineRule="atLeast"/>
    </w:pPr>
    <w:rPr>
      <w:rFonts w:ascii="Arial" w:eastAsia="SimSun" w:hAnsi="Arial" w:cs="Calibri"/>
      <w:color w:val="000000"/>
      <w:sz w:val="24"/>
      <w:szCs w:val="24"/>
      <w:lang w:eastAsia="en-US"/>
    </w:rPr>
  </w:style>
  <w:style w:type="character" w:customStyle="1" w:styleId="caps">
    <w:name w:val="caps"/>
    <w:basedOn w:val="Fontepargpadro"/>
    <w:rsid w:val="003944F5"/>
  </w:style>
  <w:style w:type="character" w:customStyle="1" w:styleId="fontstyle31">
    <w:name w:val="fontstyle31"/>
    <w:rsid w:val="00CA2F8C"/>
    <w:rPr>
      <w:rFonts w:ascii="Arial" w:hAnsi="Arial" w:cs="Arial" w:hint="default"/>
      <w:b/>
      <w:bCs/>
      <w:i w:val="0"/>
      <w:iCs w:val="0"/>
      <w:color w:val="00000A"/>
      <w:sz w:val="24"/>
      <w:szCs w:val="24"/>
    </w:rPr>
  </w:style>
  <w:style w:type="character" w:customStyle="1" w:styleId="fontstyle21">
    <w:name w:val="fontstyle21"/>
    <w:rsid w:val="00CA2F8C"/>
    <w:rPr>
      <w:rFonts w:ascii="Arial" w:hAnsi="Arial" w:cs="Arial" w:hint="default"/>
      <w:b w:val="0"/>
      <w:bCs w:val="0"/>
      <w:i/>
      <w:iCs/>
      <w:color w:val="00000A"/>
      <w:sz w:val="24"/>
      <w:szCs w:val="24"/>
    </w:rPr>
  </w:style>
  <w:style w:type="character" w:customStyle="1" w:styleId="A1">
    <w:name w:val="A1"/>
    <w:uiPriority w:val="99"/>
    <w:rsid w:val="00CA2F8C"/>
    <w:rPr>
      <w:rFonts w:cs="Myriad Web"/>
      <w:color w:val="000000"/>
      <w:sz w:val="14"/>
      <w:szCs w:val="14"/>
    </w:rPr>
  </w:style>
  <w:style w:type="character" w:customStyle="1" w:styleId="article-title">
    <w:name w:val="article-title"/>
    <w:basedOn w:val="Fontepargpadro"/>
    <w:rsid w:val="00CA2F8C"/>
  </w:style>
  <w:style w:type="character" w:customStyle="1" w:styleId="A6">
    <w:name w:val="A6"/>
    <w:uiPriority w:val="99"/>
    <w:rsid w:val="00BB62F1"/>
    <w:rPr>
      <w:rFonts w:cs="Minion"/>
      <w:color w:val="000000"/>
      <w:sz w:val="19"/>
      <w:szCs w:val="19"/>
    </w:rPr>
  </w:style>
  <w:style w:type="character" w:customStyle="1" w:styleId="A14">
    <w:name w:val="A14"/>
    <w:rsid w:val="00BB62F1"/>
    <w:rPr>
      <w:rFonts w:cs="Futura Book"/>
      <w:color w:val="000000"/>
      <w:sz w:val="16"/>
      <w:szCs w:val="16"/>
    </w:rPr>
  </w:style>
  <w:style w:type="character" w:customStyle="1" w:styleId="A3">
    <w:name w:val="A3"/>
    <w:uiPriority w:val="99"/>
    <w:rsid w:val="00BB62F1"/>
    <w:rPr>
      <w:rFonts w:cs="Cambria"/>
      <w:color w:val="000000"/>
      <w:sz w:val="20"/>
      <w:szCs w:val="20"/>
    </w:rPr>
  </w:style>
  <w:style w:type="paragraph" w:customStyle="1" w:styleId="TitulodoResumo">
    <w:name w:val="Titulo do Resumo"/>
    <w:basedOn w:val="Normal"/>
    <w:rsid w:val="00017395"/>
    <w:pPr>
      <w:jc w:val="center"/>
    </w:pPr>
    <w:rPr>
      <w:rFonts w:ascii="Arial" w:hAnsi="Arial" w:cs="Arial"/>
      <w:b/>
      <w:bCs/>
      <w:lang w:val="pt-BR" w:eastAsia="ar-SA"/>
    </w:rPr>
  </w:style>
  <w:style w:type="character" w:customStyle="1" w:styleId="Estilo1Char">
    <w:name w:val="Estilo1 Char"/>
    <w:basedOn w:val="Fontepargpadro"/>
    <w:link w:val="Estilo1"/>
    <w:rsid w:val="00017395"/>
    <w:rPr>
      <w:rFonts w:ascii="Liberation Serif" w:eastAsia="Bitstream Vera Sans" w:hAnsi="Liberation Serif" w:cs="Bitstream Vera Sans"/>
      <w:color w:val="000000"/>
      <w:kern w:val="1"/>
      <w:sz w:val="24"/>
      <w:szCs w:val="24"/>
      <w:lang w:eastAsia="hi-IN" w:bidi="hi-IN"/>
    </w:rPr>
  </w:style>
  <w:style w:type="paragraph" w:customStyle="1" w:styleId="Pa12">
    <w:name w:val="Pa12"/>
    <w:basedOn w:val="Normal"/>
    <w:next w:val="Normal"/>
    <w:uiPriority w:val="99"/>
    <w:rsid w:val="00017395"/>
    <w:pPr>
      <w:suppressAutoHyphens w:val="0"/>
      <w:autoSpaceDE w:val="0"/>
      <w:autoSpaceDN w:val="0"/>
      <w:adjustRightInd w:val="0"/>
      <w:spacing w:line="241" w:lineRule="atLeast"/>
    </w:pPr>
    <w:rPr>
      <w:rFonts w:ascii="Myriad Pro" w:hAnsi="Myriad Pro"/>
      <w:lang w:val="pt-BR" w:eastAsia="pt-BR"/>
    </w:rPr>
  </w:style>
  <w:style w:type="character" w:customStyle="1" w:styleId="A7">
    <w:name w:val="A7"/>
    <w:uiPriority w:val="99"/>
    <w:rsid w:val="00017395"/>
    <w:rPr>
      <w:rFonts w:cs="Myriad Pro"/>
      <w:color w:val="000000"/>
      <w:sz w:val="18"/>
      <w:szCs w:val="18"/>
    </w:rPr>
  </w:style>
  <w:style w:type="paragraph" w:customStyle="1" w:styleId="PargrafodaLista1">
    <w:name w:val="Parágrafo da Lista1"/>
    <w:basedOn w:val="Normal"/>
    <w:uiPriority w:val="34"/>
    <w:rsid w:val="0001739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t-BR" w:eastAsia="en-US"/>
    </w:rPr>
  </w:style>
  <w:style w:type="table" w:customStyle="1" w:styleId="ListTable1LightAccent1">
    <w:name w:val="List Table 1 Light Accent 1"/>
    <w:basedOn w:val="Tabelanormal"/>
    <w:uiPriority w:val="46"/>
    <w:rsid w:val="0001739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contextualspellingandgrammarerror">
    <w:name w:val="contextualspellingandgrammarerror"/>
    <w:rsid w:val="00017395"/>
  </w:style>
  <w:style w:type="paragraph" w:customStyle="1" w:styleId="EstiloTtulodoTrabalho">
    <w:name w:val="Estilo_Título do Trabalho"/>
    <w:basedOn w:val="Normal"/>
    <w:rsid w:val="008E04AA"/>
    <w:pPr>
      <w:suppressAutoHyphens w:val="0"/>
      <w:spacing w:line="360" w:lineRule="auto"/>
      <w:jc w:val="center"/>
    </w:pPr>
    <w:rPr>
      <w:b/>
      <w:caps/>
      <w:sz w:val="28"/>
      <w:lang w:val="pt-BR" w:eastAsia="pt-BR"/>
    </w:rPr>
  </w:style>
  <w:style w:type="paragraph" w:customStyle="1" w:styleId="EstiloAutor">
    <w:name w:val="Estilo_Autor"/>
    <w:basedOn w:val="Normal"/>
    <w:rsid w:val="008E04AA"/>
    <w:pPr>
      <w:suppressAutoHyphens w:val="0"/>
      <w:jc w:val="right"/>
    </w:pPr>
    <w:rPr>
      <w:lang w:val="pt-BR" w:eastAsia="pt-BR"/>
    </w:rPr>
  </w:style>
  <w:style w:type="paragraph" w:customStyle="1" w:styleId="EstiloResumo-Subttulo">
    <w:name w:val="Estilo_Resumo-Subtítulo"/>
    <w:basedOn w:val="Normal"/>
    <w:link w:val="EstiloResumo-SubttuloChar"/>
    <w:rsid w:val="008E04AA"/>
    <w:pPr>
      <w:suppressAutoHyphens w:val="0"/>
    </w:pPr>
    <w:rPr>
      <w:b/>
      <w:lang w:val="pt-BR" w:eastAsia="pt-BR"/>
    </w:rPr>
  </w:style>
  <w:style w:type="paragraph" w:customStyle="1" w:styleId="EstiloPalavras-Chave">
    <w:name w:val="Estilo_Palavras-Chave"/>
    <w:basedOn w:val="Normal"/>
    <w:link w:val="EstiloPalavras-ChaveChar"/>
    <w:rsid w:val="008E04AA"/>
    <w:pPr>
      <w:suppressAutoHyphens w:val="0"/>
    </w:pPr>
    <w:rPr>
      <w:b/>
      <w:lang w:val="pt-BR" w:eastAsia="pt-BR"/>
    </w:rPr>
  </w:style>
  <w:style w:type="character" w:customStyle="1" w:styleId="EstiloPalavras-ChaveChar">
    <w:name w:val="Estilo_Palavras-Chave Char"/>
    <w:link w:val="EstiloPalavras-Chave"/>
    <w:locked/>
    <w:rsid w:val="008E04AA"/>
    <w:rPr>
      <w:b/>
      <w:sz w:val="24"/>
      <w:szCs w:val="24"/>
    </w:rPr>
  </w:style>
  <w:style w:type="paragraph" w:customStyle="1" w:styleId="EstiloDescritores">
    <w:name w:val="Estilo_Descritores"/>
    <w:basedOn w:val="Normal"/>
    <w:link w:val="EstiloDescritoresChar"/>
    <w:rsid w:val="008E04AA"/>
    <w:pPr>
      <w:suppressAutoHyphens w:val="0"/>
    </w:pPr>
    <w:rPr>
      <w:lang w:val="pt-BR" w:eastAsia="pt-BR"/>
    </w:rPr>
  </w:style>
  <w:style w:type="character" w:customStyle="1" w:styleId="EstiloDescritoresChar">
    <w:name w:val="Estilo_Descritores Char"/>
    <w:link w:val="EstiloDescritores"/>
    <w:locked/>
    <w:rsid w:val="008E04AA"/>
    <w:rPr>
      <w:sz w:val="24"/>
      <w:szCs w:val="24"/>
    </w:rPr>
  </w:style>
  <w:style w:type="paragraph" w:customStyle="1" w:styleId="EstiloSubttulo-1nvel">
    <w:name w:val="Estilo_Subtítulo-1ºnível"/>
    <w:basedOn w:val="Normal"/>
    <w:next w:val="Normal"/>
    <w:autoRedefine/>
    <w:rsid w:val="008E04AA"/>
    <w:pPr>
      <w:keepNext/>
      <w:tabs>
        <w:tab w:val="left" w:pos="5387"/>
      </w:tabs>
      <w:suppressAutoHyphens w:val="0"/>
      <w:spacing w:before="300" w:after="300" w:line="360" w:lineRule="auto"/>
    </w:pPr>
    <w:rPr>
      <w:b/>
      <w:lang w:val="pt-BR" w:eastAsia="pt-BR"/>
    </w:rPr>
  </w:style>
  <w:style w:type="character" w:customStyle="1" w:styleId="EstiloResumo-SubttuloChar">
    <w:name w:val="Estilo_Resumo-Subtítulo Char"/>
    <w:link w:val="EstiloResumo-Subttulo"/>
    <w:locked/>
    <w:rsid w:val="008E04AA"/>
    <w:rPr>
      <w:b/>
      <w:sz w:val="24"/>
      <w:szCs w:val="24"/>
    </w:rPr>
  </w:style>
  <w:style w:type="character" w:customStyle="1" w:styleId="Refdenotaderodap5">
    <w:name w:val="Ref. de nota de rodapé5"/>
    <w:rsid w:val="008E04AA"/>
    <w:rPr>
      <w:vertAlign w:val="superscript"/>
    </w:rPr>
  </w:style>
  <w:style w:type="character" w:customStyle="1" w:styleId="Refdenotaderodap6">
    <w:name w:val="Ref. de nota de rodapé6"/>
    <w:rsid w:val="008E04AA"/>
    <w:rPr>
      <w:vertAlign w:val="superscript"/>
    </w:rPr>
  </w:style>
  <w:style w:type="paragraph" w:customStyle="1" w:styleId="Contedodetabela">
    <w:name w:val="Conteúdo de tabela"/>
    <w:basedOn w:val="Normal"/>
    <w:rsid w:val="008E04AA"/>
    <w:pPr>
      <w:suppressLineNumbers/>
    </w:pPr>
    <w:rPr>
      <w:lang w:val="pt-BR" w:eastAsia="ar-SA"/>
    </w:rPr>
  </w:style>
  <w:style w:type="paragraph" w:customStyle="1" w:styleId="EstiloPargrafo-Ilustrao-Tabelas">
    <w:name w:val="Estilo_Parágrafo-Ilustração-Tabelas"/>
    <w:basedOn w:val="Normal"/>
    <w:rsid w:val="008E04AA"/>
    <w:pPr>
      <w:jc w:val="center"/>
    </w:pPr>
    <w:rPr>
      <w:color w:val="000000"/>
      <w:szCs w:val="20"/>
      <w:lang w:val="pt-BR"/>
    </w:rPr>
  </w:style>
  <w:style w:type="paragraph" w:customStyle="1" w:styleId="Primrias">
    <w:name w:val="Primárias"/>
    <w:basedOn w:val="Normal"/>
    <w:link w:val="PrimriasChar"/>
    <w:rsid w:val="008E04AA"/>
    <w:pPr>
      <w:suppressAutoHyphens w:val="0"/>
      <w:spacing w:line="360" w:lineRule="auto"/>
    </w:pPr>
    <w:rPr>
      <w:rFonts w:ascii="Arial" w:eastAsia="Calibri" w:hAnsi="Arial" w:cs="Arial"/>
      <w:b/>
      <w:color w:val="00000A"/>
      <w:lang w:val="pt-BR" w:eastAsia="en-US"/>
    </w:rPr>
  </w:style>
  <w:style w:type="character" w:customStyle="1" w:styleId="PrimriasChar">
    <w:name w:val="Primárias Char"/>
    <w:link w:val="Primrias"/>
    <w:rsid w:val="008E04AA"/>
    <w:rPr>
      <w:rFonts w:ascii="Arial" w:eastAsia="Calibri" w:hAnsi="Arial" w:cs="Arial"/>
      <w:b/>
      <w:color w:val="00000A"/>
      <w:sz w:val="24"/>
      <w:szCs w:val="24"/>
      <w:lang w:eastAsia="en-US"/>
    </w:rPr>
  </w:style>
  <w:style w:type="paragraph" w:customStyle="1" w:styleId="Textos">
    <w:name w:val="Textos"/>
    <w:basedOn w:val="Normal"/>
    <w:link w:val="TextosChar"/>
    <w:rsid w:val="008E04AA"/>
    <w:pPr>
      <w:suppressAutoHyphens w:val="0"/>
      <w:spacing w:line="360" w:lineRule="auto"/>
      <w:ind w:firstLine="1134"/>
      <w:jc w:val="both"/>
    </w:pPr>
    <w:rPr>
      <w:rFonts w:ascii="Arial" w:eastAsia="Calibri" w:hAnsi="Arial" w:cs="Arial"/>
      <w:color w:val="00000A"/>
      <w:lang w:val="pt-BR" w:eastAsia="en-US"/>
    </w:rPr>
  </w:style>
  <w:style w:type="paragraph" w:customStyle="1" w:styleId="Citaes">
    <w:name w:val="Citações"/>
    <w:basedOn w:val="Normal"/>
    <w:link w:val="CitaesChar"/>
    <w:rsid w:val="008E04AA"/>
    <w:pPr>
      <w:suppressAutoHyphens w:val="0"/>
      <w:spacing w:after="140"/>
      <w:ind w:left="2268"/>
      <w:jc w:val="both"/>
    </w:pPr>
    <w:rPr>
      <w:rFonts w:ascii="Arial" w:eastAsia="Calibri" w:hAnsi="Arial" w:cs="Arial"/>
      <w:color w:val="00000A"/>
      <w:sz w:val="20"/>
      <w:szCs w:val="20"/>
      <w:lang w:val="pt-BR" w:eastAsia="en-US"/>
    </w:rPr>
  </w:style>
  <w:style w:type="character" w:customStyle="1" w:styleId="TextosChar">
    <w:name w:val="Textos Char"/>
    <w:link w:val="Textos"/>
    <w:rsid w:val="008E04AA"/>
    <w:rPr>
      <w:rFonts w:ascii="Arial" w:eastAsia="Calibri" w:hAnsi="Arial" w:cs="Arial"/>
      <w:color w:val="00000A"/>
      <w:sz w:val="24"/>
      <w:szCs w:val="24"/>
      <w:lang w:eastAsia="en-US"/>
    </w:rPr>
  </w:style>
  <w:style w:type="paragraph" w:customStyle="1" w:styleId="Ilustrao">
    <w:name w:val="Ilustração"/>
    <w:basedOn w:val="Normal"/>
    <w:link w:val="IlustraoChar"/>
    <w:rsid w:val="008E04AA"/>
    <w:pPr>
      <w:suppressAutoHyphens w:val="0"/>
      <w:spacing w:line="360" w:lineRule="auto"/>
      <w:jc w:val="center"/>
    </w:pPr>
    <w:rPr>
      <w:rFonts w:ascii="Arial" w:eastAsia="Calibri" w:hAnsi="Arial" w:cs="Arial"/>
      <w:color w:val="00000A"/>
      <w:shd w:val="clear" w:color="auto" w:fill="FFFFFF"/>
      <w:lang w:val="pt-BR" w:eastAsia="en-US"/>
    </w:rPr>
  </w:style>
  <w:style w:type="character" w:customStyle="1" w:styleId="CitaesChar">
    <w:name w:val="Citações Char"/>
    <w:link w:val="Citaes"/>
    <w:rsid w:val="008E04AA"/>
    <w:rPr>
      <w:rFonts w:ascii="Arial" w:eastAsia="Calibri" w:hAnsi="Arial" w:cs="Arial"/>
      <w:color w:val="00000A"/>
      <w:lang w:eastAsia="en-US"/>
    </w:rPr>
  </w:style>
  <w:style w:type="character" w:customStyle="1" w:styleId="IlustraoChar">
    <w:name w:val="Ilustração Char"/>
    <w:link w:val="Ilustrao"/>
    <w:rsid w:val="008E04AA"/>
    <w:rPr>
      <w:rFonts w:ascii="Arial" w:eastAsia="Calibri" w:hAnsi="Arial" w:cs="Arial"/>
      <w:color w:val="00000A"/>
      <w:sz w:val="24"/>
      <w:szCs w:val="24"/>
      <w:lang w:eastAsia="en-US"/>
    </w:rPr>
  </w:style>
  <w:style w:type="paragraph" w:customStyle="1" w:styleId="EstiloTexto">
    <w:name w:val="Estilo_Texto"/>
    <w:basedOn w:val="Normal"/>
    <w:rsid w:val="006B62E7"/>
    <w:pPr>
      <w:suppressAutoHyphens w:val="0"/>
      <w:spacing w:line="360" w:lineRule="auto"/>
      <w:ind w:firstLine="709"/>
      <w:jc w:val="both"/>
    </w:pPr>
    <w:rPr>
      <w:lang w:val="pt-BR" w:eastAsia="pt-BR"/>
    </w:rPr>
  </w:style>
  <w:style w:type="paragraph" w:customStyle="1" w:styleId="EstiloSubTtulo-2nvel">
    <w:name w:val="Estilo_SubTítulo-2ºnível"/>
    <w:basedOn w:val="Normal"/>
    <w:next w:val="EstiloTexto"/>
    <w:rsid w:val="006B62E7"/>
    <w:pPr>
      <w:keepNext/>
      <w:suppressAutoHyphens w:val="0"/>
      <w:spacing w:before="300" w:after="300" w:line="360" w:lineRule="auto"/>
    </w:pPr>
    <w:rPr>
      <w:b/>
      <w:i/>
      <w:lang w:val="pt-BR" w:eastAsia="pt-BR"/>
    </w:rPr>
  </w:style>
  <w:style w:type="paragraph" w:customStyle="1" w:styleId="EstiloTextoNotadeRodap">
    <w:name w:val="Estilo_Texto Nota de Rodapé"/>
    <w:basedOn w:val="Textodenotaderodap"/>
    <w:rsid w:val="006B62E7"/>
    <w:pPr>
      <w:suppressLineNumbers w:val="0"/>
      <w:suppressAutoHyphens w:val="0"/>
      <w:ind w:left="0" w:firstLine="0"/>
    </w:pPr>
    <w:rPr>
      <w:kern w:val="0"/>
      <w:lang w:eastAsia="pt-BR"/>
    </w:rPr>
  </w:style>
  <w:style w:type="paragraph" w:customStyle="1" w:styleId="EstiloReferncias">
    <w:name w:val="Estilo_Referências"/>
    <w:basedOn w:val="Normal"/>
    <w:rsid w:val="006B62E7"/>
    <w:pPr>
      <w:suppressAutoHyphens w:val="0"/>
      <w:spacing w:after="300"/>
    </w:pPr>
    <w:rPr>
      <w:rFonts w:cs="Arial"/>
      <w:szCs w:val="18"/>
      <w:lang w:val="pt-BR" w:eastAsia="pt-BR"/>
    </w:rPr>
  </w:style>
  <w:style w:type="paragraph" w:customStyle="1" w:styleId="EstiloFonte">
    <w:name w:val="Estilo_Fonte"/>
    <w:basedOn w:val="Normal"/>
    <w:next w:val="EstiloTexto"/>
    <w:rsid w:val="006B62E7"/>
    <w:pPr>
      <w:suppressAutoHyphens w:val="0"/>
    </w:pPr>
    <w:rPr>
      <w:sz w:val="20"/>
      <w:lang w:val="pt-BR" w:eastAsia="pt-BR"/>
    </w:rPr>
  </w:style>
  <w:style w:type="paragraph" w:customStyle="1" w:styleId="EstiloReferncias-Ttulo">
    <w:name w:val="Estilo_Referências-Título"/>
    <w:basedOn w:val="Normal"/>
    <w:next w:val="EstiloReferncias"/>
    <w:rsid w:val="006B62E7"/>
    <w:pPr>
      <w:suppressAutoHyphens w:val="0"/>
      <w:spacing w:before="300" w:after="300"/>
      <w:jc w:val="center"/>
    </w:pPr>
    <w:rPr>
      <w:b/>
      <w:caps/>
      <w:lang w:val="pt-BR" w:eastAsia="pt-BR"/>
    </w:rPr>
  </w:style>
  <w:style w:type="paragraph" w:customStyle="1" w:styleId="EstiloCitaoLonga">
    <w:name w:val="Estilo_Citação Longa"/>
    <w:basedOn w:val="Normal"/>
    <w:next w:val="EstiloTexto"/>
    <w:rsid w:val="006B62E7"/>
    <w:pPr>
      <w:keepLines/>
      <w:suppressAutoHyphens w:val="0"/>
      <w:spacing w:before="300" w:after="300"/>
      <w:ind w:left="2268"/>
      <w:jc w:val="both"/>
    </w:pPr>
    <w:rPr>
      <w:color w:val="000000"/>
      <w:sz w:val="20"/>
      <w:szCs w:val="20"/>
      <w:lang w:val="pt-BR" w:eastAsia="pt-BR"/>
    </w:rPr>
  </w:style>
  <w:style w:type="paragraph" w:customStyle="1" w:styleId="EstiloLegenda">
    <w:name w:val="Estilo_Legenda"/>
    <w:basedOn w:val="Legenda"/>
    <w:next w:val="EstiloFonte"/>
    <w:rsid w:val="006B62E7"/>
    <w:pPr>
      <w:suppressAutoHyphens w:val="0"/>
      <w:spacing w:before="100" w:after="100" w:line="240" w:lineRule="auto"/>
      <w:jc w:val="left"/>
    </w:pPr>
    <w:rPr>
      <w:rFonts w:ascii="Times New Roman" w:hAnsi="Times New Roman"/>
      <w:b w:val="0"/>
      <w:bCs/>
      <w:color w:val="auto"/>
      <w:sz w:val="20"/>
      <w:szCs w:val="20"/>
      <w:lang w:val="pt-BR" w:eastAsia="pt-BR"/>
    </w:rPr>
  </w:style>
  <w:style w:type="paragraph" w:customStyle="1" w:styleId="POTitulodoposter">
    <w:name w:val="PO_Titulo do poster"/>
    <w:basedOn w:val="Ttulo1"/>
    <w:rsid w:val="006B62E7"/>
    <w:pPr>
      <w:keepNext/>
      <w:numPr>
        <w:ilvl w:val="0"/>
        <w:numId w:val="0"/>
      </w:numPr>
      <w:suppressAutoHyphens w:val="0"/>
      <w:spacing w:after="0" w:line="360" w:lineRule="auto"/>
      <w:contextualSpacing/>
      <w:jc w:val="center"/>
    </w:pPr>
    <w:rPr>
      <w:rFonts w:ascii="Times New Roman" w:eastAsia="MS Gothic" w:hAnsi="Times New Roman"/>
      <w:b w:val="0"/>
      <w:bCs w:val="0"/>
      <w:color w:val="auto"/>
      <w:kern w:val="32"/>
      <w:sz w:val="28"/>
      <w:szCs w:val="28"/>
      <w:lang w:val="x-none" w:eastAsia="x-none"/>
    </w:rPr>
  </w:style>
  <w:style w:type="paragraph" w:customStyle="1" w:styleId="COcorpodotexto">
    <w:name w:val="CO_corpo do texto"/>
    <w:basedOn w:val="Normal"/>
    <w:rsid w:val="006B62E7"/>
    <w:pPr>
      <w:suppressAutoHyphens w:val="0"/>
      <w:spacing w:line="360" w:lineRule="auto"/>
      <w:ind w:firstLine="709"/>
      <w:contextualSpacing/>
      <w:jc w:val="both"/>
    </w:pPr>
    <w:rPr>
      <w:rFonts w:eastAsia="MS Mincho"/>
      <w:lang w:val="pt-BR" w:eastAsia="en-US"/>
    </w:rPr>
  </w:style>
  <w:style w:type="paragraph" w:styleId="Saudao">
    <w:name w:val="Salutation"/>
    <w:basedOn w:val="Normal"/>
    <w:next w:val="Normal"/>
    <w:link w:val="SaudaoChar"/>
    <w:uiPriority w:val="99"/>
    <w:unhideWhenUsed/>
    <w:rsid w:val="006B62E7"/>
    <w:pPr>
      <w:suppressAutoHyphens w:val="0"/>
      <w:spacing w:after="200" w:line="276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SaudaoChar">
    <w:name w:val="Saudação Char"/>
    <w:basedOn w:val="Fontepargpadro"/>
    <w:link w:val="Saudao"/>
    <w:uiPriority w:val="99"/>
    <w:rsid w:val="006B62E7"/>
    <w:rPr>
      <w:rFonts w:ascii="Calibri" w:eastAsia="Calibri" w:hAnsi="Calibri"/>
      <w:lang w:val="x-none" w:eastAsia="x-none"/>
    </w:rPr>
  </w:style>
  <w:style w:type="paragraph" w:customStyle="1" w:styleId="LO-normal">
    <w:name w:val="LO-normal"/>
    <w:rsid w:val="006B62E7"/>
    <w:rPr>
      <w:rFonts w:ascii="Calibri" w:eastAsia="NSimSun" w:hAnsi="Calibri" w:cs="Lucida Sans"/>
      <w:sz w:val="24"/>
      <w:szCs w:val="24"/>
      <w:lang w:eastAsia="zh-CN" w:bidi="hi-IN"/>
    </w:rPr>
  </w:style>
  <w:style w:type="paragraph" w:customStyle="1" w:styleId="EstiloResumo-Texto">
    <w:name w:val="Estilo_Resumo-Texto"/>
    <w:basedOn w:val="Normal"/>
    <w:rsid w:val="006B62E7"/>
    <w:pPr>
      <w:suppressAutoHyphens w:val="0"/>
      <w:jc w:val="both"/>
    </w:pPr>
    <w:rPr>
      <w:lang w:val="pt-BR" w:eastAsia="pt-BR"/>
    </w:rPr>
  </w:style>
  <w:style w:type="paragraph" w:customStyle="1" w:styleId="SEOPRIMRIA">
    <w:name w:val="SEÇÃO PRIMÁRIA"/>
    <w:basedOn w:val="PargrafodaLista"/>
    <w:link w:val="SEOPRIMRIAChar"/>
    <w:rsid w:val="006B62E7"/>
    <w:pPr>
      <w:numPr>
        <w:numId w:val="4"/>
      </w:numPr>
      <w:spacing w:line="360" w:lineRule="auto"/>
      <w:contextualSpacing/>
      <w:jc w:val="both"/>
    </w:pPr>
    <w:rPr>
      <w:rFonts w:ascii="Arial" w:eastAsiaTheme="minorHAnsi" w:hAnsi="Arial" w:cs="Arial"/>
      <w:szCs w:val="28"/>
      <w:lang w:eastAsia="en-US"/>
    </w:rPr>
  </w:style>
  <w:style w:type="character" w:customStyle="1" w:styleId="SEOPRIMRIAChar">
    <w:name w:val="SEÇÃO PRIMÁRIA Char"/>
    <w:basedOn w:val="PargrafodaListaChar"/>
    <w:link w:val="SEOPRIMRIA"/>
    <w:rsid w:val="006B62E7"/>
    <w:rPr>
      <w:rFonts w:ascii="Arial" w:eastAsiaTheme="minorHAnsi" w:hAnsi="Arial" w:cs="Arial"/>
      <w:sz w:val="24"/>
      <w:szCs w:val="28"/>
      <w:lang w:eastAsia="en-US"/>
    </w:rPr>
  </w:style>
  <w:style w:type="paragraph" w:customStyle="1" w:styleId="TITULOPRINCIPAL">
    <w:name w:val="TITULO PRINCIPAL"/>
    <w:basedOn w:val="Normal"/>
    <w:link w:val="TITULOPRINCIPALChar"/>
    <w:rsid w:val="006B62E7"/>
    <w:pPr>
      <w:suppressAutoHyphens w:val="0"/>
      <w:spacing w:before="120" w:after="120" w:line="360" w:lineRule="auto"/>
    </w:pPr>
    <w:rPr>
      <w:rFonts w:eastAsiaTheme="minorHAnsi"/>
      <w:b/>
      <w:szCs w:val="22"/>
      <w:lang w:val="pt-BR" w:eastAsia="en-US"/>
    </w:rPr>
  </w:style>
  <w:style w:type="character" w:customStyle="1" w:styleId="TITULOPRINCIPALChar">
    <w:name w:val="TITULO PRINCIPAL Char"/>
    <w:basedOn w:val="Fontepargpadro"/>
    <w:link w:val="TITULOPRINCIPAL"/>
    <w:rsid w:val="006B62E7"/>
    <w:rPr>
      <w:rFonts w:eastAsiaTheme="minorHAnsi"/>
      <w:b/>
      <w:sz w:val="24"/>
      <w:szCs w:val="22"/>
      <w:lang w:eastAsia="en-US"/>
    </w:rPr>
  </w:style>
  <w:style w:type="paragraph" w:customStyle="1" w:styleId="PDtituloartigo">
    <w:name w:val="PD_titulo_artigo"/>
    <w:basedOn w:val="Normal"/>
    <w:rsid w:val="00EA6CBE"/>
    <w:pPr>
      <w:pBdr>
        <w:top w:val="nil"/>
        <w:left w:val="nil"/>
        <w:bottom w:val="nil"/>
        <w:right w:val="nil"/>
        <w:between w:val="nil"/>
      </w:pBdr>
      <w:suppressAutoHyphens w:val="0"/>
      <w:spacing w:after="120"/>
      <w:jc w:val="both"/>
    </w:pPr>
    <w:rPr>
      <w:rFonts w:ascii="Calibri" w:eastAsia="Calibri" w:hAnsi="Calibri" w:cs="Calibri"/>
      <w:b/>
      <w:sz w:val="36"/>
      <w:lang w:val="pt-BR" w:eastAsia="pt-BR"/>
    </w:rPr>
  </w:style>
  <w:style w:type="paragraph" w:customStyle="1" w:styleId="PDresumo">
    <w:name w:val="PD_resumo"/>
    <w:basedOn w:val="Normal"/>
    <w:rsid w:val="00EA6CBE"/>
    <w:pPr>
      <w:pBdr>
        <w:top w:val="nil"/>
        <w:left w:val="nil"/>
        <w:bottom w:val="nil"/>
        <w:right w:val="nil"/>
        <w:between w:val="nil"/>
      </w:pBdr>
      <w:suppressAutoHyphens w:val="0"/>
      <w:spacing w:after="120"/>
      <w:jc w:val="both"/>
    </w:pPr>
    <w:rPr>
      <w:rFonts w:ascii="Calibri" w:eastAsia="Calibri" w:hAnsi="Calibri" w:cs="Calibri"/>
      <w:lang w:val="pt-BR" w:eastAsia="pt-BR"/>
    </w:rPr>
  </w:style>
  <w:style w:type="paragraph" w:customStyle="1" w:styleId="PDautores">
    <w:name w:val="PD_autores"/>
    <w:basedOn w:val="Normal"/>
    <w:rsid w:val="00EA6CBE"/>
    <w:pPr>
      <w:pBdr>
        <w:top w:val="nil"/>
        <w:left w:val="nil"/>
        <w:bottom w:val="nil"/>
        <w:right w:val="nil"/>
        <w:between w:val="nil"/>
      </w:pBdr>
      <w:suppressAutoHyphens w:val="0"/>
      <w:spacing w:after="120"/>
      <w:jc w:val="both"/>
    </w:pPr>
    <w:rPr>
      <w:rFonts w:ascii="Calibri" w:eastAsia="Calibri" w:hAnsi="Calibri" w:cs="Calibri"/>
      <w:lang w:val="pt-BR" w:eastAsia="pt-BR"/>
    </w:rPr>
  </w:style>
  <w:style w:type="paragraph" w:customStyle="1" w:styleId="PDtitulo1">
    <w:name w:val="PD_titulo_1"/>
    <w:basedOn w:val="Normal"/>
    <w:next w:val="Normal"/>
    <w:rsid w:val="00EA6CBE"/>
    <w:pPr>
      <w:numPr>
        <w:numId w:val="5"/>
      </w:numPr>
      <w:pBdr>
        <w:top w:val="nil"/>
        <w:left w:val="nil"/>
        <w:bottom w:val="nil"/>
        <w:right w:val="nil"/>
        <w:between w:val="nil"/>
      </w:pBdr>
      <w:suppressAutoHyphens w:val="0"/>
      <w:spacing w:before="120" w:after="120"/>
      <w:jc w:val="both"/>
      <w:outlineLvl w:val="0"/>
    </w:pPr>
    <w:rPr>
      <w:rFonts w:ascii="Calibri" w:eastAsia="Calibri" w:hAnsi="Calibri" w:cs="Calibri"/>
      <w:b/>
      <w:sz w:val="28"/>
      <w:lang w:val="pt-BR" w:eastAsia="pt-BR"/>
    </w:rPr>
  </w:style>
  <w:style w:type="paragraph" w:customStyle="1" w:styleId="PDsubtitulo">
    <w:name w:val="PD_subtitulo"/>
    <w:basedOn w:val="Normal"/>
    <w:next w:val="PDresumo"/>
    <w:rsid w:val="00EA6CBE"/>
    <w:pPr>
      <w:pBdr>
        <w:top w:val="nil"/>
        <w:left w:val="nil"/>
        <w:bottom w:val="nil"/>
        <w:right w:val="nil"/>
        <w:between w:val="nil"/>
      </w:pBdr>
      <w:suppressAutoHyphens w:val="0"/>
      <w:spacing w:before="360"/>
      <w:jc w:val="both"/>
    </w:pPr>
    <w:rPr>
      <w:rFonts w:ascii="Calibri" w:eastAsia="Calibri" w:hAnsi="Calibri" w:cs="Calibri"/>
      <w:b/>
      <w:sz w:val="28"/>
      <w:lang w:val="pt-BR" w:eastAsia="pt-BR"/>
    </w:rPr>
  </w:style>
  <w:style w:type="paragraph" w:customStyle="1" w:styleId="PDtitulo2">
    <w:name w:val="PD_titulo_2"/>
    <w:basedOn w:val="PDtitulo1"/>
    <w:next w:val="Normal"/>
    <w:rsid w:val="00EA6CBE"/>
    <w:pPr>
      <w:numPr>
        <w:ilvl w:val="1"/>
      </w:numPr>
    </w:pPr>
    <w:rPr>
      <w:sz w:val="24"/>
    </w:rPr>
  </w:style>
  <w:style w:type="paragraph" w:customStyle="1" w:styleId="PDtitulo3">
    <w:name w:val="PD_titulo_3"/>
    <w:basedOn w:val="PDtitulo1"/>
    <w:next w:val="Normal"/>
    <w:rsid w:val="00EA6CBE"/>
    <w:pPr>
      <w:numPr>
        <w:ilvl w:val="2"/>
      </w:numPr>
    </w:pPr>
    <w:rPr>
      <w:i/>
      <w:sz w:val="24"/>
    </w:rPr>
  </w:style>
  <w:style w:type="paragraph" w:customStyle="1" w:styleId="PDreferencias">
    <w:name w:val="PD_referencias"/>
    <w:basedOn w:val="Normal"/>
    <w:rsid w:val="00EA6CBE"/>
    <w:pPr>
      <w:pBdr>
        <w:top w:val="nil"/>
        <w:left w:val="nil"/>
        <w:bottom w:val="nil"/>
        <w:right w:val="nil"/>
        <w:between w:val="nil"/>
      </w:pBdr>
      <w:suppressAutoHyphens w:val="0"/>
      <w:spacing w:after="120"/>
      <w:jc w:val="both"/>
    </w:pPr>
    <w:rPr>
      <w:rFonts w:ascii="Calibri" w:eastAsia="Calibri" w:hAnsi="Calibri" w:cs="Calibri"/>
      <w:lang w:val="pt-BR" w:eastAsia="pt-BR"/>
    </w:rPr>
  </w:style>
  <w:style w:type="character" w:customStyle="1" w:styleId="thspan">
    <w:name w:val="thspan"/>
    <w:basedOn w:val="Fontepargpadro"/>
    <w:rsid w:val="00EA6CBE"/>
  </w:style>
  <w:style w:type="paragraph" w:customStyle="1" w:styleId="V-SIPEM-Pargrafos">
    <w:name w:val="V-SIPEM - Parágrafos"/>
    <w:rsid w:val="009705E4"/>
    <w:pPr>
      <w:spacing w:line="360" w:lineRule="auto"/>
      <w:ind w:firstLine="567"/>
      <w:jc w:val="both"/>
    </w:pPr>
    <w:rPr>
      <w:snapToGrid w:val="0"/>
      <w:sz w:val="24"/>
    </w:rPr>
  </w:style>
  <w:style w:type="table" w:customStyle="1" w:styleId="Tabelacomgrade2">
    <w:name w:val="Tabela com grade2"/>
    <w:basedOn w:val="Tabelanormal"/>
    <w:next w:val="Tabelacomgrade"/>
    <w:uiPriority w:val="59"/>
    <w:rsid w:val="00AE611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2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39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2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2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56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81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657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652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641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501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66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883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16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443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721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9160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049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6806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471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7770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06668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07974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9011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3007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59336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05883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931798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509644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8289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841016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874308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5814991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6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NUL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Editora%20Poisson\Livro%20-%20Gestao%20do%20Conhecimento\Volume2\Diversos\cap1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AADD4-9555-4FB0-A2E8-D979D67C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cap1.dotx</Template>
  <TotalTime>4</TotalTime>
  <Pages>6</Pages>
  <Words>2852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para a formatação dos artigos para publicação nos anais no XV SIMPEP (2008)</vt:lpstr>
    </vt:vector>
  </TitlesOfParts>
  <Company/>
  <LinksUpToDate>false</LinksUpToDate>
  <CharactersWithSpaces>18220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para a formatação dos artigos para publicação nos anais no XV SIMPEP (2008)</dc:title>
  <dc:creator>Familia Andrade</dc:creator>
  <cp:lastModifiedBy>Familia Andrade</cp:lastModifiedBy>
  <cp:revision>4</cp:revision>
  <cp:lastPrinted>2019-03-13T14:01:00Z</cp:lastPrinted>
  <dcterms:created xsi:type="dcterms:W3CDTF">2020-02-27T16:52:00Z</dcterms:created>
  <dcterms:modified xsi:type="dcterms:W3CDTF">2020-02-27T16:55:00Z</dcterms:modified>
</cp:coreProperties>
</file>